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F4D29" w14:textId="3E48ECE9" w:rsidR="00660C05" w:rsidRPr="00351C42" w:rsidRDefault="00660C05" w:rsidP="001C0255">
      <w:pPr>
        <w:pStyle w:val="a8"/>
        <w:tabs>
          <w:tab w:val="clear" w:pos="709"/>
          <w:tab w:val="center" w:pos="4536"/>
          <w:tab w:val="right" w:pos="9072"/>
        </w:tabs>
        <w:jc w:val="center"/>
        <w:rPr>
          <w:rFonts w:ascii="Times New Roman" w:hAnsi="Times New Roman"/>
          <w:b/>
          <w:bCs/>
          <w:color w:val="000000"/>
          <w:sz w:val="22"/>
          <w:szCs w:val="22"/>
          <w:lang w:val="bg-BG" w:eastAsia="bg-BG"/>
        </w:rPr>
      </w:pPr>
      <w:bookmarkStart w:id="0" w:name="_Toc386030221"/>
      <w:bookmarkStart w:id="1" w:name="_GoBack"/>
      <w:bookmarkEnd w:id="1"/>
    </w:p>
    <w:p w14:paraId="62DD10D5" w14:textId="0D35F586" w:rsidR="0096767E" w:rsidRPr="00C54BEE" w:rsidRDefault="0096767E" w:rsidP="00102348">
      <w:pPr>
        <w:tabs>
          <w:tab w:val="left" w:pos="851"/>
        </w:tabs>
        <w:spacing w:after="0"/>
        <w:rPr>
          <w:b/>
          <w:sz w:val="22"/>
        </w:rPr>
      </w:pPr>
      <w:bookmarkStart w:id="2" w:name="_Toc381184543"/>
      <w:bookmarkStart w:id="3" w:name="_Toc382784235"/>
      <w:bookmarkStart w:id="4" w:name="_Toc386030225"/>
      <w:bookmarkEnd w:id="0"/>
    </w:p>
    <w:p w14:paraId="21CEAE30" w14:textId="17711BD6" w:rsidR="00AF1153" w:rsidRPr="00C54BEE" w:rsidRDefault="00AF1153" w:rsidP="00476EE4">
      <w:pPr>
        <w:tabs>
          <w:tab w:val="left" w:pos="851"/>
        </w:tabs>
        <w:spacing w:after="0"/>
        <w:rPr>
          <w:b/>
          <w:sz w:val="22"/>
        </w:rPr>
      </w:pPr>
    </w:p>
    <w:p w14:paraId="660D53FD" w14:textId="77777777" w:rsidR="00AF1153" w:rsidRPr="00C54BEE" w:rsidRDefault="00AF1153" w:rsidP="00896FAC">
      <w:pPr>
        <w:tabs>
          <w:tab w:val="left" w:pos="851"/>
        </w:tabs>
        <w:spacing w:after="0"/>
        <w:ind w:firstLine="851"/>
        <w:rPr>
          <w:b/>
          <w:sz w:val="22"/>
        </w:rPr>
      </w:pPr>
    </w:p>
    <w:p w14:paraId="7E0FD99E" w14:textId="77777777" w:rsidR="0096767E" w:rsidRPr="00C54BEE" w:rsidRDefault="0096767E" w:rsidP="0046407E">
      <w:pPr>
        <w:tabs>
          <w:tab w:val="left" w:pos="851"/>
        </w:tabs>
        <w:spacing w:after="0"/>
        <w:ind w:firstLine="851"/>
        <w:jc w:val="right"/>
        <w:rPr>
          <w:b/>
          <w:sz w:val="22"/>
        </w:rPr>
      </w:pPr>
    </w:p>
    <w:p w14:paraId="411C7E08" w14:textId="77777777" w:rsidR="0096767E" w:rsidRPr="00C54BEE" w:rsidRDefault="0096767E" w:rsidP="00C556E6">
      <w:pPr>
        <w:tabs>
          <w:tab w:val="left" w:pos="851"/>
        </w:tabs>
        <w:spacing w:after="0"/>
        <w:ind w:firstLine="851"/>
        <w:jc w:val="right"/>
        <w:rPr>
          <w:b/>
          <w:sz w:val="22"/>
        </w:rPr>
      </w:pPr>
      <w:r w:rsidRPr="00C54BEE">
        <w:rPr>
          <w:b/>
          <w:sz w:val="22"/>
        </w:rPr>
        <w:t>Образец!</w:t>
      </w:r>
    </w:p>
    <w:p w14:paraId="7D1BC7A7" w14:textId="40CB8A1F" w:rsidR="0096767E" w:rsidRPr="00C54BEE" w:rsidRDefault="0096767E" w:rsidP="00C556E6">
      <w:pPr>
        <w:tabs>
          <w:tab w:val="left" w:pos="851"/>
        </w:tabs>
        <w:spacing w:after="0"/>
        <w:ind w:firstLine="851"/>
        <w:jc w:val="right"/>
        <w:rPr>
          <w:b/>
          <w:sz w:val="22"/>
        </w:rPr>
      </w:pPr>
      <w:r w:rsidRPr="00C54BEE">
        <w:rPr>
          <w:b/>
          <w:sz w:val="22"/>
        </w:rPr>
        <w:t xml:space="preserve">Приложение № </w:t>
      </w:r>
      <w:r w:rsidR="00F937CF" w:rsidRPr="00C54BEE">
        <w:rPr>
          <w:b/>
          <w:sz w:val="22"/>
        </w:rPr>
        <w:t>1</w:t>
      </w:r>
    </w:p>
    <w:p w14:paraId="2DC74E33" w14:textId="77777777" w:rsidR="0096767E" w:rsidRPr="00C54BEE" w:rsidRDefault="0096767E" w:rsidP="0046407E">
      <w:pPr>
        <w:tabs>
          <w:tab w:val="left" w:pos="851"/>
        </w:tabs>
        <w:spacing w:after="0"/>
        <w:ind w:firstLine="851"/>
        <w:jc w:val="right"/>
        <w:rPr>
          <w:b/>
          <w:sz w:val="22"/>
        </w:rPr>
      </w:pPr>
    </w:p>
    <w:p w14:paraId="520FD02B" w14:textId="11E64761" w:rsidR="0096767E" w:rsidRPr="00C54BEE" w:rsidRDefault="0096767E" w:rsidP="00C556E6">
      <w:pPr>
        <w:tabs>
          <w:tab w:val="left" w:pos="851"/>
        </w:tabs>
        <w:spacing w:after="0"/>
        <w:ind w:firstLine="851"/>
        <w:rPr>
          <w:b/>
          <w:sz w:val="22"/>
          <w:lang w:eastAsia="bg-BG"/>
        </w:rPr>
      </w:pPr>
      <w:r w:rsidRPr="00C54BEE">
        <w:rPr>
          <w:b/>
          <w:sz w:val="22"/>
          <w:lang w:eastAsia="bg-BG"/>
        </w:rPr>
        <w:t>Списък на горивата–</w:t>
      </w:r>
      <w:r w:rsidR="000A47C0" w:rsidRPr="00C54BEE">
        <w:rPr>
          <w:b/>
          <w:sz w:val="22"/>
          <w:lang w:eastAsia="bg-BG"/>
        </w:rPr>
        <w:t xml:space="preserve"> предмет на настоящата поръчка</w:t>
      </w:r>
      <w:r w:rsidRPr="00C54BEE">
        <w:rPr>
          <w:b/>
          <w:sz w:val="22"/>
          <w:lang w:eastAsia="bg-BG"/>
        </w:rPr>
        <w:t>, както следва:</w:t>
      </w:r>
    </w:p>
    <w:p w14:paraId="43B1F310" w14:textId="77777777" w:rsidR="0096767E" w:rsidRPr="00C54BEE" w:rsidRDefault="0096767E" w:rsidP="00C556E6">
      <w:pPr>
        <w:tabs>
          <w:tab w:val="left" w:pos="851"/>
        </w:tabs>
        <w:spacing w:after="0"/>
        <w:ind w:firstLine="851"/>
        <w:rPr>
          <w:b/>
          <w:sz w:val="22"/>
          <w:lang w:eastAsia="bg-BG"/>
        </w:rPr>
      </w:pPr>
    </w:p>
    <w:tbl>
      <w:tblPr>
        <w:tblW w:w="9284" w:type="dxa"/>
        <w:tblLayout w:type="fixed"/>
        <w:tblCellMar>
          <w:left w:w="70" w:type="dxa"/>
          <w:right w:w="70" w:type="dxa"/>
        </w:tblCellMar>
        <w:tblLook w:val="00A0" w:firstRow="1" w:lastRow="0" w:firstColumn="1" w:lastColumn="0" w:noHBand="0" w:noVBand="0"/>
      </w:tblPr>
      <w:tblGrid>
        <w:gridCol w:w="587"/>
        <w:gridCol w:w="1748"/>
        <w:gridCol w:w="3264"/>
        <w:gridCol w:w="1388"/>
        <w:gridCol w:w="1583"/>
        <w:gridCol w:w="714"/>
      </w:tblGrid>
      <w:tr w:rsidR="0096767E" w:rsidRPr="00C54BEE" w14:paraId="072E4616" w14:textId="77777777" w:rsidTr="008B145E">
        <w:trPr>
          <w:trHeight w:val="1245"/>
        </w:trPr>
        <w:tc>
          <w:tcPr>
            <w:tcW w:w="9284" w:type="dxa"/>
            <w:gridSpan w:val="6"/>
            <w:tcBorders>
              <w:top w:val="nil"/>
              <w:left w:val="single" w:sz="8" w:space="0" w:color="auto"/>
              <w:bottom w:val="single" w:sz="4" w:space="0" w:color="auto"/>
              <w:right w:val="single" w:sz="4" w:space="0" w:color="000000"/>
            </w:tcBorders>
            <w:vAlign w:val="bottom"/>
          </w:tcPr>
          <w:p w14:paraId="1CC686CE" w14:textId="7EA344A4" w:rsidR="0096767E" w:rsidRPr="00C54BEE" w:rsidRDefault="0096767E" w:rsidP="00E4111E">
            <w:pPr>
              <w:spacing w:after="0"/>
              <w:jc w:val="center"/>
              <w:rPr>
                <w:b/>
                <w:bCs/>
                <w:color w:val="000000"/>
                <w:sz w:val="22"/>
                <w:lang w:eastAsia="bg-BG"/>
              </w:rPr>
            </w:pPr>
            <w:r w:rsidRPr="00C54BEE">
              <w:rPr>
                <w:b/>
                <w:bCs/>
                <w:color w:val="000000"/>
                <w:sz w:val="22"/>
                <w:lang w:eastAsia="bg-BG"/>
              </w:rPr>
              <w:t xml:space="preserve">ГОРИВА ЗА СПЕЦИФИЧНИТЕ НУЖДИ НА „ТЕРЕМ – КРЗ ФЛОТСКИ АРСЕНАЛ – ВАРНА” ЕООД </w:t>
            </w:r>
          </w:p>
        </w:tc>
      </w:tr>
      <w:tr w:rsidR="0096767E" w:rsidRPr="00C54BEE" w14:paraId="424B270C" w14:textId="77777777" w:rsidTr="008B145E">
        <w:trPr>
          <w:trHeight w:val="1575"/>
        </w:trPr>
        <w:tc>
          <w:tcPr>
            <w:tcW w:w="587" w:type="dxa"/>
            <w:tcBorders>
              <w:top w:val="nil"/>
              <w:left w:val="single" w:sz="8" w:space="0" w:color="auto"/>
              <w:bottom w:val="single" w:sz="4" w:space="0" w:color="auto"/>
              <w:right w:val="single" w:sz="4" w:space="0" w:color="auto"/>
            </w:tcBorders>
            <w:shd w:val="clear" w:color="000000" w:fill="FFFFFF"/>
            <w:vAlign w:val="center"/>
          </w:tcPr>
          <w:p w14:paraId="154364C7" w14:textId="77777777" w:rsidR="0096767E" w:rsidRPr="00C54BEE" w:rsidRDefault="0096767E" w:rsidP="009D44F7">
            <w:pPr>
              <w:spacing w:after="0"/>
              <w:jc w:val="center"/>
              <w:rPr>
                <w:color w:val="000000"/>
                <w:sz w:val="22"/>
                <w:lang w:eastAsia="bg-BG"/>
              </w:rPr>
            </w:pPr>
            <w:r w:rsidRPr="00C54BEE">
              <w:rPr>
                <w:color w:val="000000"/>
                <w:sz w:val="22"/>
                <w:lang w:eastAsia="bg-BG"/>
              </w:rPr>
              <w:t>№</w:t>
            </w:r>
          </w:p>
        </w:tc>
        <w:tc>
          <w:tcPr>
            <w:tcW w:w="1748" w:type="dxa"/>
            <w:tcBorders>
              <w:top w:val="nil"/>
              <w:left w:val="nil"/>
              <w:bottom w:val="single" w:sz="4" w:space="0" w:color="auto"/>
              <w:right w:val="single" w:sz="4" w:space="0" w:color="auto"/>
            </w:tcBorders>
            <w:shd w:val="clear" w:color="000000" w:fill="FFFFFF"/>
            <w:vAlign w:val="center"/>
          </w:tcPr>
          <w:p w14:paraId="557DF544" w14:textId="77777777" w:rsidR="0096767E" w:rsidRPr="00C54BEE" w:rsidRDefault="0096767E" w:rsidP="009D44F7">
            <w:pPr>
              <w:spacing w:after="0"/>
              <w:jc w:val="center"/>
              <w:rPr>
                <w:b/>
                <w:bCs/>
                <w:color w:val="000000"/>
                <w:sz w:val="22"/>
                <w:lang w:eastAsia="bg-BG"/>
              </w:rPr>
            </w:pPr>
            <w:r w:rsidRPr="00C54BEE">
              <w:rPr>
                <w:b/>
                <w:bCs/>
                <w:color w:val="000000"/>
                <w:sz w:val="22"/>
                <w:lang w:eastAsia="bg-BG"/>
              </w:rPr>
              <w:t>Описание</w:t>
            </w:r>
          </w:p>
        </w:tc>
        <w:tc>
          <w:tcPr>
            <w:tcW w:w="3264" w:type="dxa"/>
            <w:tcBorders>
              <w:top w:val="nil"/>
              <w:left w:val="nil"/>
              <w:bottom w:val="single" w:sz="4" w:space="0" w:color="auto"/>
              <w:right w:val="single" w:sz="4" w:space="0" w:color="auto"/>
            </w:tcBorders>
            <w:shd w:val="clear" w:color="000000" w:fill="FFFFFF"/>
            <w:vAlign w:val="center"/>
          </w:tcPr>
          <w:p w14:paraId="5C371CC6" w14:textId="77777777" w:rsidR="0096767E" w:rsidRPr="00C54BEE" w:rsidRDefault="0096767E" w:rsidP="009D44F7">
            <w:pPr>
              <w:spacing w:after="0"/>
              <w:jc w:val="center"/>
              <w:rPr>
                <w:b/>
                <w:bCs/>
                <w:color w:val="000000"/>
                <w:sz w:val="22"/>
                <w:lang w:eastAsia="bg-BG"/>
              </w:rPr>
            </w:pPr>
            <w:r w:rsidRPr="00C54BEE">
              <w:rPr>
                <w:b/>
                <w:bCs/>
                <w:color w:val="000000"/>
                <w:sz w:val="22"/>
                <w:lang w:eastAsia="bg-BG"/>
              </w:rPr>
              <w:t>NATO код (NSN)</w:t>
            </w:r>
          </w:p>
        </w:tc>
        <w:tc>
          <w:tcPr>
            <w:tcW w:w="1388" w:type="dxa"/>
            <w:tcBorders>
              <w:top w:val="nil"/>
              <w:left w:val="nil"/>
              <w:bottom w:val="single" w:sz="4" w:space="0" w:color="auto"/>
              <w:right w:val="nil"/>
            </w:tcBorders>
            <w:vAlign w:val="bottom"/>
          </w:tcPr>
          <w:p w14:paraId="4957C76C" w14:textId="77777777" w:rsidR="0096767E" w:rsidRPr="00C54BEE" w:rsidRDefault="0096767E" w:rsidP="009D44F7">
            <w:pPr>
              <w:spacing w:after="0"/>
              <w:jc w:val="center"/>
              <w:rPr>
                <w:b/>
                <w:bCs/>
                <w:color w:val="000000"/>
                <w:sz w:val="22"/>
                <w:lang w:eastAsia="bg-BG"/>
              </w:rPr>
            </w:pPr>
            <w:r w:rsidRPr="00C54BEE">
              <w:rPr>
                <w:b/>
                <w:bCs/>
                <w:color w:val="000000"/>
                <w:sz w:val="22"/>
                <w:lang w:eastAsia="bg-BG"/>
              </w:rPr>
              <w:t>Прогнозни количества /литри/</w:t>
            </w:r>
          </w:p>
        </w:tc>
        <w:tc>
          <w:tcPr>
            <w:tcW w:w="1583" w:type="dxa"/>
            <w:tcBorders>
              <w:top w:val="nil"/>
              <w:left w:val="single" w:sz="4" w:space="0" w:color="auto"/>
              <w:bottom w:val="single" w:sz="4" w:space="0" w:color="auto"/>
              <w:right w:val="single" w:sz="4" w:space="0" w:color="auto"/>
            </w:tcBorders>
          </w:tcPr>
          <w:p w14:paraId="478A5EDD" w14:textId="77777777" w:rsidR="0096767E" w:rsidRPr="00C54BEE" w:rsidRDefault="0096767E" w:rsidP="009D44F7">
            <w:pPr>
              <w:spacing w:after="0"/>
              <w:rPr>
                <w:b/>
                <w:bCs/>
                <w:color w:val="000000"/>
                <w:sz w:val="22"/>
                <w:lang w:eastAsia="bg-BG"/>
              </w:rPr>
            </w:pPr>
            <w:r w:rsidRPr="00C54BEE">
              <w:rPr>
                <w:b/>
                <w:bCs/>
                <w:color w:val="000000"/>
                <w:sz w:val="22"/>
                <w:lang w:eastAsia="bg-BG"/>
              </w:rPr>
              <w:t>Вместимости на резервоарите в литри</w:t>
            </w:r>
          </w:p>
        </w:tc>
        <w:tc>
          <w:tcPr>
            <w:tcW w:w="714" w:type="dxa"/>
            <w:tcBorders>
              <w:top w:val="nil"/>
              <w:left w:val="nil"/>
              <w:bottom w:val="single" w:sz="4" w:space="0" w:color="auto"/>
              <w:right w:val="single" w:sz="4" w:space="0" w:color="auto"/>
            </w:tcBorders>
          </w:tcPr>
          <w:p w14:paraId="22661BF4" w14:textId="77777777" w:rsidR="0096767E" w:rsidRPr="00C54BEE" w:rsidRDefault="0096767E" w:rsidP="009D44F7">
            <w:pPr>
              <w:spacing w:after="0"/>
              <w:jc w:val="center"/>
              <w:rPr>
                <w:b/>
                <w:bCs/>
                <w:color w:val="000000"/>
                <w:sz w:val="22"/>
                <w:lang w:eastAsia="bg-BG"/>
              </w:rPr>
            </w:pPr>
            <w:r w:rsidRPr="00C54BEE">
              <w:rPr>
                <w:b/>
                <w:bCs/>
                <w:color w:val="000000"/>
                <w:sz w:val="22"/>
                <w:lang w:eastAsia="bg-BG"/>
              </w:rPr>
              <w:t>Минимална доставка в литри</w:t>
            </w:r>
          </w:p>
        </w:tc>
      </w:tr>
      <w:tr w:rsidR="0096767E" w:rsidRPr="00C54BEE" w14:paraId="5048AE69" w14:textId="77777777" w:rsidTr="008B145E">
        <w:trPr>
          <w:trHeight w:val="315"/>
        </w:trPr>
        <w:tc>
          <w:tcPr>
            <w:tcW w:w="587" w:type="dxa"/>
            <w:tcBorders>
              <w:top w:val="nil"/>
              <w:left w:val="single" w:sz="8" w:space="0" w:color="auto"/>
              <w:bottom w:val="single" w:sz="4" w:space="0" w:color="auto"/>
              <w:right w:val="single" w:sz="4" w:space="0" w:color="auto"/>
            </w:tcBorders>
            <w:shd w:val="clear" w:color="000000" w:fill="FFFFFF"/>
            <w:vAlign w:val="center"/>
          </w:tcPr>
          <w:p w14:paraId="5825D52B" w14:textId="77777777" w:rsidR="0096767E" w:rsidRPr="00C54BEE" w:rsidRDefault="0096767E" w:rsidP="009D44F7">
            <w:pPr>
              <w:spacing w:after="0"/>
              <w:jc w:val="center"/>
              <w:rPr>
                <w:sz w:val="22"/>
                <w:lang w:eastAsia="bg-BG"/>
              </w:rPr>
            </w:pPr>
            <w:r w:rsidRPr="00C54BEE">
              <w:rPr>
                <w:sz w:val="22"/>
                <w:lang w:eastAsia="bg-BG"/>
              </w:rPr>
              <w:t>1</w:t>
            </w:r>
          </w:p>
        </w:tc>
        <w:tc>
          <w:tcPr>
            <w:tcW w:w="1748" w:type="dxa"/>
            <w:tcBorders>
              <w:top w:val="nil"/>
              <w:left w:val="nil"/>
              <w:bottom w:val="single" w:sz="4" w:space="0" w:color="auto"/>
              <w:right w:val="single" w:sz="4" w:space="0" w:color="auto"/>
            </w:tcBorders>
            <w:shd w:val="clear" w:color="000000" w:fill="FFFFFF"/>
            <w:vAlign w:val="bottom"/>
          </w:tcPr>
          <w:p w14:paraId="3E6FBC58" w14:textId="77777777" w:rsidR="0096767E" w:rsidRPr="00C54BEE" w:rsidRDefault="0096767E" w:rsidP="009D44F7">
            <w:pPr>
              <w:spacing w:after="0"/>
              <w:rPr>
                <w:sz w:val="22"/>
                <w:lang w:eastAsia="bg-BG"/>
              </w:rPr>
            </w:pPr>
            <w:r w:rsidRPr="00C54BEE">
              <w:rPr>
                <w:sz w:val="22"/>
                <w:lang w:eastAsia="bg-BG"/>
              </w:rPr>
              <w:t>БЕНЗИН</w:t>
            </w:r>
          </w:p>
        </w:tc>
        <w:tc>
          <w:tcPr>
            <w:tcW w:w="3264" w:type="dxa"/>
            <w:tcBorders>
              <w:top w:val="nil"/>
              <w:left w:val="nil"/>
              <w:bottom w:val="single" w:sz="4" w:space="0" w:color="auto"/>
              <w:right w:val="single" w:sz="4" w:space="0" w:color="auto"/>
            </w:tcBorders>
            <w:shd w:val="clear" w:color="000000" w:fill="FFFFFF"/>
            <w:vAlign w:val="bottom"/>
          </w:tcPr>
          <w:p w14:paraId="5F99611F" w14:textId="77777777" w:rsidR="0096767E" w:rsidRPr="00C54BEE" w:rsidRDefault="0096767E" w:rsidP="009D44F7">
            <w:pPr>
              <w:spacing w:after="0"/>
              <w:rPr>
                <w:sz w:val="22"/>
                <w:lang w:eastAsia="bg-BG"/>
              </w:rPr>
            </w:pPr>
            <w:r w:rsidRPr="00C54BEE">
              <w:rPr>
                <w:sz w:val="22"/>
                <w:lang w:eastAsia="bg-BG"/>
              </w:rPr>
              <w:t>КРЗ ФЛОТСКИ АРСЕНАЛ - Варна</w:t>
            </w:r>
          </w:p>
        </w:tc>
        <w:tc>
          <w:tcPr>
            <w:tcW w:w="1388" w:type="dxa"/>
            <w:tcBorders>
              <w:top w:val="nil"/>
              <w:left w:val="nil"/>
              <w:bottom w:val="single" w:sz="4" w:space="0" w:color="auto"/>
              <w:right w:val="nil"/>
            </w:tcBorders>
            <w:noWrap/>
            <w:vAlign w:val="bottom"/>
          </w:tcPr>
          <w:p w14:paraId="1A2FC458" w14:textId="04C82D5B" w:rsidR="0096767E" w:rsidRPr="005410FB" w:rsidRDefault="004F509D" w:rsidP="009D44F7">
            <w:pPr>
              <w:spacing w:after="0"/>
              <w:jc w:val="right"/>
              <w:rPr>
                <w:sz w:val="22"/>
                <w:lang w:eastAsia="bg-BG"/>
              </w:rPr>
            </w:pPr>
            <w:r w:rsidRPr="005410FB">
              <w:rPr>
                <w:sz w:val="22"/>
                <w:lang w:val="en-US" w:eastAsia="bg-BG"/>
              </w:rPr>
              <w:t xml:space="preserve">15 </w:t>
            </w:r>
            <w:r w:rsidR="0096767E" w:rsidRPr="005410FB">
              <w:rPr>
                <w:sz w:val="22"/>
                <w:lang w:eastAsia="bg-BG"/>
              </w:rPr>
              <w:t>000</w:t>
            </w:r>
          </w:p>
        </w:tc>
        <w:tc>
          <w:tcPr>
            <w:tcW w:w="1583" w:type="dxa"/>
            <w:tcBorders>
              <w:top w:val="nil"/>
              <w:left w:val="single" w:sz="4" w:space="0" w:color="auto"/>
              <w:bottom w:val="single" w:sz="4" w:space="0" w:color="auto"/>
              <w:right w:val="single" w:sz="4" w:space="0" w:color="auto"/>
            </w:tcBorders>
            <w:noWrap/>
            <w:vAlign w:val="bottom"/>
          </w:tcPr>
          <w:p w14:paraId="358C34E4" w14:textId="77777777" w:rsidR="0096767E" w:rsidRPr="005410FB" w:rsidRDefault="0096767E" w:rsidP="009D44F7">
            <w:pPr>
              <w:spacing w:after="0"/>
              <w:rPr>
                <w:color w:val="FF0000"/>
                <w:sz w:val="22"/>
                <w:lang w:eastAsia="bg-BG"/>
              </w:rPr>
            </w:pPr>
            <w:r w:rsidRPr="005410FB">
              <w:rPr>
                <w:color w:val="FF0000"/>
                <w:sz w:val="22"/>
                <w:lang w:eastAsia="bg-BG"/>
              </w:rPr>
              <w:t> </w:t>
            </w:r>
          </w:p>
        </w:tc>
        <w:tc>
          <w:tcPr>
            <w:tcW w:w="714" w:type="dxa"/>
            <w:tcBorders>
              <w:top w:val="nil"/>
              <w:left w:val="nil"/>
              <w:bottom w:val="single" w:sz="4" w:space="0" w:color="auto"/>
              <w:right w:val="single" w:sz="4" w:space="0" w:color="auto"/>
            </w:tcBorders>
            <w:noWrap/>
            <w:vAlign w:val="bottom"/>
          </w:tcPr>
          <w:p w14:paraId="5ED5EF42" w14:textId="77777777" w:rsidR="0096767E" w:rsidRPr="00C54BEE" w:rsidRDefault="0096767E" w:rsidP="009D44F7">
            <w:pPr>
              <w:spacing w:after="0"/>
              <w:rPr>
                <w:color w:val="FF0000"/>
                <w:sz w:val="22"/>
                <w:lang w:eastAsia="bg-BG"/>
              </w:rPr>
            </w:pPr>
            <w:r w:rsidRPr="00C54BEE">
              <w:rPr>
                <w:color w:val="FF0000"/>
                <w:sz w:val="22"/>
                <w:lang w:eastAsia="bg-BG"/>
              </w:rPr>
              <w:t> </w:t>
            </w:r>
          </w:p>
        </w:tc>
      </w:tr>
      <w:tr w:rsidR="0096767E" w:rsidRPr="00C54BEE" w14:paraId="07445E2E" w14:textId="77777777" w:rsidTr="008B145E">
        <w:trPr>
          <w:trHeight w:val="315"/>
        </w:trPr>
        <w:tc>
          <w:tcPr>
            <w:tcW w:w="587" w:type="dxa"/>
            <w:tcBorders>
              <w:top w:val="nil"/>
              <w:left w:val="single" w:sz="8" w:space="0" w:color="auto"/>
              <w:bottom w:val="single" w:sz="4" w:space="0" w:color="auto"/>
              <w:right w:val="single" w:sz="4" w:space="0" w:color="auto"/>
            </w:tcBorders>
            <w:shd w:val="clear" w:color="000000" w:fill="FFFFFF"/>
            <w:vAlign w:val="center"/>
          </w:tcPr>
          <w:p w14:paraId="0F57E084" w14:textId="77777777" w:rsidR="0096767E" w:rsidRPr="00C54BEE" w:rsidRDefault="0096767E" w:rsidP="009D44F7">
            <w:pPr>
              <w:spacing w:after="0"/>
              <w:jc w:val="center"/>
              <w:rPr>
                <w:sz w:val="22"/>
                <w:lang w:eastAsia="bg-BG"/>
              </w:rPr>
            </w:pPr>
            <w:r w:rsidRPr="00C54BEE">
              <w:rPr>
                <w:sz w:val="22"/>
                <w:lang w:eastAsia="bg-BG"/>
              </w:rPr>
              <w:t>2</w:t>
            </w:r>
          </w:p>
        </w:tc>
        <w:tc>
          <w:tcPr>
            <w:tcW w:w="1748" w:type="dxa"/>
            <w:tcBorders>
              <w:top w:val="nil"/>
              <w:left w:val="nil"/>
              <w:bottom w:val="single" w:sz="4" w:space="0" w:color="auto"/>
              <w:right w:val="single" w:sz="4" w:space="0" w:color="auto"/>
            </w:tcBorders>
            <w:shd w:val="clear" w:color="000000" w:fill="FFFFFF"/>
            <w:vAlign w:val="bottom"/>
          </w:tcPr>
          <w:p w14:paraId="394CF0C9" w14:textId="77777777" w:rsidR="0096767E" w:rsidRPr="00C54BEE" w:rsidRDefault="0096767E" w:rsidP="009D44F7">
            <w:pPr>
              <w:spacing w:after="0"/>
              <w:rPr>
                <w:sz w:val="22"/>
                <w:lang w:eastAsia="bg-BG"/>
              </w:rPr>
            </w:pPr>
            <w:r w:rsidRPr="00C54BEE">
              <w:rPr>
                <w:sz w:val="22"/>
                <w:lang w:eastAsia="bg-BG"/>
              </w:rPr>
              <w:t>ЕВРОДИЗЕЛ</w:t>
            </w:r>
          </w:p>
        </w:tc>
        <w:tc>
          <w:tcPr>
            <w:tcW w:w="3264" w:type="dxa"/>
            <w:tcBorders>
              <w:top w:val="nil"/>
              <w:left w:val="nil"/>
              <w:bottom w:val="single" w:sz="4" w:space="0" w:color="auto"/>
              <w:right w:val="single" w:sz="4" w:space="0" w:color="auto"/>
            </w:tcBorders>
            <w:shd w:val="clear" w:color="000000" w:fill="FFFFFF"/>
            <w:vAlign w:val="bottom"/>
          </w:tcPr>
          <w:p w14:paraId="57BE17C6" w14:textId="77777777" w:rsidR="0096767E" w:rsidRPr="00C54BEE" w:rsidRDefault="0096767E" w:rsidP="009D44F7">
            <w:pPr>
              <w:spacing w:after="0"/>
              <w:rPr>
                <w:sz w:val="22"/>
                <w:lang w:eastAsia="bg-BG"/>
              </w:rPr>
            </w:pPr>
            <w:r w:rsidRPr="00C54BEE">
              <w:rPr>
                <w:sz w:val="22"/>
                <w:lang w:eastAsia="bg-BG"/>
              </w:rPr>
              <w:t>КРЗ ФЛОТСКИ АРСЕНАЛ - Варна</w:t>
            </w:r>
          </w:p>
        </w:tc>
        <w:tc>
          <w:tcPr>
            <w:tcW w:w="1388" w:type="dxa"/>
            <w:tcBorders>
              <w:top w:val="nil"/>
              <w:left w:val="nil"/>
              <w:bottom w:val="single" w:sz="4" w:space="0" w:color="auto"/>
              <w:right w:val="nil"/>
            </w:tcBorders>
            <w:noWrap/>
            <w:vAlign w:val="bottom"/>
          </w:tcPr>
          <w:p w14:paraId="32A2EF15" w14:textId="7FF2FE93" w:rsidR="0096767E" w:rsidRPr="00C54BEE" w:rsidRDefault="0096767E" w:rsidP="009D44F7">
            <w:pPr>
              <w:spacing w:after="0"/>
              <w:jc w:val="right"/>
              <w:rPr>
                <w:sz w:val="22"/>
                <w:lang w:eastAsia="bg-BG"/>
              </w:rPr>
            </w:pPr>
            <w:r w:rsidRPr="00C54BEE">
              <w:rPr>
                <w:sz w:val="22"/>
                <w:lang w:eastAsia="bg-BG"/>
              </w:rPr>
              <w:t>60</w:t>
            </w:r>
            <w:r w:rsidR="004F509D">
              <w:rPr>
                <w:sz w:val="22"/>
                <w:lang w:val="en-US" w:eastAsia="bg-BG"/>
              </w:rPr>
              <w:t xml:space="preserve"> </w:t>
            </w:r>
            <w:r w:rsidRPr="00C54BEE">
              <w:rPr>
                <w:sz w:val="22"/>
                <w:lang w:eastAsia="bg-BG"/>
              </w:rPr>
              <w:t>000</w:t>
            </w:r>
          </w:p>
        </w:tc>
        <w:tc>
          <w:tcPr>
            <w:tcW w:w="1583" w:type="dxa"/>
            <w:tcBorders>
              <w:top w:val="nil"/>
              <w:left w:val="single" w:sz="4" w:space="0" w:color="auto"/>
              <w:bottom w:val="single" w:sz="4" w:space="0" w:color="auto"/>
              <w:right w:val="single" w:sz="4" w:space="0" w:color="auto"/>
            </w:tcBorders>
            <w:noWrap/>
            <w:vAlign w:val="bottom"/>
          </w:tcPr>
          <w:p w14:paraId="2FBABE8A" w14:textId="77777777" w:rsidR="0096767E" w:rsidRPr="00C54BEE" w:rsidRDefault="0096767E" w:rsidP="009D44F7">
            <w:pPr>
              <w:spacing w:after="0"/>
              <w:rPr>
                <w:color w:val="FF0000"/>
                <w:sz w:val="22"/>
                <w:lang w:eastAsia="bg-BG"/>
              </w:rPr>
            </w:pPr>
            <w:r w:rsidRPr="00C54BEE">
              <w:rPr>
                <w:color w:val="FF0000"/>
                <w:sz w:val="22"/>
                <w:lang w:eastAsia="bg-BG"/>
              </w:rPr>
              <w:t> </w:t>
            </w:r>
          </w:p>
        </w:tc>
        <w:tc>
          <w:tcPr>
            <w:tcW w:w="714" w:type="dxa"/>
            <w:tcBorders>
              <w:top w:val="nil"/>
              <w:left w:val="nil"/>
              <w:bottom w:val="single" w:sz="4" w:space="0" w:color="auto"/>
              <w:right w:val="single" w:sz="4" w:space="0" w:color="auto"/>
            </w:tcBorders>
            <w:noWrap/>
            <w:vAlign w:val="bottom"/>
          </w:tcPr>
          <w:p w14:paraId="2A2C79AB" w14:textId="77777777" w:rsidR="0096767E" w:rsidRPr="00C54BEE" w:rsidRDefault="0096767E" w:rsidP="009D44F7">
            <w:pPr>
              <w:spacing w:after="0"/>
              <w:rPr>
                <w:color w:val="FF0000"/>
                <w:sz w:val="22"/>
                <w:lang w:eastAsia="bg-BG"/>
              </w:rPr>
            </w:pPr>
            <w:r w:rsidRPr="00C54BEE">
              <w:rPr>
                <w:color w:val="FF0000"/>
                <w:sz w:val="22"/>
                <w:lang w:eastAsia="bg-BG"/>
              </w:rPr>
              <w:t> </w:t>
            </w:r>
          </w:p>
        </w:tc>
      </w:tr>
    </w:tbl>
    <w:p w14:paraId="76818E57" w14:textId="77777777" w:rsidR="0096767E" w:rsidRPr="00C54BEE" w:rsidRDefault="0096767E" w:rsidP="0046407E">
      <w:pPr>
        <w:tabs>
          <w:tab w:val="left" w:pos="851"/>
        </w:tabs>
        <w:spacing w:after="0"/>
        <w:ind w:firstLine="851"/>
        <w:jc w:val="right"/>
        <w:rPr>
          <w:b/>
          <w:sz w:val="22"/>
        </w:rPr>
      </w:pPr>
    </w:p>
    <w:p w14:paraId="633E8EF2" w14:textId="77777777" w:rsidR="0096767E" w:rsidRPr="00C54BEE" w:rsidRDefault="0096767E" w:rsidP="0046407E">
      <w:pPr>
        <w:tabs>
          <w:tab w:val="left" w:pos="851"/>
        </w:tabs>
        <w:spacing w:after="0"/>
        <w:ind w:firstLine="851"/>
        <w:jc w:val="right"/>
        <w:rPr>
          <w:b/>
          <w:sz w:val="22"/>
        </w:rPr>
      </w:pPr>
    </w:p>
    <w:p w14:paraId="71FED71E" w14:textId="77777777" w:rsidR="0096767E" w:rsidRPr="00C54BEE" w:rsidRDefault="0096767E" w:rsidP="0046407E">
      <w:pPr>
        <w:tabs>
          <w:tab w:val="left" w:pos="851"/>
        </w:tabs>
        <w:spacing w:after="0"/>
        <w:ind w:firstLine="851"/>
        <w:jc w:val="right"/>
        <w:rPr>
          <w:b/>
          <w:sz w:val="22"/>
        </w:rPr>
      </w:pPr>
    </w:p>
    <w:p w14:paraId="588F87BE" w14:textId="77777777" w:rsidR="0096767E" w:rsidRPr="00C54BEE" w:rsidRDefault="0096767E" w:rsidP="0046407E">
      <w:pPr>
        <w:tabs>
          <w:tab w:val="left" w:pos="851"/>
        </w:tabs>
        <w:spacing w:after="0"/>
        <w:ind w:firstLine="851"/>
        <w:jc w:val="right"/>
        <w:rPr>
          <w:b/>
          <w:sz w:val="22"/>
        </w:rPr>
      </w:pPr>
    </w:p>
    <w:p w14:paraId="155768F4" w14:textId="77777777" w:rsidR="0096767E" w:rsidRPr="00C54BEE" w:rsidRDefault="0096767E" w:rsidP="0046407E">
      <w:pPr>
        <w:tabs>
          <w:tab w:val="left" w:pos="851"/>
        </w:tabs>
        <w:spacing w:after="0"/>
        <w:ind w:firstLine="851"/>
        <w:jc w:val="right"/>
        <w:rPr>
          <w:b/>
          <w:sz w:val="22"/>
        </w:rPr>
      </w:pPr>
    </w:p>
    <w:p w14:paraId="556225D1" w14:textId="77777777" w:rsidR="0096767E" w:rsidRPr="00C54BEE" w:rsidRDefault="0096767E" w:rsidP="0046407E">
      <w:pPr>
        <w:tabs>
          <w:tab w:val="left" w:pos="851"/>
        </w:tabs>
        <w:spacing w:after="0"/>
        <w:ind w:firstLine="851"/>
        <w:jc w:val="right"/>
        <w:rPr>
          <w:b/>
          <w:sz w:val="22"/>
        </w:rPr>
      </w:pPr>
    </w:p>
    <w:p w14:paraId="3151A036" w14:textId="77777777" w:rsidR="0096767E" w:rsidRPr="00C54BEE" w:rsidRDefault="0096767E" w:rsidP="0046407E">
      <w:pPr>
        <w:tabs>
          <w:tab w:val="left" w:pos="851"/>
        </w:tabs>
        <w:spacing w:after="0"/>
        <w:ind w:firstLine="851"/>
        <w:jc w:val="right"/>
        <w:rPr>
          <w:b/>
          <w:sz w:val="22"/>
        </w:rPr>
      </w:pPr>
    </w:p>
    <w:p w14:paraId="237C16EE" w14:textId="77777777" w:rsidR="0096767E" w:rsidRPr="00C54BEE" w:rsidRDefault="0096767E" w:rsidP="0046407E">
      <w:pPr>
        <w:tabs>
          <w:tab w:val="left" w:pos="851"/>
        </w:tabs>
        <w:spacing w:after="0"/>
        <w:ind w:firstLine="851"/>
        <w:jc w:val="right"/>
        <w:rPr>
          <w:b/>
          <w:sz w:val="22"/>
        </w:rPr>
      </w:pPr>
    </w:p>
    <w:p w14:paraId="6A885DBC" w14:textId="77777777" w:rsidR="0096767E" w:rsidRPr="00C54BEE" w:rsidRDefault="0096767E" w:rsidP="0046407E">
      <w:pPr>
        <w:tabs>
          <w:tab w:val="left" w:pos="851"/>
        </w:tabs>
        <w:spacing w:after="0"/>
        <w:ind w:firstLine="851"/>
        <w:jc w:val="right"/>
        <w:rPr>
          <w:b/>
          <w:sz w:val="22"/>
        </w:rPr>
      </w:pPr>
    </w:p>
    <w:p w14:paraId="0C80D4C2" w14:textId="77777777" w:rsidR="0096767E" w:rsidRPr="00C54BEE" w:rsidRDefault="0096767E" w:rsidP="0046407E">
      <w:pPr>
        <w:tabs>
          <w:tab w:val="left" w:pos="851"/>
        </w:tabs>
        <w:spacing w:after="0"/>
        <w:ind w:firstLine="851"/>
        <w:jc w:val="right"/>
        <w:rPr>
          <w:b/>
          <w:sz w:val="22"/>
        </w:rPr>
      </w:pPr>
    </w:p>
    <w:p w14:paraId="456ED9B0" w14:textId="77777777" w:rsidR="0096767E" w:rsidRPr="00C54BEE" w:rsidRDefault="0096767E" w:rsidP="0046407E">
      <w:pPr>
        <w:tabs>
          <w:tab w:val="left" w:pos="851"/>
        </w:tabs>
        <w:spacing w:after="0"/>
        <w:ind w:firstLine="851"/>
        <w:jc w:val="right"/>
        <w:rPr>
          <w:b/>
          <w:sz w:val="22"/>
        </w:rPr>
      </w:pPr>
    </w:p>
    <w:p w14:paraId="48A20C27" w14:textId="77777777" w:rsidR="0096767E" w:rsidRPr="00C54BEE" w:rsidRDefault="0096767E" w:rsidP="0046407E">
      <w:pPr>
        <w:tabs>
          <w:tab w:val="left" w:pos="851"/>
        </w:tabs>
        <w:spacing w:after="0"/>
        <w:ind w:firstLine="851"/>
        <w:jc w:val="right"/>
        <w:rPr>
          <w:b/>
          <w:sz w:val="22"/>
        </w:rPr>
      </w:pPr>
    </w:p>
    <w:p w14:paraId="0BB91E7F" w14:textId="77777777" w:rsidR="0096767E" w:rsidRPr="00C54BEE" w:rsidRDefault="0096767E" w:rsidP="0046407E">
      <w:pPr>
        <w:tabs>
          <w:tab w:val="left" w:pos="851"/>
        </w:tabs>
        <w:spacing w:after="0"/>
        <w:ind w:firstLine="851"/>
        <w:jc w:val="right"/>
        <w:rPr>
          <w:b/>
          <w:sz w:val="22"/>
        </w:rPr>
      </w:pPr>
    </w:p>
    <w:p w14:paraId="57D397F2" w14:textId="77777777" w:rsidR="0096767E" w:rsidRPr="00C54BEE" w:rsidRDefault="0096767E" w:rsidP="0046407E">
      <w:pPr>
        <w:tabs>
          <w:tab w:val="left" w:pos="851"/>
        </w:tabs>
        <w:spacing w:after="0"/>
        <w:ind w:firstLine="851"/>
        <w:jc w:val="right"/>
        <w:rPr>
          <w:b/>
          <w:sz w:val="22"/>
        </w:rPr>
      </w:pPr>
    </w:p>
    <w:p w14:paraId="6B790663" w14:textId="77777777" w:rsidR="0096767E" w:rsidRPr="00C54BEE" w:rsidRDefault="0096767E" w:rsidP="0046407E">
      <w:pPr>
        <w:tabs>
          <w:tab w:val="left" w:pos="851"/>
        </w:tabs>
        <w:spacing w:after="0"/>
        <w:ind w:firstLine="851"/>
        <w:jc w:val="right"/>
        <w:rPr>
          <w:b/>
          <w:sz w:val="22"/>
        </w:rPr>
      </w:pPr>
    </w:p>
    <w:p w14:paraId="1CF6FE40" w14:textId="3B135E9E" w:rsidR="0096767E" w:rsidRPr="00C54BEE" w:rsidRDefault="0096767E" w:rsidP="0046407E">
      <w:pPr>
        <w:tabs>
          <w:tab w:val="left" w:pos="851"/>
        </w:tabs>
        <w:spacing w:after="0"/>
        <w:ind w:firstLine="851"/>
        <w:jc w:val="right"/>
        <w:rPr>
          <w:b/>
          <w:sz w:val="22"/>
        </w:rPr>
      </w:pPr>
    </w:p>
    <w:p w14:paraId="7121AC8F" w14:textId="6720A01A" w:rsidR="000674AF" w:rsidRPr="00C54BEE" w:rsidRDefault="000674AF" w:rsidP="0046407E">
      <w:pPr>
        <w:tabs>
          <w:tab w:val="left" w:pos="851"/>
        </w:tabs>
        <w:spacing w:after="0"/>
        <w:ind w:firstLine="851"/>
        <w:jc w:val="right"/>
        <w:rPr>
          <w:b/>
          <w:sz w:val="22"/>
        </w:rPr>
      </w:pPr>
    </w:p>
    <w:p w14:paraId="69AB0499" w14:textId="6A7D838F" w:rsidR="000674AF" w:rsidRPr="00C54BEE" w:rsidRDefault="000674AF" w:rsidP="0046407E">
      <w:pPr>
        <w:tabs>
          <w:tab w:val="left" w:pos="851"/>
        </w:tabs>
        <w:spacing w:after="0"/>
        <w:ind w:firstLine="851"/>
        <w:jc w:val="right"/>
        <w:rPr>
          <w:b/>
          <w:sz w:val="22"/>
        </w:rPr>
      </w:pPr>
    </w:p>
    <w:p w14:paraId="6C2CEEAC" w14:textId="10A1BBF2" w:rsidR="000674AF" w:rsidRPr="00C54BEE" w:rsidRDefault="000674AF" w:rsidP="0046407E">
      <w:pPr>
        <w:tabs>
          <w:tab w:val="left" w:pos="851"/>
        </w:tabs>
        <w:spacing w:after="0"/>
        <w:ind w:firstLine="851"/>
        <w:jc w:val="right"/>
        <w:rPr>
          <w:b/>
          <w:sz w:val="22"/>
        </w:rPr>
      </w:pPr>
    </w:p>
    <w:p w14:paraId="27B3EA96" w14:textId="3CDB55A9" w:rsidR="000674AF" w:rsidRPr="00C54BEE" w:rsidRDefault="000674AF" w:rsidP="0046407E">
      <w:pPr>
        <w:tabs>
          <w:tab w:val="left" w:pos="851"/>
        </w:tabs>
        <w:spacing w:after="0"/>
        <w:ind w:firstLine="851"/>
        <w:jc w:val="right"/>
        <w:rPr>
          <w:b/>
          <w:sz w:val="22"/>
        </w:rPr>
      </w:pPr>
    </w:p>
    <w:p w14:paraId="457208B0" w14:textId="6AECEE63" w:rsidR="000674AF" w:rsidRPr="00C54BEE" w:rsidRDefault="000674AF" w:rsidP="0046407E">
      <w:pPr>
        <w:tabs>
          <w:tab w:val="left" w:pos="851"/>
        </w:tabs>
        <w:spacing w:after="0"/>
        <w:ind w:firstLine="851"/>
        <w:jc w:val="right"/>
        <w:rPr>
          <w:b/>
          <w:sz w:val="22"/>
        </w:rPr>
      </w:pPr>
    </w:p>
    <w:p w14:paraId="1E824EDE" w14:textId="0D589475" w:rsidR="000674AF" w:rsidRPr="00C54BEE" w:rsidRDefault="000674AF" w:rsidP="0046407E">
      <w:pPr>
        <w:tabs>
          <w:tab w:val="left" w:pos="851"/>
        </w:tabs>
        <w:spacing w:after="0"/>
        <w:ind w:firstLine="851"/>
        <w:jc w:val="right"/>
        <w:rPr>
          <w:b/>
          <w:sz w:val="22"/>
        </w:rPr>
      </w:pPr>
    </w:p>
    <w:p w14:paraId="1A441410" w14:textId="4DC8E4A8" w:rsidR="000674AF" w:rsidRPr="00C54BEE" w:rsidRDefault="000674AF" w:rsidP="0046407E">
      <w:pPr>
        <w:tabs>
          <w:tab w:val="left" w:pos="851"/>
        </w:tabs>
        <w:spacing w:after="0"/>
        <w:ind w:firstLine="851"/>
        <w:jc w:val="right"/>
        <w:rPr>
          <w:b/>
          <w:sz w:val="22"/>
        </w:rPr>
      </w:pPr>
    </w:p>
    <w:p w14:paraId="2EF8D7E0" w14:textId="69A44DE4" w:rsidR="000674AF" w:rsidRPr="00C54BEE" w:rsidRDefault="000674AF" w:rsidP="0046407E">
      <w:pPr>
        <w:tabs>
          <w:tab w:val="left" w:pos="851"/>
        </w:tabs>
        <w:spacing w:after="0"/>
        <w:ind w:firstLine="851"/>
        <w:jc w:val="right"/>
        <w:rPr>
          <w:b/>
          <w:sz w:val="22"/>
        </w:rPr>
      </w:pPr>
    </w:p>
    <w:p w14:paraId="5F4D2527" w14:textId="7A2433AA" w:rsidR="000674AF" w:rsidRPr="00C54BEE" w:rsidRDefault="000674AF" w:rsidP="0046407E">
      <w:pPr>
        <w:tabs>
          <w:tab w:val="left" w:pos="851"/>
        </w:tabs>
        <w:spacing w:after="0"/>
        <w:ind w:firstLine="851"/>
        <w:jc w:val="right"/>
        <w:rPr>
          <w:b/>
          <w:sz w:val="22"/>
        </w:rPr>
      </w:pPr>
    </w:p>
    <w:p w14:paraId="59DEFE43" w14:textId="29360566" w:rsidR="000674AF" w:rsidRPr="00C54BEE" w:rsidRDefault="000674AF" w:rsidP="0046407E">
      <w:pPr>
        <w:tabs>
          <w:tab w:val="left" w:pos="851"/>
        </w:tabs>
        <w:spacing w:after="0"/>
        <w:ind w:firstLine="851"/>
        <w:jc w:val="right"/>
        <w:rPr>
          <w:b/>
          <w:sz w:val="22"/>
        </w:rPr>
      </w:pPr>
    </w:p>
    <w:p w14:paraId="1879DEEB" w14:textId="79FEEB65" w:rsidR="000674AF" w:rsidRPr="00C54BEE" w:rsidRDefault="000674AF" w:rsidP="0046407E">
      <w:pPr>
        <w:tabs>
          <w:tab w:val="left" w:pos="851"/>
        </w:tabs>
        <w:spacing w:after="0"/>
        <w:ind w:firstLine="851"/>
        <w:jc w:val="right"/>
        <w:rPr>
          <w:b/>
          <w:sz w:val="22"/>
        </w:rPr>
      </w:pPr>
    </w:p>
    <w:p w14:paraId="4A84A182" w14:textId="3CBC87DA" w:rsidR="0096767E" w:rsidRDefault="0096767E" w:rsidP="0046407E">
      <w:pPr>
        <w:tabs>
          <w:tab w:val="left" w:pos="851"/>
        </w:tabs>
        <w:spacing w:after="0"/>
        <w:ind w:firstLine="851"/>
        <w:jc w:val="right"/>
        <w:rPr>
          <w:b/>
          <w:sz w:val="22"/>
        </w:rPr>
      </w:pPr>
    </w:p>
    <w:p w14:paraId="0D7A7A68" w14:textId="1E6C1E20" w:rsidR="00406593" w:rsidRDefault="00406593" w:rsidP="0046407E">
      <w:pPr>
        <w:tabs>
          <w:tab w:val="left" w:pos="851"/>
        </w:tabs>
        <w:spacing w:after="0"/>
        <w:ind w:firstLine="851"/>
        <w:jc w:val="right"/>
        <w:rPr>
          <w:b/>
          <w:sz w:val="22"/>
        </w:rPr>
      </w:pPr>
    </w:p>
    <w:p w14:paraId="34CC6148" w14:textId="77777777" w:rsidR="00406593" w:rsidRPr="00406593" w:rsidRDefault="00406593" w:rsidP="0046407E">
      <w:pPr>
        <w:tabs>
          <w:tab w:val="left" w:pos="851"/>
        </w:tabs>
        <w:spacing w:after="0"/>
        <w:ind w:firstLine="851"/>
        <w:jc w:val="right"/>
        <w:rPr>
          <w:b/>
          <w:sz w:val="22"/>
        </w:rPr>
      </w:pPr>
    </w:p>
    <w:p w14:paraId="1E05C877" w14:textId="7B73ED16" w:rsidR="00406593" w:rsidRDefault="0096767E" w:rsidP="00C556E6">
      <w:pPr>
        <w:tabs>
          <w:tab w:val="left" w:pos="851"/>
        </w:tabs>
        <w:spacing w:after="0"/>
        <w:rPr>
          <w:b/>
          <w:sz w:val="22"/>
        </w:rPr>
      </w:pPr>
      <w:r w:rsidRPr="00406593">
        <w:rPr>
          <w:b/>
          <w:sz w:val="22"/>
        </w:rPr>
        <w:tab/>
      </w:r>
      <w:r w:rsidRPr="00406593">
        <w:rPr>
          <w:b/>
          <w:sz w:val="22"/>
        </w:rPr>
        <w:tab/>
      </w:r>
      <w:r w:rsidRPr="00406593">
        <w:rPr>
          <w:b/>
          <w:sz w:val="22"/>
        </w:rPr>
        <w:tab/>
      </w:r>
      <w:r w:rsidRPr="00406593">
        <w:rPr>
          <w:b/>
          <w:sz w:val="22"/>
        </w:rPr>
        <w:tab/>
      </w:r>
    </w:p>
    <w:p w14:paraId="295B6EC9" w14:textId="201E3425" w:rsidR="00F033EA" w:rsidRDefault="00F033EA" w:rsidP="00C556E6">
      <w:pPr>
        <w:tabs>
          <w:tab w:val="left" w:pos="851"/>
        </w:tabs>
        <w:spacing w:after="0"/>
        <w:rPr>
          <w:b/>
          <w:sz w:val="22"/>
        </w:rPr>
      </w:pPr>
    </w:p>
    <w:p w14:paraId="41C31FC5" w14:textId="001865B3" w:rsidR="00F033EA" w:rsidRDefault="00F033EA" w:rsidP="00C556E6">
      <w:pPr>
        <w:tabs>
          <w:tab w:val="left" w:pos="851"/>
        </w:tabs>
        <w:spacing w:after="0"/>
        <w:rPr>
          <w:b/>
          <w:sz w:val="22"/>
        </w:rPr>
      </w:pPr>
    </w:p>
    <w:p w14:paraId="43022E83" w14:textId="77777777" w:rsidR="00F033EA" w:rsidRDefault="00F033EA" w:rsidP="00C556E6">
      <w:pPr>
        <w:tabs>
          <w:tab w:val="left" w:pos="851"/>
        </w:tabs>
        <w:spacing w:after="0"/>
        <w:rPr>
          <w:b/>
          <w:sz w:val="22"/>
        </w:rPr>
      </w:pPr>
    </w:p>
    <w:p w14:paraId="7F636744" w14:textId="77777777" w:rsidR="00C352EA" w:rsidRDefault="00C352EA" w:rsidP="00C556E6">
      <w:pPr>
        <w:tabs>
          <w:tab w:val="left" w:pos="851"/>
        </w:tabs>
        <w:spacing w:after="0"/>
        <w:rPr>
          <w:b/>
          <w:sz w:val="22"/>
        </w:rPr>
      </w:pPr>
    </w:p>
    <w:p w14:paraId="1B87EC48" w14:textId="77777777" w:rsidR="00406593" w:rsidRPr="00406593" w:rsidRDefault="00406593" w:rsidP="00C556E6">
      <w:pPr>
        <w:tabs>
          <w:tab w:val="left" w:pos="851"/>
        </w:tabs>
        <w:spacing w:after="0"/>
        <w:rPr>
          <w:b/>
          <w:sz w:val="22"/>
        </w:rPr>
      </w:pPr>
    </w:p>
    <w:p w14:paraId="5D34E446" w14:textId="68692FEB" w:rsidR="0096767E" w:rsidRPr="00406593" w:rsidRDefault="0096767E" w:rsidP="00C556E6">
      <w:pPr>
        <w:tabs>
          <w:tab w:val="left" w:pos="851"/>
        </w:tabs>
        <w:spacing w:after="0"/>
        <w:rPr>
          <w:b/>
          <w:sz w:val="22"/>
        </w:rPr>
      </w:pPr>
      <w:r w:rsidRPr="00406593">
        <w:rPr>
          <w:b/>
          <w:sz w:val="22"/>
        </w:rPr>
        <w:tab/>
      </w:r>
      <w:r w:rsidRPr="00406593">
        <w:rPr>
          <w:b/>
          <w:sz w:val="22"/>
        </w:rPr>
        <w:tab/>
      </w:r>
      <w:r w:rsidRPr="00406593">
        <w:rPr>
          <w:b/>
          <w:sz w:val="22"/>
        </w:rPr>
        <w:tab/>
      </w:r>
      <w:r w:rsidRPr="00406593">
        <w:rPr>
          <w:b/>
          <w:sz w:val="22"/>
        </w:rPr>
        <w:tab/>
      </w:r>
      <w:r w:rsidRPr="00406593">
        <w:rPr>
          <w:b/>
          <w:sz w:val="22"/>
        </w:rPr>
        <w:tab/>
      </w:r>
      <w:r w:rsidRPr="00406593">
        <w:rPr>
          <w:b/>
          <w:sz w:val="22"/>
        </w:rPr>
        <w:tab/>
      </w:r>
      <w:r w:rsidRPr="00406593">
        <w:rPr>
          <w:b/>
          <w:sz w:val="22"/>
        </w:rPr>
        <w:tab/>
      </w:r>
      <w:r w:rsidR="00406593" w:rsidRPr="00406593">
        <w:rPr>
          <w:b/>
          <w:sz w:val="22"/>
        </w:rPr>
        <w:tab/>
      </w:r>
      <w:r w:rsidR="00406593" w:rsidRPr="00406593">
        <w:rPr>
          <w:b/>
          <w:sz w:val="22"/>
        </w:rPr>
        <w:tab/>
      </w:r>
      <w:r w:rsidR="00406593" w:rsidRPr="00406593">
        <w:rPr>
          <w:b/>
          <w:sz w:val="22"/>
        </w:rPr>
        <w:tab/>
      </w:r>
      <w:r w:rsidR="00406593" w:rsidRPr="00406593">
        <w:rPr>
          <w:b/>
          <w:sz w:val="22"/>
        </w:rPr>
        <w:tab/>
      </w:r>
      <w:r w:rsidR="00406593" w:rsidRPr="00406593">
        <w:rPr>
          <w:b/>
          <w:sz w:val="22"/>
        </w:rPr>
        <w:tab/>
      </w:r>
      <w:r w:rsidRPr="00406593">
        <w:rPr>
          <w:b/>
          <w:sz w:val="22"/>
        </w:rPr>
        <w:t>Образец!</w:t>
      </w:r>
    </w:p>
    <w:p w14:paraId="5126286C" w14:textId="53E308BA" w:rsidR="0096767E" w:rsidRPr="00406593" w:rsidRDefault="0096767E" w:rsidP="0046407E">
      <w:pPr>
        <w:tabs>
          <w:tab w:val="left" w:pos="851"/>
        </w:tabs>
        <w:spacing w:after="0"/>
        <w:ind w:firstLine="851"/>
        <w:jc w:val="right"/>
        <w:rPr>
          <w:b/>
          <w:sz w:val="22"/>
        </w:rPr>
      </w:pPr>
      <w:r w:rsidRPr="00406593">
        <w:rPr>
          <w:b/>
          <w:sz w:val="22"/>
        </w:rPr>
        <w:t xml:space="preserve">Приложение № </w:t>
      </w:r>
      <w:r w:rsidR="00C352EA">
        <w:rPr>
          <w:b/>
          <w:sz w:val="22"/>
        </w:rPr>
        <w:t>1А</w:t>
      </w:r>
    </w:p>
    <w:p w14:paraId="3FE98CA7" w14:textId="77777777" w:rsidR="0096767E" w:rsidRPr="00406593" w:rsidRDefault="0096767E" w:rsidP="00F01109">
      <w:pPr>
        <w:tabs>
          <w:tab w:val="left" w:pos="851"/>
        </w:tabs>
        <w:spacing w:after="0"/>
        <w:jc w:val="center"/>
        <w:rPr>
          <w:b/>
          <w:i/>
          <w:sz w:val="22"/>
        </w:rPr>
      </w:pPr>
    </w:p>
    <w:p w14:paraId="7DC5BF33" w14:textId="26398F10" w:rsidR="0096767E" w:rsidRDefault="0096767E" w:rsidP="00F01109">
      <w:pPr>
        <w:tabs>
          <w:tab w:val="left" w:pos="851"/>
        </w:tabs>
        <w:spacing w:after="0"/>
        <w:jc w:val="center"/>
        <w:rPr>
          <w:b/>
          <w:bCs/>
          <w:caps/>
          <w:position w:val="8"/>
          <w:sz w:val="22"/>
        </w:rPr>
      </w:pPr>
      <w:bookmarkStart w:id="5" w:name="_Toc326101211"/>
      <w:bookmarkStart w:id="6" w:name="_Toc326102612"/>
      <w:bookmarkStart w:id="7" w:name="_Toc326104884"/>
      <w:bookmarkStart w:id="8" w:name="_Toc380092593"/>
      <w:bookmarkStart w:id="9" w:name="_Toc380092761"/>
      <w:bookmarkStart w:id="10" w:name="_Toc380093248"/>
      <w:r w:rsidRPr="00406593">
        <w:rPr>
          <w:b/>
          <w:bCs/>
          <w:caps/>
          <w:position w:val="8"/>
          <w:sz w:val="22"/>
        </w:rPr>
        <w:t>ОПИС на представените документи</w:t>
      </w:r>
      <w:bookmarkEnd w:id="5"/>
      <w:bookmarkEnd w:id="6"/>
      <w:bookmarkEnd w:id="7"/>
      <w:bookmarkEnd w:id="8"/>
      <w:bookmarkEnd w:id="9"/>
      <w:bookmarkEnd w:id="10"/>
    </w:p>
    <w:p w14:paraId="09322DC9" w14:textId="77777777" w:rsidR="00674364" w:rsidRPr="00406593" w:rsidRDefault="00674364" w:rsidP="00F01109">
      <w:pPr>
        <w:tabs>
          <w:tab w:val="left" w:pos="851"/>
        </w:tabs>
        <w:spacing w:after="0"/>
        <w:jc w:val="center"/>
        <w:rPr>
          <w:b/>
          <w:bCs/>
          <w:caps/>
          <w:position w:val="8"/>
          <w:sz w:val="22"/>
        </w:rPr>
      </w:pPr>
    </w:p>
    <w:p w14:paraId="2645143F" w14:textId="43A45A60" w:rsidR="0096767E" w:rsidRDefault="0096767E" w:rsidP="00F01109">
      <w:pPr>
        <w:tabs>
          <w:tab w:val="left" w:pos="851"/>
        </w:tabs>
        <w:spacing w:after="0"/>
        <w:jc w:val="center"/>
        <w:rPr>
          <w:sz w:val="22"/>
        </w:rPr>
      </w:pPr>
      <w:r w:rsidRPr="00406593">
        <w:rPr>
          <w:sz w:val="22"/>
        </w:rPr>
        <w:t>за участие в настоящата поръчка, възлагана чрез състезателна процедура с предмет:</w:t>
      </w:r>
    </w:p>
    <w:p w14:paraId="132BF4A3" w14:textId="77777777" w:rsidR="00674364" w:rsidRPr="00406593" w:rsidRDefault="00674364" w:rsidP="00F01109">
      <w:pPr>
        <w:tabs>
          <w:tab w:val="left" w:pos="851"/>
        </w:tabs>
        <w:spacing w:after="0"/>
        <w:jc w:val="center"/>
        <w:rPr>
          <w:sz w:val="22"/>
        </w:rPr>
      </w:pPr>
    </w:p>
    <w:p w14:paraId="43266D28" w14:textId="68302ED8" w:rsidR="0096767E" w:rsidRDefault="0096767E" w:rsidP="00BC6C17">
      <w:pPr>
        <w:tabs>
          <w:tab w:val="left" w:pos="851"/>
        </w:tabs>
        <w:spacing w:after="0"/>
        <w:jc w:val="center"/>
        <w:rPr>
          <w:b/>
          <w:i/>
          <w:sz w:val="22"/>
        </w:rPr>
      </w:pPr>
      <w:r w:rsidRPr="00406593">
        <w:rPr>
          <w:b/>
          <w:caps/>
          <w:sz w:val="22"/>
        </w:rPr>
        <w:t>„ДОСТАВКА НА ГОРИВА</w:t>
      </w:r>
      <w:r w:rsidR="00AF2925" w:rsidRPr="00406593">
        <w:rPr>
          <w:b/>
          <w:caps/>
          <w:sz w:val="22"/>
        </w:rPr>
        <w:t xml:space="preserve"> за нуждите на „ТЕРЕМ – КТЗ ФЛОТСКИ АРСЕНАЛ – ВАРНА“ ЕООД</w:t>
      </w:r>
      <w:r w:rsidRPr="00406593">
        <w:rPr>
          <w:b/>
          <w:i/>
          <w:sz w:val="22"/>
        </w:rPr>
        <w:t>“</w:t>
      </w:r>
    </w:p>
    <w:p w14:paraId="1B821353" w14:textId="7F9DE83D" w:rsidR="00674364" w:rsidRDefault="00674364" w:rsidP="00BC6C17">
      <w:pPr>
        <w:tabs>
          <w:tab w:val="left" w:pos="851"/>
        </w:tabs>
        <w:spacing w:after="0"/>
        <w:jc w:val="center"/>
        <w:rPr>
          <w:b/>
          <w:i/>
          <w:sz w:val="22"/>
        </w:rPr>
      </w:pPr>
    </w:p>
    <w:p w14:paraId="67E35655" w14:textId="77777777" w:rsidR="00674364" w:rsidRPr="00406593" w:rsidRDefault="00674364" w:rsidP="00BC6C17">
      <w:pPr>
        <w:tabs>
          <w:tab w:val="left" w:pos="851"/>
        </w:tabs>
        <w:spacing w:after="0"/>
        <w:jc w:val="center"/>
        <w:rPr>
          <w:b/>
          <w:i/>
          <w:sz w:val="22"/>
        </w:rPr>
      </w:pPr>
    </w:p>
    <w:p w14:paraId="3436812E" w14:textId="77777777" w:rsidR="0096767E" w:rsidRPr="00406593" w:rsidRDefault="0096767E" w:rsidP="009068F1">
      <w:pPr>
        <w:tabs>
          <w:tab w:val="left" w:pos="851"/>
        </w:tabs>
        <w:suppressAutoHyphens/>
        <w:spacing w:after="0"/>
        <w:jc w:val="center"/>
        <w:rPr>
          <w:b/>
          <w:sz w:val="22"/>
        </w:rPr>
      </w:pPr>
    </w:p>
    <w:tbl>
      <w:tblPr>
        <w:tblW w:w="497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
        <w:gridCol w:w="3755"/>
        <w:gridCol w:w="1297"/>
        <w:gridCol w:w="1181"/>
        <w:gridCol w:w="1227"/>
        <w:gridCol w:w="1630"/>
      </w:tblGrid>
      <w:tr w:rsidR="0096767E" w:rsidRPr="00406593" w14:paraId="141E8F67" w14:textId="77777777" w:rsidTr="00641651">
        <w:trPr>
          <w:trHeight w:val="725"/>
        </w:trPr>
        <w:tc>
          <w:tcPr>
            <w:tcW w:w="304" w:type="pct"/>
          </w:tcPr>
          <w:p w14:paraId="2A069FE6" w14:textId="77777777" w:rsidR="0096767E" w:rsidRPr="00406593" w:rsidRDefault="0096767E" w:rsidP="00641651">
            <w:pPr>
              <w:spacing w:after="0"/>
              <w:jc w:val="both"/>
              <w:rPr>
                <w:b/>
                <w:bCs/>
                <w:sz w:val="22"/>
              </w:rPr>
            </w:pPr>
            <w:r w:rsidRPr="00406593">
              <w:rPr>
                <w:b/>
                <w:bCs/>
                <w:sz w:val="22"/>
              </w:rPr>
              <w:t>№</w:t>
            </w:r>
          </w:p>
        </w:tc>
        <w:tc>
          <w:tcPr>
            <w:tcW w:w="1940" w:type="pct"/>
          </w:tcPr>
          <w:p w14:paraId="5B30FA64" w14:textId="77777777" w:rsidR="0096767E" w:rsidRPr="00406593" w:rsidRDefault="0096767E" w:rsidP="00641651">
            <w:pPr>
              <w:spacing w:after="0"/>
              <w:jc w:val="both"/>
              <w:rPr>
                <w:b/>
                <w:bCs/>
                <w:sz w:val="22"/>
              </w:rPr>
            </w:pPr>
            <w:r w:rsidRPr="00406593">
              <w:rPr>
                <w:b/>
                <w:bCs/>
                <w:sz w:val="22"/>
              </w:rPr>
              <w:t>Вид на документа</w:t>
            </w:r>
          </w:p>
        </w:tc>
        <w:tc>
          <w:tcPr>
            <w:tcW w:w="670" w:type="pct"/>
          </w:tcPr>
          <w:p w14:paraId="0102C53E" w14:textId="77777777" w:rsidR="0096767E" w:rsidRPr="00406593" w:rsidRDefault="0096767E" w:rsidP="006813F3">
            <w:pPr>
              <w:spacing w:after="0"/>
              <w:jc w:val="center"/>
              <w:rPr>
                <w:b/>
                <w:bCs/>
                <w:sz w:val="22"/>
              </w:rPr>
            </w:pPr>
            <w:r w:rsidRPr="00406593">
              <w:rPr>
                <w:b/>
                <w:bCs/>
                <w:sz w:val="22"/>
              </w:rPr>
              <w:t>Оригинал или</w:t>
            </w:r>
          </w:p>
          <w:p w14:paraId="6255991D" w14:textId="77777777" w:rsidR="0096767E" w:rsidRPr="00406593" w:rsidRDefault="0096767E" w:rsidP="006813F3">
            <w:pPr>
              <w:spacing w:after="0"/>
              <w:jc w:val="center"/>
              <w:rPr>
                <w:i/>
                <w:iCs/>
                <w:sz w:val="22"/>
              </w:rPr>
            </w:pPr>
            <w:r w:rsidRPr="00406593">
              <w:rPr>
                <w:b/>
                <w:bCs/>
                <w:sz w:val="22"/>
              </w:rPr>
              <w:t>Копие</w:t>
            </w:r>
          </w:p>
        </w:tc>
        <w:tc>
          <w:tcPr>
            <w:tcW w:w="610" w:type="pct"/>
          </w:tcPr>
          <w:p w14:paraId="08DFD338" w14:textId="77777777" w:rsidR="0096767E" w:rsidRPr="00406593" w:rsidRDefault="0096767E" w:rsidP="006813F3">
            <w:pPr>
              <w:spacing w:after="0"/>
              <w:jc w:val="center"/>
              <w:rPr>
                <w:b/>
                <w:bCs/>
                <w:sz w:val="22"/>
              </w:rPr>
            </w:pPr>
            <w:r w:rsidRPr="00406593">
              <w:rPr>
                <w:b/>
                <w:bCs/>
                <w:sz w:val="22"/>
              </w:rPr>
              <w:t>Брой страници</w:t>
            </w:r>
          </w:p>
        </w:tc>
        <w:tc>
          <w:tcPr>
            <w:tcW w:w="634" w:type="pct"/>
          </w:tcPr>
          <w:p w14:paraId="0DB6B695" w14:textId="77777777" w:rsidR="0096767E" w:rsidRPr="00406593" w:rsidRDefault="0096767E" w:rsidP="006813F3">
            <w:pPr>
              <w:spacing w:after="0"/>
              <w:jc w:val="center"/>
              <w:rPr>
                <w:b/>
                <w:bCs/>
                <w:sz w:val="22"/>
              </w:rPr>
            </w:pPr>
            <w:r w:rsidRPr="00406593">
              <w:rPr>
                <w:b/>
                <w:bCs/>
                <w:sz w:val="22"/>
              </w:rPr>
              <w:t>Страница от – до</w:t>
            </w:r>
          </w:p>
        </w:tc>
        <w:tc>
          <w:tcPr>
            <w:tcW w:w="842" w:type="pct"/>
          </w:tcPr>
          <w:p w14:paraId="35871E30" w14:textId="77777777" w:rsidR="0096767E" w:rsidRPr="00406593" w:rsidRDefault="0096767E" w:rsidP="006813F3">
            <w:pPr>
              <w:spacing w:after="0"/>
              <w:jc w:val="center"/>
              <w:rPr>
                <w:b/>
                <w:bCs/>
                <w:sz w:val="22"/>
              </w:rPr>
            </w:pPr>
            <w:r w:rsidRPr="00406593">
              <w:rPr>
                <w:b/>
                <w:bCs/>
                <w:sz w:val="22"/>
              </w:rPr>
              <w:t>Забележка**</w:t>
            </w:r>
          </w:p>
          <w:p w14:paraId="1B9DE9C9" w14:textId="77777777" w:rsidR="0096767E" w:rsidRPr="00406593" w:rsidRDefault="0096767E" w:rsidP="006813F3">
            <w:pPr>
              <w:spacing w:after="0"/>
              <w:jc w:val="center"/>
              <w:rPr>
                <w:b/>
                <w:bCs/>
                <w:sz w:val="22"/>
              </w:rPr>
            </w:pPr>
            <w:r w:rsidRPr="00406593">
              <w:rPr>
                <w:b/>
                <w:bCs/>
                <w:sz w:val="22"/>
              </w:rPr>
              <w:t>(ако е приложимо)</w:t>
            </w:r>
          </w:p>
        </w:tc>
      </w:tr>
      <w:tr w:rsidR="0096767E" w:rsidRPr="00406593" w14:paraId="0658A64C" w14:textId="77777777" w:rsidTr="006813F3">
        <w:trPr>
          <w:trHeight w:val="697"/>
        </w:trPr>
        <w:tc>
          <w:tcPr>
            <w:tcW w:w="304" w:type="pct"/>
          </w:tcPr>
          <w:p w14:paraId="73700B8D" w14:textId="77777777" w:rsidR="0096767E" w:rsidRPr="00406593" w:rsidRDefault="0096767E" w:rsidP="00641651">
            <w:pPr>
              <w:spacing w:after="0"/>
              <w:jc w:val="both"/>
              <w:rPr>
                <w:sz w:val="22"/>
              </w:rPr>
            </w:pPr>
            <w:r w:rsidRPr="00406593">
              <w:rPr>
                <w:sz w:val="22"/>
              </w:rPr>
              <w:t xml:space="preserve">1. </w:t>
            </w:r>
          </w:p>
        </w:tc>
        <w:tc>
          <w:tcPr>
            <w:tcW w:w="1940" w:type="pct"/>
          </w:tcPr>
          <w:p w14:paraId="2C7815B6" w14:textId="310FED1E" w:rsidR="0096767E" w:rsidRPr="00406593" w:rsidRDefault="0096767E" w:rsidP="00330310">
            <w:pPr>
              <w:spacing w:after="0"/>
              <w:jc w:val="both"/>
              <w:rPr>
                <w:bCs/>
                <w:kern w:val="32"/>
                <w:sz w:val="22"/>
              </w:rPr>
            </w:pPr>
            <w:r w:rsidRPr="00406593">
              <w:rPr>
                <w:b/>
                <w:bCs/>
                <w:kern w:val="32"/>
                <w:sz w:val="22"/>
              </w:rPr>
              <w:t>Опис на представените документи</w:t>
            </w:r>
            <w:r w:rsidRPr="00406593">
              <w:rPr>
                <w:bCs/>
                <w:kern w:val="32"/>
                <w:sz w:val="22"/>
              </w:rPr>
              <w:t xml:space="preserve"> (Приложение № </w:t>
            </w:r>
            <w:r w:rsidR="007F5D04">
              <w:rPr>
                <w:bCs/>
                <w:kern w:val="32"/>
                <w:sz w:val="22"/>
              </w:rPr>
              <w:t>1А</w:t>
            </w:r>
            <w:r w:rsidRPr="00406593">
              <w:rPr>
                <w:bCs/>
                <w:kern w:val="32"/>
                <w:sz w:val="22"/>
              </w:rPr>
              <w:t>) - оригинал</w:t>
            </w:r>
          </w:p>
        </w:tc>
        <w:tc>
          <w:tcPr>
            <w:tcW w:w="670" w:type="pct"/>
          </w:tcPr>
          <w:p w14:paraId="15E5B9C4" w14:textId="77777777" w:rsidR="0096767E" w:rsidRPr="00406593" w:rsidRDefault="0096767E" w:rsidP="00641651">
            <w:pPr>
              <w:spacing w:after="0"/>
              <w:jc w:val="both"/>
              <w:rPr>
                <w:sz w:val="22"/>
              </w:rPr>
            </w:pPr>
          </w:p>
        </w:tc>
        <w:tc>
          <w:tcPr>
            <w:tcW w:w="610" w:type="pct"/>
          </w:tcPr>
          <w:p w14:paraId="29145518" w14:textId="77777777" w:rsidR="0096767E" w:rsidRPr="00406593" w:rsidRDefault="0096767E" w:rsidP="00641651">
            <w:pPr>
              <w:spacing w:after="0"/>
              <w:jc w:val="both"/>
              <w:rPr>
                <w:sz w:val="22"/>
              </w:rPr>
            </w:pPr>
          </w:p>
        </w:tc>
        <w:tc>
          <w:tcPr>
            <w:tcW w:w="634" w:type="pct"/>
          </w:tcPr>
          <w:p w14:paraId="0C1138BD" w14:textId="77777777" w:rsidR="0096767E" w:rsidRPr="00406593" w:rsidRDefault="0096767E" w:rsidP="00641651">
            <w:pPr>
              <w:spacing w:after="0"/>
              <w:jc w:val="both"/>
              <w:rPr>
                <w:sz w:val="22"/>
              </w:rPr>
            </w:pPr>
          </w:p>
        </w:tc>
        <w:tc>
          <w:tcPr>
            <w:tcW w:w="842" w:type="pct"/>
          </w:tcPr>
          <w:p w14:paraId="0BBA54EC" w14:textId="77777777" w:rsidR="0096767E" w:rsidRPr="00406593" w:rsidRDefault="0096767E" w:rsidP="00641651">
            <w:pPr>
              <w:spacing w:after="0"/>
              <w:jc w:val="both"/>
              <w:rPr>
                <w:sz w:val="22"/>
              </w:rPr>
            </w:pPr>
          </w:p>
        </w:tc>
      </w:tr>
      <w:tr w:rsidR="0096767E" w:rsidRPr="00406593" w14:paraId="5036174D" w14:textId="77777777" w:rsidTr="00641651">
        <w:trPr>
          <w:trHeight w:val="1018"/>
        </w:trPr>
        <w:tc>
          <w:tcPr>
            <w:tcW w:w="304" w:type="pct"/>
          </w:tcPr>
          <w:p w14:paraId="11F06CCE" w14:textId="77777777" w:rsidR="0096767E" w:rsidRPr="00406593" w:rsidRDefault="0096767E" w:rsidP="00641651">
            <w:pPr>
              <w:spacing w:after="0"/>
              <w:jc w:val="both"/>
              <w:rPr>
                <w:sz w:val="22"/>
              </w:rPr>
            </w:pPr>
            <w:r w:rsidRPr="00406593">
              <w:rPr>
                <w:sz w:val="22"/>
              </w:rPr>
              <w:t>2.</w:t>
            </w:r>
          </w:p>
        </w:tc>
        <w:tc>
          <w:tcPr>
            <w:tcW w:w="1940" w:type="pct"/>
          </w:tcPr>
          <w:p w14:paraId="4F8AE158" w14:textId="06C368C8" w:rsidR="0096767E" w:rsidRPr="00406593" w:rsidRDefault="00792312" w:rsidP="00406593">
            <w:pPr>
              <w:spacing w:after="0"/>
              <w:jc w:val="both"/>
              <w:rPr>
                <w:bCs/>
                <w:kern w:val="32"/>
                <w:sz w:val="22"/>
              </w:rPr>
            </w:pPr>
            <w:r w:rsidRPr="00406593">
              <w:rPr>
                <w:bCs/>
                <w:kern w:val="32"/>
                <w:sz w:val="22"/>
              </w:rPr>
              <w:t xml:space="preserve"> Техническ</w:t>
            </w:r>
            <w:r w:rsidR="00406593" w:rsidRPr="00406593">
              <w:rPr>
                <w:bCs/>
                <w:kern w:val="32"/>
                <w:sz w:val="22"/>
              </w:rPr>
              <w:t>о предложение (Прило</w:t>
            </w:r>
            <w:r w:rsidR="007F5D04">
              <w:rPr>
                <w:bCs/>
                <w:kern w:val="32"/>
                <w:sz w:val="22"/>
              </w:rPr>
              <w:t>жение № 3</w:t>
            </w:r>
            <w:r w:rsidR="00406593" w:rsidRPr="00406593">
              <w:rPr>
                <w:bCs/>
                <w:kern w:val="32"/>
                <w:sz w:val="22"/>
              </w:rPr>
              <w:t>);</w:t>
            </w:r>
          </w:p>
        </w:tc>
        <w:tc>
          <w:tcPr>
            <w:tcW w:w="670" w:type="pct"/>
          </w:tcPr>
          <w:p w14:paraId="1DF3C3E3" w14:textId="77777777" w:rsidR="0096767E" w:rsidRPr="00406593" w:rsidRDefault="0096767E" w:rsidP="00641651">
            <w:pPr>
              <w:spacing w:after="0"/>
              <w:jc w:val="both"/>
              <w:rPr>
                <w:sz w:val="22"/>
              </w:rPr>
            </w:pPr>
          </w:p>
        </w:tc>
        <w:tc>
          <w:tcPr>
            <w:tcW w:w="610" w:type="pct"/>
          </w:tcPr>
          <w:p w14:paraId="2BAEA9EB" w14:textId="77777777" w:rsidR="0096767E" w:rsidRPr="00406593" w:rsidRDefault="0096767E" w:rsidP="00641651">
            <w:pPr>
              <w:spacing w:after="0"/>
              <w:jc w:val="both"/>
              <w:rPr>
                <w:sz w:val="22"/>
              </w:rPr>
            </w:pPr>
          </w:p>
        </w:tc>
        <w:tc>
          <w:tcPr>
            <w:tcW w:w="634" w:type="pct"/>
          </w:tcPr>
          <w:p w14:paraId="66B956AA" w14:textId="77777777" w:rsidR="0096767E" w:rsidRPr="00406593" w:rsidRDefault="0096767E" w:rsidP="00641651">
            <w:pPr>
              <w:spacing w:after="0"/>
              <w:jc w:val="both"/>
              <w:rPr>
                <w:sz w:val="22"/>
              </w:rPr>
            </w:pPr>
          </w:p>
        </w:tc>
        <w:tc>
          <w:tcPr>
            <w:tcW w:w="842" w:type="pct"/>
          </w:tcPr>
          <w:p w14:paraId="6F3E9DBC" w14:textId="77777777" w:rsidR="0096767E" w:rsidRPr="00406593" w:rsidRDefault="0096767E" w:rsidP="00641651">
            <w:pPr>
              <w:spacing w:after="0"/>
              <w:jc w:val="both"/>
              <w:rPr>
                <w:sz w:val="22"/>
              </w:rPr>
            </w:pPr>
          </w:p>
        </w:tc>
      </w:tr>
      <w:tr w:rsidR="0096767E" w:rsidRPr="00406593" w14:paraId="3F3AB8C4" w14:textId="77777777" w:rsidTr="00641651">
        <w:trPr>
          <w:trHeight w:val="612"/>
        </w:trPr>
        <w:tc>
          <w:tcPr>
            <w:tcW w:w="304" w:type="pct"/>
          </w:tcPr>
          <w:p w14:paraId="4628D54A" w14:textId="77777777" w:rsidR="0096767E" w:rsidRPr="00406593" w:rsidRDefault="0096767E" w:rsidP="00641651">
            <w:pPr>
              <w:spacing w:after="0"/>
              <w:jc w:val="both"/>
              <w:rPr>
                <w:sz w:val="22"/>
              </w:rPr>
            </w:pPr>
            <w:r w:rsidRPr="00406593">
              <w:rPr>
                <w:sz w:val="22"/>
              </w:rPr>
              <w:t>3.</w:t>
            </w:r>
          </w:p>
        </w:tc>
        <w:tc>
          <w:tcPr>
            <w:tcW w:w="1940" w:type="pct"/>
          </w:tcPr>
          <w:p w14:paraId="278B5C70" w14:textId="01DC1B44" w:rsidR="0096767E" w:rsidRPr="00406593" w:rsidRDefault="00DF36B5" w:rsidP="00641651">
            <w:pPr>
              <w:spacing w:after="0"/>
              <w:jc w:val="both"/>
              <w:rPr>
                <w:bCs/>
                <w:kern w:val="32"/>
                <w:sz w:val="22"/>
              </w:rPr>
            </w:pPr>
            <w:r w:rsidRPr="00406593">
              <w:rPr>
                <w:bCs/>
                <w:kern w:val="32"/>
                <w:sz w:val="22"/>
              </w:rPr>
              <w:t>Представ</w:t>
            </w:r>
            <w:r w:rsidR="007F5D04">
              <w:rPr>
                <w:bCs/>
                <w:kern w:val="32"/>
                <w:sz w:val="22"/>
              </w:rPr>
              <w:t>яне на участника (Приложение № 4</w:t>
            </w:r>
            <w:r w:rsidRPr="00406593">
              <w:rPr>
                <w:bCs/>
                <w:kern w:val="32"/>
                <w:sz w:val="22"/>
              </w:rPr>
              <w:t>);</w:t>
            </w:r>
          </w:p>
        </w:tc>
        <w:tc>
          <w:tcPr>
            <w:tcW w:w="670" w:type="pct"/>
          </w:tcPr>
          <w:p w14:paraId="28660563" w14:textId="77777777" w:rsidR="0096767E" w:rsidRPr="00406593" w:rsidRDefault="0096767E" w:rsidP="00641651">
            <w:pPr>
              <w:spacing w:after="0"/>
              <w:jc w:val="both"/>
              <w:rPr>
                <w:sz w:val="22"/>
              </w:rPr>
            </w:pPr>
          </w:p>
        </w:tc>
        <w:tc>
          <w:tcPr>
            <w:tcW w:w="610" w:type="pct"/>
          </w:tcPr>
          <w:p w14:paraId="6CE9727D" w14:textId="77777777" w:rsidR="0096767E" w:rsidRPr="00406593" w:rsidRDefault="0096767E" w:rsidP="00641651">
            <w:pPr>
              <w:spacing w:after="0"/>
              <w:jc w:val="both"/>
              <w:rPr>
                <w:sz w:val="22"/>
              </w:rPr>
            </w:pPr>
          </w:p>
        </w:tc>
        <w:tc>
          <w:tcPr>
            <w:tcW w:w="634" w:type="pct"/>
          </w:tcPr>
          <w:p w14:paraId="52DA2935" w14:textId="77777777" w:rsidR="0096767E" w:rsidRPr="00406593" w:rsidRDefault="0096767E" w:rsidP="00641651">
            <w:pPr>
              <w:spacing w:after="0"/>
              <w:jc w:val="both"/>
              <w:rPr>
                <w:sz w:val="22"/>
              </w:rPr>
            </w:pPr>
          </w:p>
        </w:tc>
        <w:tc>
          <w:tcPr>
            <w:tcW w:w="842" w:type="pct"/>
          </w:tcPr>
          <w:p w14:paraId="166BC394" w14:textId="77777777" w:rsidR="0096767E" w:rsidRPr="00406593" w:rsidRDefault="0096767E" w:rsidP="00641651">
            <w:pPr>
              <w:spacing w:after="0"/>
              <w:jc w:val="both"/>
              <w:rPr>
                <w:sz w:val="22"/>
              </w:rPr>
            </w:pPr>
          </w:p>
        </w:tc>
      </w:tr>
      <w:tr w:rsidR="0096767E" w:rsidRPr="00406593" w14:paraId="430A26F4" w14:textId="77777777" w:rsidTr="00641651">
        <w:trPr>
          <w:trHeight w:val="612"/>
        </w:trPr>
        <w:tc>
          <w:tcPr>
            <w:tcW w:w="304" w:type="pct"/>
          </w:tcPr>
          <w:p w14:paraId="4ACF134A" w14:textId="77777777" w:rsidR="0096767E" w:rsidRPr="00406593" w:rsidRDefault="0096767E" w:rsidP="00641651">
            <w:pPr>
              <w:spacing w:after="0"/>
              <w:jc w:val="both"/>
              <w:rPr>
                <w:sz w:val="22"/>
              </w:rPr>
            </w:pPr>
            <w:r w:rsidRPr="00406593">
              <w:rPr>
                <w:bCs/>
                <w:sz w:val="22"/>
              </w:rPr>
              <w:t>4.</w:t>
            </w:r>
          </w:p>
        </w:tc>
        <w:tc>
          <w:tcPr>
            <w:tcW w:w="1940" w:type="pct"/>
          </w:tcPr>
          <w:p w14:paraId="0523E0CB" w14:textId="3BA4513C" w:rsidR="0096767E" w:rsidRPr="00406593" w:rsidRDefault="00395199" w:rsidP="00CE6516">
            <w:pPr>
              <w:spacing w:after="0"/>
              <w:jc w:val="both"/>
              <w:rPr>
                <w:bCs/>
                <w:sz w:val="22"/>
              </w:rPr>
            </w:pPr>
            <w:r w:rsidRPr="00406593">
              <w:rPr>
                <w:bCs/>
                <w:sz w:val="22"/>
              </w:rPr>
              <w:t>Декларация за ликвидация, несъстоятелност, право за упражняване предмета на дейн</w:t>
            </w:r>
            <w:r w:rsidR="007F5D04">
              <w:rPr>
                <w:bCs/>
                <w:sz w:val="22"/>
              </w:rPr>
              <w:t>ост и свързаност (Приложение № 5</w:t>
            </w:r>
            <w:r w:rsidRPr="00406593">
              <w:rPr>
                <w:bCs/>
                <w:sz w:val="22"/>
              </w:rPr>
              <w:t>)</w:t>
            </w:r>
          </w:p>
        </w:tc>
        <w:tc>
          <w:tcPr>
            <w:tcW w:w="670" w:type="pct"/>
          </w:tcPr>
          <w:p w14:paraId="4C73763B" w14:textId="77777777" w:rsidR="0096767E" w:rsidRPr="00406593" w:rsidRDefault="0096767E" w:rsidP="00641651">
            <w:pPr>
              <w:spacing w:after="0"/>
              <w:jc w:val="both"/>
              <w:rPr>
                <w:sz w:val="22"/>
              </w:rPr>
            </w:pPr>
          </w:p>
        </w:tc>
        <w:tc>
          <w:tcPr>
            <w:tcW w:w="610" w:type="pct"/>
          </w:tcPr>
          <w:p w14:paraId="048B8EE7" w14:textId="77777777" w:rsidR="0096767E" w:rsidRPr="00406593" w:rsidRDefault="0096767E" w:rsidP="00641651">
            <w:pPr>
              <w:spacing w:after="0"/>
              <w:jc w:val="both"/>
              <w:rPr>
                <w:sz w:val="22"/>
              </w:rPr>
            </w:pPr>
          </w:p>
        </w:tc>
        <w:tc>
          <w:tcPr>
            <w:tcW w:w="634" w:type="pct"/>
          </w:tcPr>
          <w:p w14:paraId="78F5E2BF" w14:textId="77777777" w:rsidR="0096767E" w:rsidRPr="00406593" w:rsidRDefault="0096767E" w:rsidP="00641651">
            <w:pPr>
              <w:spacing w:after="0"/>
              <w:jc w:val="both"/>
              <w:rPr>
                <w:sz w:val="22"/>
              </w:rPr>
            </w:pPr>
          </w:p>
        </w:tc>
        <w:tc>
          <w:tcPr>
            <w:tcW w:w="842" w:type="pct"/>
          </w:tcPr>
          <w:p w14:paraId="0C08A763" w14:textId="77777777" w:rsidR="0096767E" w:rsidRPr="00406593" w:rsidRDefault="0096767E" w:rsidP="00641651">
            <w:pPr>
              <w:spacing w:after="0"/>
              <w:jc w:val="both"/>
              <w:rPr>
                <w:sz w:val="22"/>
              </w:rPr>
            </w:pPr>
          </w:p>
        </w:tc>
      </w:tr>
      <w:tr w:rsidR="0096767E" w:rsidRPr="00406593" w14:paraId="11109AE4" w14:textId="77777777" w:rsidTr="00641651">
        <w:trPr>
          <w:trHeight w:val="612"/>
        </w:trPr>
        <w:tc>
          <w:tcPr>
            <w:tcW w:w="304" w:type="pct"/>
          </w:tcPr>
          <w:p w14:paraId="77853C00" w14:textId="77777777" w:rsidR="0096767E" w:rsidRPr="00406593" w:rsidRDefault="0096767E" w:rsidP="00641651">
            <w:pPr>
              <w:spacing w:after="0"/>
              <w:jc w:val="both"/>
              <w:rPr>
                <w:sz w:val="22"/>
              </w:rPr>
            </w:pPr>
            <w:r w:rsidRPr="00406593">
              <w:rPr>
                <w:bCs/>
                <w:sz w:val="22"/>
              </w:rPr>
              <w:t>5.</w:t>
            </w:r>
          </w:p>
        </w:tc>
        <w:tc>
          <w:tcPr>
            <w:tcW w:w="1940" w:type="pct"/>
          </w:tcPr>
          <w:p w14:paraId="02E22F04" w14:textId="2F856B72" w:rsidR="00395199" w:rsidRPr="00406593" w:rsidRDefault="00395199" w:rsidP="00395199">
            <w:pPr>
              <w:spacing w:after="0"/>
              <w:jc w:val="both"/>
              <w:rPr>
                <w:bCs/>
                <w:sz w:val="22"/>
              </w:rPr>
            </w:pPr>
            <w:r w:rsidRPr="00406593">
              <w:rPr>
                <w:bCs/>
                <w:sz w:val="22"/>
              </w:rPr>
              <w:t xml:space="preserve">Декларация по чл.3, т.8 и чл. 4 от ЗИФОРЮПДРКТЛТДС (Приложение </w:t>
            </w:r>
            <w:r w:rsidR="007F5D04">
              <w:rPr>
                <w:bCs/>
                <w:sz w:val="22"/>
              </w:rPr>
              <w:t>№ 6</w:t>
            </w:r>
            <w:r w:rsidRPr="00406593">
              <w:rPr>
                <w:bCs/>
                <w:sz w:val="22"/>
              </w:rPr>
              <w:t>);</w:t>
            </w:r>
          </w:p>
          <w:p w14:paraId="4D5BB247" w14:textId="77777777" w:rsidR="0096767E" w:rsidRPr="00406593" w:rsidRDefault="0096767E" w:rsidP="00CD0DEA">
            <w:pPr>
              <w:spacing w:after="0"/>
              <w:jc w:val="both"/>
              <w:rPr>
                <w:b/>
                <w:bCs/>
                <w:sz w:val="22"/>
              </w:rPr>
            </w:pPr>
          </w:p>
        </w:tc>
        <w:tc>
          <w:tcPr>
            <w:tcW w:w="670" w:type="pct"/>
          </w:tcPr>
          <w:p w14:paraId="51D32562" w14:textId="77777777" w:rsidR="0096767E" w:rsidRPr="00406593" w:rsidRDefault="0096767E" w:rsidP="00641651">
            <w:pPr>
              <w:spacing w:after="0"/>
              <w:jc w:val="both"/>
              <w:rPr>
                <w:sz w:val="22"/>
              </w:rPr>
            </w:pPr>
          </w:p>
        </w:tc>
        <w:tc>
          <w:tcPr>
            <w:tcW w:w="610" w:type="pct"/>
          </w:tcPr>
          <w:p w14:paraId="2C4E0768" w14:textId="77777777" w:rsidR="0096767E" w:rsidRPr="00406593" w:rsidRDefault="0096767E" w:rsidP="00641651">
            <w:pPr>
              <w:spacing w:after="0"/>
              <w:jc w:val="both"/>
              <w:rPr>
                <w:sz w:val="22"/>
              </w:rPr>
            </w:pPr>
          </w:p>
        </w:tc>
        <w:tc>
          <w:tcPr>
            <w:tcW w:w="634" w:type="pct"/>
          </w:tcPr>
          <w:p w14:paraId="487EDC59" w14:textId="77777777" w:rsidR="0096767E" w:rsidRPr="00406593" w:rsidRDefault="0096767E" w:rsidP="00641651">
            <w:pPr>
              <w:spacing w:after="0"/>
              <w:jc w:val="both"/>
              <w:rPr>
                <w:sz w:val="22"/>
              </w:rPr>
            </w:pPr>
          </w:p>
        </w:tc>
        <w:tc>
          <w:tcPr>
            <w:tcW w:w="842" w:type="pct"/>
          </w:tcPr>
          <w:p w14:paraId="45D82BAE" w14:textId="77777777" w:rsidR="0096767E" w:rsidRPr="00406593" w:rsidRDefault="0096767E" w:rsidP="00641651">
            <w:pPr>
              <w:spacing w:after="0"/>
              <w:jc w:val="both"/>
              <w:rPr>
                <w:sz w:val="22"/>
              </w:rPr>
            </w:pPr>
          </w:p>
        </w:tc>
      </w:tr>
      <w:tr w:rsidR="00395199" w:rsidRPr="00406593" w14:paraId="7065CB85" w14:textId="77777777" w:rsidTr="00641651">
        <w:trPr>
          <w:trHeight w:val="612"/>
        </w:trPr>
        <w:tc>
          <w:tcPr>
            <w:tcW w:w="304" w:type="pct"/>
          </w:tcPr>
          <w:p w14:paraId="00988738" w14:textId="50CFF6E1" w:rsidR="00395199" w:rsidRPr="00406593" w:rsidRDefault="00395199" w:rsidP="00641651">
            <w:pPr>
              <w:spacing w:after="0"/>
              <w:jc w:val="both"/>
              <w:rPr>
                <w:bCs/>
                <w:sz w:val="22"/>
              </w:rPr>
            </w:pPr>
            <w:r w:rsidRPr="00406593">
              <w:rPr>
                <w:bCs/>
                <w:sz w:val="22"/>
              </w:rPr>
              <w:t xml:space="preserve">6. </w:t>
            </w:r>
          </w:p>
        </w:tc>
        <w:tc>
          <w:tcPr>
            <w:tcW w:w="1940" w:type="pct"/>
          </w:tcPr>
          <w:p w14:paraId="1FDFA04C" w14:textId="617A347D" w:rsidR="00395199" w:rsidRPr="00406593" w:rsidRDefault="00395199" w:rsidP="00395199">
            <w:pPr>
              <w:spacing w:after="0"/>
              <w:jc w:val="both"/>
              <w:rPr>
                <w:bCs/>
                <w:sz w:val="22"/>
              </w:rPr>
            </w:pPr>
            <w:r w:rsidRPr="00406593">
              <w:rPr>
                <w:bCs/>
                <w:sz w:val="22"/>
              </w:rPr>
              <w:t>Декларация за липса на свързаност с друг участник в състезат</w:t>
            </w:r>
            <w:r w:rsidR="007F5D04">
              <w:rPr>
                <w:bCs/>
                <w:sz w:val="22"/>
              </w:rPr>
              <w:t>елната процедура (Приложение № 7</w:t>
            </w:r>
            <w:r w:rsidRPr="00406593">
              <w:rPr>
                <w:bCs/>
                <w:sz w:val="22"/>
              </w:rPr>
              <w:t>);</w:t>
            </w:r>
          </w:p>
          <w:p w14:paraId="768823B7" w14:textId="77777777" w:rsidR="00395199" w:rsidRPr="00406593" w:rsidRDefault="00395199" w:rsidP="00395199">
            <w:pPr>
              <w:spacing w:after="0"/>
              <w:jc w:val="both"/>
              <w:rPr>
                <w:bCs/>
                <w:sz w:val="22"/>
              </w:rPr>
            </w:pPr>
          </w:p>
        </w:tc>
        <w:tc>
          <w:tcPr>
            <w:tcW w:w="670" w:type="pct"/>
          </w:tcPr>
          <w:p w14:paraId="5FCF2269" w14:textId="77777777" w:rsidR="00395199" w:rsidRPr="00406593" w:rsidRDefault="00395199" w:rsidP="00641651">
            <w:pPr>
              <w:spacing w:after="0"/>
              <w:jc w:val="both"/>
              <w:rPr>
                <w:sz w:val="22"/>
              </w:rPr>
            </w:pPr>
          </w:p>
        </w:tc>
        <w:tc>
          <w:tcPr>
            <w:tcW w:w="610" w:type="pct"/>
          </w:tcPr>
          <w:p w14:paraId="2867EFFC" w14:textId="77777777" w:rsidR="00395199" w:rsidRPr="00406593" w:rsidRDefault="00395199" w:rsidP="00641651">
            <w:pPr>
              <w:spacing w:after="0"/>
              <w:jc w:val="both"/>
              <w:rPr>
                <w:sz w:val="22"/>
              </w:rPr>
            </w:pPr>
          </w:p>
        </w:tc>
        <w:tc>
          <w:tcPr>
            <w:tcW w:w="634" w:type="pct"/>
          </w:tcPr>
          <w:p w14:paraId="366E6838" w14:textId="77777777" w:rsidR="00395199" w:rsidRPr="00406593" w:rsidRDefault="00395199" w:rsidP="00641651">
            <w:pPr>
              <w:spacing w:after="0"/>
              <w:jc w:val="both"/>
              <w:rPr>
                <w:sz w:val="22"/>
              </w:rPr>
            </w:pPr>
          </w:p>
        </w:tc>
        <w:tc>
          <w:tcPr>
            <w:tcW w:w="842" w:type="pct"/>
          </w:tcPr>
          <w:p w14:paraId="44A105BC" w14:textId="77777777" w:rsidR="00395199" w:rsidRPr="00406593" w:rsidRDefault="00395199" w:rsidP="00641651">
            <w:pPr>
              <w:spacing w:after="0"/>
              <w:jc w:val="both"/>
              <w:rPr>
                <w:sz w:val="22"/>
              </w:rPr>
            </w:pPr>
          </w:p>
        </w:tc>
      </w:tr>
      <w:tr w:rsidR="00395199" w:rsidRPr="00406593" w14:paraId="780CFF7F" w14:textId="77777777" w:rsidTr="00641651">
        <w:trPr>
          <w:trHeight w:val="612"/>
        </w:trPr>
        <w:tc>
          <w:tcPr>
            <w:tcW w:w="304" w:type="pct"/>
          </w:tcPr>
          <w:p w14:paraId="5867F91B" w14:textId="17C983BD" w:rsidR="00395199" w:rsidRPr="00406593" w:rsidRDefault="000705CC" w:rsidP="00641651">
            <w:pPr>
              <w:spacing w:after="0"/>
              <w:jc w:val="both"/>
              <w:rPr>
                <w:bCs/>
                <w:sz w:val="22"/>
              </w:rPr>
            </w:pPr>
            <w:r w:rsidRPr="00406593">
              <w:rPr>
                <w:bCs/>
                <w:sz w:val="22"/>
              </w:rPr>
              <w:t>7.</w:t>
            </w:r>
          </w:p>
        </w:tc>
        <w:tc>
          <w:tcPr>
            <w:tcW w:w="1940" w:type="pct"/>
          </w:tcPr>
          <w:p w14:paraId="1C61F910" w14:textId="68D4A89C" w:rsidR="000705CC" w:rsidRPr="00406593" w:rsidRDefault="000705CC" w:rsidP="000705CC">
            <w:pPr>
              <w:spacing w:after="0"/>
              <w:jc w:val="both"/>
              <w:rPr>
                <w:bCs/>
                <w:sz w:val="22"/>
              </w:rPr>
            </w:pPr>
            <w:r w:rsidRPr="00406593">
              <w:rPr>
                <w:bCs/>
                <w:sz w:val="22"/>
              </w:rPr>
              <w:t xml:space="preserve">Декларация за съгласие с клаузите на приложения </w:t>
            </w:r>
            <w:r w:rsidR="007F5D04">
              <w:rPr>
                <w:bCs/>
                <w:sz w:val="22"/>
              </w:rPr>
              <w:t>Проект на договор (Приложение №8</w:t>
            </w:r>
            <w:r w:rsidRPr="00406593">
              <w:rPr>
                <w:bCs/>
                <w:sz w:val="22"/>
              </w:rPr>
              <w:t>);</w:t>
            </w:r>
          </w:p>
          <w:p w14:paraId="27CC679D" w14:textId="77777777" w:rsidR="00395199" w:rsidRPr="00406593" w:rsidRDefault="00395199" w:rsidP="00395199">
            <w:pPr>
              <w:spacing w:after="0"/>
              <w:jc w:val="both"/>
              <w:rPr>
                <w:bCs/>
                <w:sz w:val="22"/>
              </w:rPr>
            </w:pPr>
          </w:p>
        </w:tc>
        <w:tc>
          <w:tcPr>
            <w:tcW w:w="670" w:type="pct"/>
          </w:tcPr>
          <w:p w14:paraId="67AFAD9A" w14:textId="77777777" w:rsidR="00395199" w:rsidRPr="00406593" w:rsidRDefault="00395199" w:rsidP="00641651">
            <w:pPr>
              <w:spacing w:after="0"/>
              <w:jc w:val="both"/>
              <w:rPr>
                <w:sz w:val="22"/>
              </w:rPr>
            </w:pPr>
          </w:p>
        </w:tc>
        <w:tc>
          <w:tcPr>
            <w:tcW w:w="610" w:type="pct"/>
          </w:tcPr>
          <w:p w14:paraId="59A3D64B" w14:textId="77777777" w:rsidR="00395199" w:rsidRPr="00406593" w:rsidRDefault="00395199" w:rsidP="00641651">
            <w:pPr>
              <w:spacing w:after="0"/>
              <w:jc w:val="both"/>
              <w:rPr>
                <w:sz w:val="22"/>
              </w:rPr>
            </w:pPr>
          </w:p>
        </w:tc>
        <w:tc>
          <w:tcPr>
            <w:tcW w:w="634" w:type="pct"/>
          </w:tcPr>
          <w:p w14:paraId="7D60E3EB" w14:textId="77777777" w:rsidR="00395199" w:rsidRPr="00406593" w:rsidRDefault="00395199" w:rsidP="00641651">
            <w:pPr>
              <w:spacing w:after="0"/>
              <w:jc w:val="both"/>
              <w:rPr>
                <w:sz w:val="22"/>
              </w:rPr>
            </w:pPr>
          </w:p>
        </w:tc>
        <w:tc>
          <w:tcPr>
            <w:tcW w:w="842" w:type="pct"/>
          </w:tcPr>
          <w:p w14:paraId="0914A510" w14:textId="77777777" w:rsidR="00395199" w:rsidRPr="00406593" w:rsidRDefault="00395199" w:rsidP="00641651">
            <w:pPr>
              <w:spacing w:after="0"/>
              <w:jc w:val="both"/>
              <w:rPr>
                <w:sz w:val="22"/>
              </w:rPr>
            </w:pPr>
          </w:p>
        </w:tc>
      </w:tr>
      <w:tr w:rsidR="00395199" w:rsidRPr="00406593" w14:paraId="18CAFD3D" w14:textId="77777777" w:rsidTr="00641651">
        <w:trPr>
          <w:trHeight w:val="612"/>
        </w:trPr>
        <w:tc>
          <w:tcPr>
            <w:tcW w:w="304" w:type="pct"/>
          </w:tcPr>
          <w:p w14:paraId="7EB9AE2A" w14:textId="2349FBD6" w:rsidR="00395199" w:rsidRPr="00406593" w:rsidRDefault="000705CC" w:rsidP="00641651">
            <w:pPr>
              <w:spacing w:after="0"/>
              <w:jc w:val="both"/>
              <w:rPr>
                <w:bCs/>
                <w:sz w:val="22"/>
              </w:rPr>
            </w:pPr>
            <w:r w:rsidRPr="00406593">
              <w:rPr>
                <w:bCs/>
                <w:sz w:val="22"/>
              </w:rPr>
              <w:t>8.</w:t>
            </w:r>
          </w:p>
        </w:tc>
        <w:tc>
          <w:tcPr>
            <w:tcW w:w="1940" w:type="pct"/>
          </w:tcPr>
          <w:p w14:paraId="345B7F5D" w14:textId="11EEBA3C" w:rsidR="00395199" w:rsidRPr="00406593" w:rsidRDefault="000705CC" w:rsidP="00395199">
            <w:pPr>
              <w:spacing w:after="0"/>
              <w:jc w:val="both"/>
              <w:rPr>
                <w:bCs/>
                <w:sz w:val="22"/>
              </w:rPr>
            </w:pPr>
            <w:r w:rsidRPr="00406593">
              <w:rPr>
                <w:bCs/>
                <w:sz w:val="22"/>
              </w:rPr>
              <w:t>Декларация за срока на валидност на Офертата</w:t>
            </w:r>
            <w:r w:rsidR="007F5D04">
              <w:rPr>
                <w:bCs/>
                <w:sz w:val="22"/>
              </w:rPr>
              <w:t xml:space="preserve"> (Приложение № 9</w:t>
            </w:r>
            <w:r w:rsidRPr="00406593">
              <w:rPr>
                <w:bCs/>
                <w:sz w:val="22"/>
              </w:rPr>
              <w:t>);</w:t>
            </w:r>
          </w:p>
        </w:tc>
        <w:tc>
          <w:tcPr>
            <w:tcW w:w="670" w:type="pct"/>
          </w:tcPr>
          <w:p w14:paraId="3531E13C" w14:textId="77777777" w:rsidR="00395199" w:rsidRPr="00406593" w:rsidRDefault="00395199" w:rsidP="00641651">
            <w:pPr>
              <w:spacing w:after="0"/>
              <w:jc w:val="both"/>
              <w:rPr>
                <w:sz w:val="22"/>
              </w:rPr>
            </w:pPr>
          </w:p>
        </w:tc>
        <w:tc>
          <w:tcPr>
            <w:tcW w:w="610" w:type="pct"/>
          </w:tcPr>
          <w:p w14:paraId="559A9B74" w14:textId="77777777" w:rsidR="00395199" w:rsidRPr="00406593" w:rsidRDefault="00395199" w:rsidP="00641651">
            <w:pPr>
              <w:spacing w:after="0"/>
              <w:jc w:val="both"/>
              <w:rPr>
                <w:sz w:val="22"/>
              </w:rPr>
            </w:pPr>
          </w:p>
        </w:tc>
        <w:tc>
          <w:tcPr>
            <w:tcW w:w="634" w:type="pct"/>
          </w:tcPr>
          <w:p w14:paraId="274A971F" w14:textId="77777777" w:rsidR="00395199" w:rsidRPr="00406593" w:rsidRDefault="00395199" w:rsidP="00641651">
            <w:pPr>
              <w:spacing w:after="0"/>
              <w:jc w:val="both"/>
              <w:rPr>
                <w:sz w:val="22"/>
              </w:rPr>
            </w:pPr>
          </w:p>
        </w:tc>
        <w:tc>
          <w:tcPr>
            <w:tcW w:w="842" w:type="pct"/>
          </w:tcPr>
          <w:p w14:paraId="73943BE7" w14:textId="77777777" w:rsidR="00395199" w:rsidRPr="00406593" w:rsidRDefault="00395199" w:rsidP="00641651">
            <w:pPr>
              <w:spacing w:after="0"/>
              <w:jc w:val="both"/>
              <w:rPr>
                <w:sz w:val="22"/>
              </w:rPr>
            </w:pPr>
          </w:p>
        </w:tc>
      </w:tr>
      <w:tr w:rsidR="000705CC" w:rsidRPr="00406593" w14:paraId="53510AB1" w14:textId="77777777" w:rsidTr="00641651">
        <w:trPr>
          <w:trHeight w:val="612"/>
        </w:trPr>
        <w:tc>
          <w:tcPr>
            <w:tcW w:w="304" w:type="pct"/>
          </w:tcPr>
          <w:p w14:paraId="4C48A8E3" w14:textId="381F4AAC" w:rsidR="000705CC" w:rsidRPr="00406593" w:rsidRDefault="00406593" w:rsidP="00641651">
            <w:pPr>
              <w:spacing w:after="0"/>
              <w:jc w:val="both"/>
              <w:rPr>
                <w:bCs/>
                <w:sz w:val="22"/>
              </w:rPr>
            </w:pPr>
            <w:r w:rsidRPr="00406593">
              <w:rPr>
                <w:bCs/>
                <w:sz w:val="22"/>
              </w:rPr>
              <w:t xml:space="preserve">9. </w:t>
            </w:r>
          </w:p>
        </w:tc>
        <w:tc>
          <w:tcPr>
            <w:tcW w:w="1940" w:type="pct"/>
          </w:tcPr>
          <w:p w14:paraId="1A83DB5E" w14:textId="3B1F9985" w:rsidR="000705CC" w:rsidRPr="00406593" w:rsidRDefault="00406593" w:rsidP="00395199">
            <w:pPr>
              <w:spacing w:after="0"/>
              <w:jc w:val="both"/>
              <w:rPr>
                <w:bCs/>
                <w:sz w:val="22"/>
              </w:rPr>
            </w:pPr>
            <w:r w:rsidRPr="00406593">
              <w:rPr>
                <w:bCs/>
                <w:sz w:val="22"/>
              </w:rPr>
              <w:t>Декларация по чл.42 от Закон за мерките срещи из</w:t>
            </w:r>
            <w:r w:rsidR="007F5D04">
              <w:rPr>
                <w:bCs/>
                <w:sz w:val="22"/>
              </w:rPr>
              <w:t>пирането на пари (Приложение №10</w:t>
            </w:r>
            <w:r w:rsidRPr="00406593">
              <w:rPr>
                <w:bCs/>
                <w:sz w:val="22"/>
              </w:rPr>
              <w:t>);</w:t>
            </w:r>
          </w:p>
        </w:tc>
        <w:tc>
          <w:tcPr>
            <w:tcW w:w="670" w:type="pct"/>
          </w:tcPr>
          <w:p w14:paraId="4F8362E4" w14:textId="77777777" w:rsidR="000705CC" w:rsidRPr="00406593" w:rsidRDefault="000705CC" w:rsidP="00641651">
            <w:pPr>
              <w:spacing w:after="0"/>
              <w:jc w:val="both"/>
              <w:rPr>
                <w:sz w:val="22"/>
              </w:rPr>
            </w:pPr>
          </w:p>
        </w:tc>
        <w:tc>
          <w:tcPr>
            <w:tcW w:w="610" w:type="pct"/>
          </w:tcPr>
          <w:p w14:paraId="7E759213" w14:textId="77777777" w:rsidR="000705CC" w:rsidRPr="00406593" w:rsidRDefault="000705CC" w:rsidP="00641651">
            <w:pPr>
              <w:spacing w:after="0"/>
              <w:jc w:val="both"/>
              <w:rPr>
                <w:sz w:val="22"/>
              </w:rPr>
            </w:pPr>
          </w:p>
        </w:tc>
        <w:tc>
          <w:tcPr>
            <w:tcW w:w="634" w:type="pct"/>
          </w:tcPr>
          <w:p w14:paraId="7F71ED84" w14:textId="77777777" w:rsidR="000705CC" w:rsidRPr="00406593" w:rsidRDefault="000705CC" w:rsidP="00641651">
            <w:pPr>
              <w:spacing w:after="0"/>
              <w:jc w:val="both"/>
              <w:rPr>
                <w:sz w:val="22"/>
              </w:rPr>
            </w:pPr>
          </w:p>
        </w:tc>
        <w:tc>
          <w:tcPr>
            <w:tcW w:w="842" w:type="pct"/>
          </w:tcPr>
          <w:p w14:paraId="50B1E2A7" w14:textId="77777777" w:rsidR="000705CC" w:rsidRPr="00406593" w:rsidRDefault="000705CC" w:rsidP="00641651">
            <w:pPr>
              <w:spacing w:after="0"/>
              <w:jc w:val="both"/>
              <w:rPr>
                <w:sz w:val="22"/>
              </w:rPr>
            </w:pPr>
          </w:p>
        </w:tc>
      </w:tr>
      <w:tr w:rsidR="00406593" w:rsidRPr="00406593" w14:paraId="4A07E1B6" w14:textId="77777777" w:rsidTr="00641651">
        <w:trPr>
          <w:trHeight w:val="612"/>
        </w:trPr>
        <w:tc>
          <w:tcPr>
            <w:tcW w:w="304" w:type="pct"/>
          </w:tcPr>
          <w:p w14:paraId="216F82D8" w14:textId="3820E757" w:rsidR="00406593" w:rsidRPr="00406593" w:rsidRDefault="00406593" w:rsidP="00641651">
            <w:pPr>
              <w:spacing w:after="0"/>
              <w:jc w:val="both"/>
              <w:rPr>
                <w:bCs/>
                <w:sz w:val="22"/>
              </w:rPr>
            </w:pPr>
            <w:r w:rsidRPr="00406593">
              <w:rPr>
                <w:bCs/>
                <w:sz w:val="22"/>
              </w:rPr>
              <w:t>10.</w:t>
            </w:r>
          </w:p>
        </w:tc>
        <w:tc>
          <w:tcPr>
            <w:tcW w:w="1940" w:type="pct"/>
          </w:tcPr>
          <w:p w14:paraId="4DFB5037" w14:textId="2ABD7059" w:rsidR="00406593" w:rsidRPr="00406593" w:rsidRDefault="00406593" w:rsidP="00395199">
            <w:pPr>
              <w:spacing w:after="0"/>
              <w:jc w:val="both"/>
              <w:rPr>
                <w:bCs/>
                <w:sz w:val="22"/>
              </w:rPr>
            </w:pPr>
            <w:r w:rsidRPr="00406593">
              <w:rPr>
                <w:bCs/>
                <w:sz w:val="22"/>
              </w:rPr>
              <w:t>Декларация за ко</w:t>
            </w:r>
            <w:r w:rsidR="007F5D04">
              <w:rPr>
                <w:bCs/>
                <w:sz w:val="22"/>
              </w:rPr>
              <w:t>нфиденциалност  (Приложение № 11</w:t>
            </w:r>
            <w:r w:rsidRPr="00406593">
              <w:rPr>
                <w:bCs/>
                <w:sz w:val="22"/>
              </w:rPr>
              <w:t>)</w:t>
            </w:r>
          </w:p>
        </w:tc>
        <w:tc>
          <w:tcPr>
            <w:tcW w:w="670" w:type="pct"/>
          </w:tcPr>
          <w:p w14:paraId="3D412D37" w14:textId="77777777" w:rsidR="00406593" w:rsidRPr="00406593" w:rsidRDefault="00406593" w:rsidP="00641651">
            <w:pPr>
              <w:spacing w:after="0"/>
              <w:jc w:val="both"/>
              <w:rPr>
                <w:sz w:val="22"/>
              </w:rPr>
            </w:pPr>
          </w:p>
        </w:tc>
        <w:tc>
          <w:tcPr>
            <w:tcW w:w="610" w:type="pct"/>
          </w:tcPr>
          <w:p w14:paraId="08706BA7" w14:textId="77777777" w:rsidR="00406593" w:rsidRPr="00406593" w:rsidRDefault="00406593" w:rsidP="00641651">
            <w:pPr>
              <w:spacing w:after="0"/>
              <w:jc w:val="both"/>
              <w:rPr>
                <w:sz w:val="22"/>
              </w:rPr>
            </w:pPr>
          </w:p>
        </w:tc>
        <w:tc>
          <w:tcPr>
            <w:tcW w:w="634" w:type="pct"/>
          </w:tcPr>
          <w:p w14:paraId="5BDEA2E2" w14:textId="77777777" w:rsidR="00406593" w:rsidRPr="00406593" w:rsidRDefault="00406593" w:rsidP="00641651">
            <w:pPr>
              <w:spacing w:after="0"/>
              <w:jc w:val="both"/>
              <w:rPr>
                <w:sz w:val="22"/>
              </w:rPr>
            </w:pPr>
          </w:p>
        </w:tc>
        <w:tc>
          <w:tcPr>
            <w:tcW w:w="842" w:type="pct"/>
          </w:tcPr>
          <w:p w14:paraId="071BA14E" w14:textId="77777777" w:rsidR="00406593" w:rsidRPr="00406593" w:rsidRDefault="00406593" w:rsidP="00641651">
            <w:pPr>
              <w:spacing w:after="0"/>
              <w:jc w:val="both"/>
              <w:rPr>
                <w:sz w:val="22"/>
              </w:rPr>
            </w:pPr>
          </w:p>
        </w:tc>
      </w:tr>
      <w:tr w:rsidR="00406593" w:rsidRPr="00406593" w14:paraId="01B9427B" w14:textId="77777777" w:rsidTr="00641651">
        <w:trPr>
          <w:trHeight w:val="612"/>
        </w:trPr>
        <w:tc>
          <w:tcPr>
            <w:tcW w:w="304" w:type="pct"/>
          </w:tcPr>
          <w:p w14:paraId="766C880B" w14:textId="62671DB4" w:rsidR="00406593" w:rsidRPr="00406593" w:rsidRDefault="00406593" w:rsidP="00641651">
            <w:pPr>
              <w:spacing w:after="0"/>
              <w:jc w:val="both"/>
              <w:rPr>
                <w:bCs/>
                <w:sz w:val="22"/>
              </w:rPr>
            </w:pPr>
            <w:r w:rsidRPr="00406593">
              <w:rPr>
                <w:bCs/>
                <w:sz w:val="22"/>
              </w:rPr>
              <w:t xml:space="preserve">11. </w:t>
            </w:r>
          </w:p>
        </w:tc>
        <w:tc>
          <w:tcPr>
            <w:tcW w:w="1940" w:type="pct"/>
          </w:tcPr>
          <w:p w14:paraId="02F54360" w14:textId="4CAA3B23" w:rsidR="00406593" w:rsidRPr="00406593" w:rsidRDefault="00406593" w:rsidP="00406593">
            <w:pPr>
              <w:spacing w:after="0"/>
              <w:jc w:val="both"/>
              <w:rPr>
                <w:bCs/>
                <w:sz w:val="22"/>
              </w:rPr>
            </w:pPr>
            <w:r w:rsidRPr="00406593">
              <w:rPr>
                <w:bCs/>
                <w:sz w:val="22"/>
              </w:rPr>
              <w:t>Декларация за съгласие за обработк</w:t>
            </w:r>
            <w:r w:rsidR="007F5D04">
              <w:rPr>
                <w:bCs/>
                <w:sz w:val="22"/>
              </w:rPr>
              <w:t>а на лични данни (Приложение №12</w:t>
            </w:r>
            <w:r w:rsidRPr="00406593">
              <w:rPr>
                <w:bCs/>
                <w:sz w:val="22"/>
              </w:rPr>
              <w:t>).</w:t>
            </w:r>
          </w:p>
          <w:p w14:paraId="3CAC13E5" w14:textId="77777777" w:rsidR="00406593" w:rsidRPr="00406593" w:rsidRDefault="00406593" w:rsidP="00395199">
            <w:pPr>
              <w:spacing w:after="0"/>
              <w:jc w:val="both"/>
              <w:rPr>
                <w:bCs/>
                <w:sz w:val="22"/>
              </w:rPr>
            </w:pPr>
          </w:p>
        </w:tc>
        <w:tc>
          <w:tcPr>
            <w:tcW w:w="670" w:type="pct"/>
          </w:tcPr>
          <w:p w14:paraId="30840272" w14:textId="77777777" w:rsidR="00406593" w:rsidRPr="00406593" w:rsidRDefault="00406593" w:rsidP="00641651">
            <w:pPr>
              <w:spacing w:after="0"/>
              <w:jc w:val="both"/>
              <w:rPr>
                <w:sz w:val="22"/>
              </w:rPr>
            </w:pPr>
          </w:p>
        </w:tc>
        <w:tc>
          <w:tcPr>
            <w:tcW w:w="610" w:type="pct"/>
          </w:tcPr>
          <w:p w14:paraId="535EA97A" w14:textId="77777777" w:rsidR="00406593" w:rsidRPr="00406593" w:rsidRDefault="00406593" w:rsidP="00641651">
            <w:pPr>
              <w:spacing w:after="0"/>
              <w:jc w:val="both"/>
              <w:rPr>
                <w:sz w:val="22"/>
              </w:rPr>
            </w:pPr>
          </w:p>
        </w:tc>
        <w:tc>
          <w:tcPr>
            <w:tcW w:w="634" w:type="pct"/>
          </w:tcPr>
          <w:p w14:paraId="719893E5" w14:textId="77777777" w:rsidR="00406593" w:rsidRPr="00406593" w:rsidRDefault="00406593" w:rsidP="00641651">
            <w:pPr>
              <w:spacing w:after="0"/>
              <w:jc w:val="both"/>
              <w:rPr>
                <w:sz w:val="22"/>
              </w:rPr>
            </w:pPr>
          </w:p>
        </w:tc>
        <w:tc>
          <w:tcPr>
            <w:tcW w:w="842" w:type="pct"/>
          </w:tcPr>
          <w:p w14:paraId="056EAB96" w14:textId="77777777" w:rsidR="00406593" w:rsidRPr="00406593" w:rsidRDefault="00406593" w:rsidP="00641651">
            <w:pPr>
              <w:spacing w:after="0"/>
              <w:jc w:val="both"/>
              <w:rPr>
                <w:sz w:val="22"/>
              </w:rPr>
            </w:pPr>
          </w:p>
        </w:tc>
      </w:tr>
      <w:tr w:rsidR="00412201" w:rsidRPr="00406593" w14:paraId="066C3710" w14:textId="77777777" w:rsidTr="00641651">
        <w:trPr>
          <w:trHeight w:val="612"/>
        </w:trPr>
        <w:tc>
          <w:tcPr>
            <w:tcW w:w="304" w:type="pct"/>
          </w:tcPr>
          <w:p w14:paraId="2B5F1E8F" w14:textId="7C62C32E" w:rsidR="00412201" w:rsidRPr="00406593" w:rsidRDefault="00412201" w:rsidP="00641651">
            <w:pPr>
              <w:spacing w:after="0"/>
              <w:jc w:val="both"/>
              <w:rPr>
                <w:bCs/>
                <w:sz w:val="22"/>
              </w:rPr>
            </w:pPr>
            <w:r>
              <w:rPr>
                <w:bCs/>
                <w:sz w:val="22"/>
              </w:rPr>
              <w:lastRenderedPageBreak/>
              <w:t xml:space="preserve">12. </w:t>
            </w:r>
          </w:p>
        </w:tc>
        <w:tc>
          <w:tcPr>
            <w:tcW w:w="1940" w:type="pct"/>
          </w:tcPr>
          <w:p w14:paraId="7B242757" w14:textId="31C378D7" w:rsidR="00412201" w:rsidRPr="00412201" w:rsidRDefault="00412201" w:rsidP="00406593">
            <w:pPr>
              <w:spacing w:after="0"/>
              <w:jc w:val="both"/>
              <w:rPr>
                <w:bCs/>
                <w:sz w:val="22"/>
              </w:rPr>
            </w:pPr>
            <w:r w:rsidRPr="00412201">
              <w:rPr>
                <w:bCs/>
                <w:sz w:val="22"/>
                <w:u w:val="single"/>
              </w:rPr>
              <w:t>Списъкът</w:t>
            </w:r>
            <w:r w:rsidRPr="00412201">
              <w:rPr>
                <w:bCs/>
                <w:sz w:val="22"/>
              </w:rPr>
              <w:t xml:space="preserve"> на доставките, които са еднакви или сходни с предмета на настоящата поръчка, следва да обхваща стойностите, датите и получателите</w:t>
            </w:r>
            <w:r w:rsidR="007C3FED">
              <w:rPr>
                <w:bCs/>
                <w:sz w:val="22"/>
              </w:rPr>
              <w:t xml:space="preserve">. </w:t>
            </w:r>
          </w:p>
        </w:tc>
        <w:tc>
          <w:tcPr>
            <w:tcW w:w="670" w:type="pct"/>
          </w:tcPr>
          <w:p w14:paraId="35063B2D" w14:textId="77777777" w:rsidR="00412201" w:rsidRPr="00406593" w:rsidRDefault="00412201" w:rsidP="00641651">
            <w:pPr>
              <w:spacing w:after="0"/>
              <w:jc w:val="both"/>
              <w:rPr>
                <w:sz w:val="22"/>
              </w:rPr>
            </w:pPr>
          </w:p>
        </w:tc>
        <w:tc>
          <w:tcPr>
            <w:tcW w:w="610" w:type="pct"/>
          </w:tcPr>
          <w:p w14:paraId="4B190FE1" w14:textId="77777777" w:rsidR="00412201" w:rsidRPr="00406593" w:rsidRDefault="00412201" w:rsidP="00641651">
            <w:pPr>
              <w:spacing w:after="0"/>
              <w:jc w:val="both"/>
              <w:rPr>
                <w:sz w:val="22"/>
              </w:rPr>
            </w:pPr>
          </w:p>
        </w:tc>
        <w:tc>
          <w:tcPr>
            <w:tcW w:w="634" w:type="pct"/>
          </w:tcPr>
          <w:p w14:paraId="1B82FF1C" w14:textId="77777777" w:rsidR="00412201" w:rsidRPr="00406593" w:rsidRDefault="00412201" w:rsidP="00641651">
            <w:pPr>
              <w:spacing w:after="0"/>
              <w:jc w:val="both"/>
              <w:rPr>
                <w:sz w:val="22"/>
              </w:rPr>
            </w:pPr>
          </w:p>
        </w:tc>
        <w:tc>
          <w:tcPr>
            <w:tcW w:w="842" w:type="pct"/>
          </w:tcPr>
          <w:p w14:paraId="0B819CE2" w14:textId="77777777" w:rsidR="00412201" w:rsidRPr="00406593" w:rsidRDefault="00412201" w:rsidP="00641651">
            <w:pPr>
              <w:spacing w:after="0"/>
              <w:jc w:val="both"/>
              <w:rPr>
                <w:sz w:val="22"/>
              </w:rPr>
            </w:pPr>
          </w:p>
        </w:tc>
      </w:tr>
      <w:tr w:rsidR="007C3FED" w:rsidRPr="00406593" w14:paraId="05955449" w14:textId="77777777" w:rsidTr="00641651">
        <w:trPr>
          <w:trHeight w:val="612"/>
        </w:trPr>
        <w:tc>
          <w:tcPr>
            <w:tcW w:w="304" w:type="pct"/>
          </w:tcPr>
          <w:p w14:paraId="568A8A39" w14:textId="052247BE" w:rsidR="007C3FED" w:rsidRDefault="007C3FED" w:rsidP="00641651">
            <w:pPr>
              <w:spacing w:after="0"/>
              <w:jc w:val="both"/>
              <w:rPr>
                <w:bCs/>
                <w:sz w:val="22"/>
              </w:rPr>
            </w:pPr>
            <w:r>
              <w:rPr>
                <w:bCs/>
                <w:sz w:val="22"/>
              </w:rPr>
              <w:t xml:space="preserve">13. </w:t>
            </w:r>
          </w:p>
        </w:tc>
        <w:tc>
          <w:tcPr>
            <w:tcW w:w="1940" w:type="pct"/>
          </w:tcPr>
          <w:p w14:paraId="1BE58C51" w14:textId="088CDBF0" w:rsidR="007C3FED" w:rsidRPr="00B42752" w:rsidRDefault="00B42752" w:rsidP="00406593">
            <w:pPr>
              <w:spacing w:after="0"/>
              <w:jc w:val="both"/>
              <w:rPr>
                <w:bCs/>
                <w:sz w:val="22"/>
              </w:rPr>
            </w:pPr>
            <w:r w:rsidRPr="00B42752">
              <w:rPr>
                <w:bCs/>
                <w:sz w:val="22"/>
              </w:rPr>
              <w:t>Списък на оборотите от продажби</w:t>
            </w:r>
            <w:r w:rsidR="008414D3">
              <w:rPr>
                <w:bCs/>
                <w:sz w:val="22"/>
              </w:rPr>
              <w:t>/доставки на горива</w:t>
            </w:r>
            <w:r w:rsidRPr="00B42752">
              <w:rPr>
                <w:bCs/>
                <w:sz w:val="22"/>
              </w:rPr>
              <w:t xml:space="preserve"> за последните три години</w:t>
            </w:r>
            <w:r>
              <w:rPr>
                <w:bCs/>
                <w:sz w:val="22"/>
              </w:rPr>
              <w:t xml:space="preserve"> (опис за всяка календарна година, пример за 2023 г, 2022 г. и 2021 г.)</w:t>
            </w:r>
          </w:p>
        </w:tc>
        <w:tc>
          <w:tcPr>
            <w:tcW w:w="670" w:type="pct"/>
          </w:tcPr>
          <w:p w14:paraId="5044D093" w14:textId="77777777" w:rsidR="007C3FED" w:rsidRPr="00406593" w:rsidRDefault="007C3FED" w:rsidP="00641651">
            <w:pPr>
              <w:spacing w:after="0"/>
              <w:jc w:val="both"/>
              <w:rPr>
                <w:sz w:val="22"/>
              </w:rPr>
            </w:pPr>
          </w:p>
        </w:tc>
        <w:tc>
          <w:tcPr>
            <w:tcW w:w="610" w:type="pct"/>
          </w:tcPr>
          <w:p w14:paraId="7B026660" w14:textId="77777777" w:rsidR="007C3FED" w:rsidRPr="00406593" w:rsidRDefault="007C3FED" w:rsidP="00641651">
            <w:pPr>
              <w:spacing w:after="0"/>
              <w:jc w:val="both"/>
              <w:rPr>
                <w:sz w:val="22"/>
              </w:rPr>
            </w:pPr>
          </w:p>
        </w:tc>
        <w:tc>
          <w:tcPr>
            <w:tcW w:w="634" w:type="pct"/>
          </w:tcPr>
          <w:p w14:paraId="261E5BF3" w14:textId="77777777" w:rsidR="007C3FED" w:rsidRPr="00406593" w:rsidRDefault="007C3FED" w:rsidP="00641651">
            <w:pPr>
              <w:spacing w:after="0"/>
              <w:jc w:val="both"/>
              <w:rPr>
                <w:sz w:val="22"/>
              </w:rPr>
            </w:pPr>
          </w:p>
        </w:tc>
        <w:tc>
          <w:tcPr>
            <w:tcW w:w="842" w:type="pct"/>
          </w:tcPr>
          <w:p w14:paraId="75BA427B" w14:textId="77777777" w:rsidR="007C3FED" w:rsidRPr="00406593" w:rsidRDefault="007C3FED" w:rsidP="00641651">
            <w:pPr>
              <w:spacing w:after="0"/>
              <w:jc w:val="both"/>
              <w:rPr>
                <w:sz w:val="22"/>
              </w:rPr>
            </w:pPr>
          </w:p>
        </w:tc>
      </w:tr>
      <w:tr w:rsidR="0096767E" w:rsidRPr="00406593" w14:paraId="7C61026E" w14:textId="77777777" w:rsidTr="006813F3">
        <w:trPr>
          <w:trHeight w:val="417"/>
        </w:trPr>
        <w:tc>
          <w:tcPr>
            <w:tcW w:w="5000" w:type="pct"/>
            <w:gridSpan w:val="6"/>
            <w:vAlign w:val="center"/>
          </w:tcPr>
          <w:p w14:paraId="4512C6CA" w14:textId="77777777" w:rsidR="0096767E" w:rsidRPr="00406593" w:rsidRDefault="0096767E" w:rsidP="00641651">
            <w:pPr>
              <w:spacing w:after="0"/>
              <w:jc w:val="center"/>
              <w:rPr>
                <w:sz w:val="22"/>
              </w:rPr>
            </w:pPr>
            <w:r w:rsidRPr="00406593">
              <w:rPr>
                <w:b/>
                <w:bCs/>
                <w:sz w:val="22"/>
              </w:rPr>
              <w:t>Запечатан непрозрачен плик с надпис „Предлагани ценови параметри“</w:t>
            </w:r>
          </w:p>
        </w:tc>
      </w:tr>
      <w:tr w:rsidR="0096767E" w:rsidRPr="00406593" w14:paraId="16761AF8" w14:textId="77777777" w:rsidTr="00641651">
        <w:trPr>
          <w:trHeight w:val="612"/>
        </w:trPr>
        <w:tc>
          <w:tcPr>
            <w:tcW w:w="304" w:type="pct"/>
          </w:tcPr>
          <w:p w14:paraId="30A72801" w14:textId="77777777" w:rsidR="0096767E" w:rsidRPr="00406593" w:rsidRDefault="0096767E" w:rsidP="00641651">
            <w:pPr>
              <w:spacing w:after="0"/>
              <w:jc w:val="both"/>
              <w:rPr>
                <w:sz w:val="22"/>
              </w:rPr>
            </w:pPr>
            <w:r w:rsidRPr="00406593">
              <w:rPr>
                <w:sz w:val="22"/>
              </w:rPr>
              <w:t>6.</w:t>
            </w:r>
          </w:p>
        </w:tc>
        <w:tc>
          <w:tcPr>
            <w:tcW w:w="1940" w:type="pct"/>
          </w:tcPr>
          <w:p w14:paraId="17B67386" w14:textId="11471182" w:rsidR="0096767E" w:rsidRPr="00406593" w:rsidRDefault="0096767E" w:rsidP="00CE6516">
            <w:pPr>
              <w:spacing w:after="0"/>
              <w:jc w:val="both"/>
              <w:rPr>
                <w:b/>
                <w:sz w:val="22"/>
              </w:rPr>
            </w:pPr>
            <w:r w:rsidRPr="00406593">
              <w:rPr>
                <w:b/>
                <w:sz w:val="22"/>
              </w:rPr>
              <w:t>Ценово предложение</w:t>
            </w:r>
            <w:r w:rsidRPr="00406593">
              <w:rPr>
                <w:sz w:val="22"/>
              </w:rPr>
              <w:t xml:space="preserve"> </w:t>
            </w:r>
            <w:r w:rsidRPr="00406593">
              <w:rPr>
                <w:bCs/>
                <w:kern w:val="32"/>
                <w:sz w:val="22"/>
              </w:rPr>
              <w:t xml:space="preserve">- Приложение № </w:t>
            </w:r>
            <w:r w:rsidR="00657D64">
              <w:rPr>
                <w:bCs/>
                <w:kern w:val="32"/>
                <w:sz w:val="22"/>
              </w:rPr>
              <w:t>2</w:t>
            </w:r>
          </w:p>
        </w:tc>
        <w:tc>
          <w:tcPr>
            <w:tcW w:w="670" w:type="pct"/>
          </w:tcPr>
          <w:p w14:paraId="4D7AA842" w14:textId="77777777" w:rsidR="0096767E" w:rsidRPr="00406593" w:rsidRDefault="0096767E" w:rsidP="00641651">
            <w:pPr>
              <w:spacing w:after="0"/>
              <w:jc w:val="both"/>
              <w:rPr>
                <w:sz w:val="22"/>
              </w:rPr>
            </w:pPr>
          </w:p>
        </w:tc>
        <w:tc>
          <w:tcPr>
            <w:tcW w:w="610" w:type="pct"/>
          </w:tcPr>
          <w:p w14:paraId="7595B7E0" w14:textId="77777777" w:rsidR="0096767E" w:rsidRPr="00406593" w:rsidRDefault="0096767E" w:rsidP="00641651">
            <w:pPr>
              <w:spacing w:after="0"/>
              <w:jc w:val="both"/>
              <w:rPr>
                <w:sz w:val="22"/>
              </w:rPr>
            </w:pPr>
          </w:p>
        </w:tc>
        <w:tc>
          <w:tcPr>
            <w:tcW w:w="634" w:type="pct"/>
          </w:tcPr>
          <w:p w14:paraId="0BBC0CA8" w14:textId="77777777" w:rsidR="0096767E" w:rsidRPr="00406593" w:rsidRDefault="0096767E" w:rsidP="00641651">
            <w:pPr>
              <w:spacing w:after="0"/>
              <w:jc w:val="both"/>
              <w:rPr>
                <w:sz w:val="22"/>
              </w:rPr>
            </w:pPr>
          </w:p>
        </w:tc>
        <w:tc>
          <w:tcPr>
            <w:tcW w:w="842" w:type="pct"/>
          </w:tcPr>
          <w:p w14:paraId="483E3B4F" w14:textId="77777777" w:rsidR="0096767E" w:rsidRPr="00406593" w:rsidRDefault="0096767E" w:rsidP="00641651">
            <w:pPr>
              <w:spacing w:after="0"/>
              <w:jc w:val="both"/>
              <w:rPr>
                <w:sz w:val="22"/>
              </w:rPr>
            </w:pPr>
          </w:p>
        </w:tc>
      </w:tr>
      <w:tr w:rsidR="0096767E" w:rsidRPr="00406593" w14:paraId="3CAE8CED" w14:textId="77777777" w:rsidTr="00641651">
        <w:trPr>
          <w:trHeight w:val="291"/>
        </w:trPr>
        <w:tc>
          <w:tcPr>
            <w:tcW w:w="2914" w:type="pct"/>
            <w:gridSpan w:val="3"/>
            <w:tcBorders>
              <w:left w:val="nil"/>
              <w:bottom w:val="nil"/>
              <w:right w:val="nil"/>
            </w:tcBorders>
          </w:tcPr>
          <w:p w14:paraId="4BF56AB1" w14:textId="77777777" w:rsidR="0096767E" w:rsidRPr="00406593" w:rsidRDefault="0096767E" w:rsidP="00845E4A">
            <w:pPr>
              <w:spacing w:after="0"/>
              <w:jc w:val="right"/>
              <w:rPr>
                <w:b/>
                <w:sz w:val="22"/>
              </w:rPr>
            </w:pPr>
            <w:r w:rsidRPr="00406593">
              <w:rPr>
                <w:b/>
                <w:sz w:val="22"/>
              </w:rPr>
              <w:t>Дата:</w:t>
            </w:r>
          </w:p>
        </w:tc>
        <w:tc>
          <w:tcPr>
            <w:tcW w:w="2086" w:type="pct"/>
            <w:gridSpan w:val="3"/>
            <w:tcBorders>
              <w:left w:val="nil"/>
              <w:bottom w:val="nil"/>
              <w:right w:val="nil"/>
            </w:tcBorders>
          </w:tcPr>
          <w:p w14:paraId="210AF6E6" w14:textId="77777777" w:rsidR="0096767E" w:rsidRPr="00406593" w:rsidRDefault="0096767E" w:rsidP="00845E4A">
            <w:pPr>
              <w:spacing w:after="0"/>
              <w:jc w:val="both"/>
              <w:rPr>
                <w:sz w:val="22"/>
              </w:rPr>
            </w:pPr>
            <w:r w:rsidRPr="00406593">
              <w:rPr>
                <w:b/>
                <w:sz w:val="22"/>
              </w:rPr>
              <w:t>________/ _________ / ______</w:t>
            </w:r>
          </w:p>
        </w:tc>
      </w:tr>
      <w:tr w:rsidR="0096767E" w:rsidRPr="00406593" w14:paraId="5DBC734C" w14:textId="77777777" w:rsidTr="00641651">
        <w:trPr>
          <w:trHeight w:val="291"/>
        </w:trPr>
        <w:tc>
          <w:tcPr>
            <w:tcW w:w="2914" w:type="pct"/>
            <w:gridSpan w:val="3"/>
            <w:tcBorders>
              <w:top w:val="nil"/>
              <w:left w:val="nil"/>
              <w:bottom w:val="nil"/>
              <w:right w:val="nil"/>
            </w:tcBorders>
          </w:tcPr>
          <w:p w14:paraId="0F6142DB" w14:textId="77777777" w:rsidR="0096767E" w:rsidRPr="00406593" w:rsidRDefault="0096767E" w:rsidP="00845E4A">
            <w:pPr>
              <w:spacing w:after="0"/>
              <w:jc w:val="right"/>
              <w:rPr>
                <w:b/>
                <w:sz w:val="22"/>
              </w:rPr>
            </w:pPr>
            <w:r w:rsidRPr="00406593">
              <w:rPr>
                <w:b/>
                <w:sz w:val="22"/>
              </w:rPr>
              <w:t>Наименование на Участника:</w:t>
            </w:r>
          </w:p>
        </w:tc>
        <w:tc>
          <w:tcPr>
            <w:tcW w:w="2086" w:type="pct"/>
            <w:gridSpan w:val="3"/>
            <w:tcBorders>
              <w:top w:val="nil"/>
              <w:left w:val="nil"/>
              <w:bottom w:val="nil"/>
              <w:right w:val="nil"/>
            </w:tcBorders>
          </w:tcPr>
          <w:p w14:paraId="214E8E79" w14:textId="77777777" w:rsidR="0096767E" w:rsidRPr="00406593" w:rsidRDefault="0096767E" w:rsidP="009357BA">
            <w:pPr>
              <w:spacing w:after="0"/>
              <w:jc w:val="both"/>
              <w:rPr>
                <w:sz w:val="22"/>
              </w:rPr>
            </w:pPr>
            <w:r w:rsidRPr="00406593">
              <w:rPr>
                <w:b/>
                <w:sz w:val="22"/>
              </w:rPr>
              <w:t>________/ _________ / ______</w:t>
            </w:r>
          </w:p>
        </w:tc>
      </w:tr>
      <w:tr w:rsidR="0096767E" w:rsidRPr="00406593" w14:paraId="7993F20E" w14:textId="77777777" w:rsidTr="00641651">
        <w:trPr>
          <w:trHeight w:val="291"/>
        </w:trPr>
        <w:tc>
          <w:tcPr>
            <w:tcW w:w="2914" w:type="pct"/>
            <w:gridSpan w:val="3"/>
            <w:tcBorders>
              <w:top w:val="nil"/>
              <w:left w:val="nil"/>
              <w:bottom w:val="nil"/>
              <w:right w:val="nil"/>
            </w:tcBorders>
          </w:tcPr>
          <w:p w14:paraId="21A0256B" w14:textId="77777777" w:rsidR="0096767E" w:rsidRPr="00406593" w:rsidRDefault="0096767E" w:rsidP="00845E4A">
            <w:pPr>
              <w:spacing w:after="0"/>
              <w:jc w:val="right"/>
              <w:rPr>
                <w:b/>
                <w:sz w:val="22"/>
              </w:rPr>
            </w:pPr>
            <w:r w:rsidRPr="00406593">
              <w:rPr>
                <w:b/>
                <w:sz w:val="22"/>
              </w:rPr>
              <w:t>Име и фамилия:</w:t>
            </w:r>
          </w:p>
        </w:tc>
        <w:tc>
          <w:tcPr>
            <w:tcW w:w="2086" w:type="pct"/>
            <w:gridSpan w:val="3"/>
            <w:tcBorders>
              <w:top w:val="nil"/>
              <w:left w:val="nil"/>
              <w:bottom w:val="nil"/>
              <w:right w:val="nil"/>
            </w:tcBorders>
          </w:tcPr>
          <w:p w14:paraId="17C8488C" w14:textId="77777777" w:rsidR="0096767E" w:rsidRPr="00406593" w:rsidRDefault="0096767E" w:rsidP="009357BA">
            <w:pPr>
              <w:spacing w:after="0"/>
              <w:jc w:val="both"/>
              <w:rPr>
                <w:sz w:val="22"/>
              </w:rPr>
            </w:pPr>
            <w:r w:rsidRPr="00406593">
              <w:rPr>
                <w:b/>
                <w:sz w:val="22"/>
              </w:rPr>
              <w:t>________/ _________ / ______</w:t>
            </w:r>
          </w:p>
        </w:tc>
      </w:tr>
      <w:tr w:rsidR="0096767E" w:rsidRPr="00406593" w14:paraId="2AB1864E" w14:textId="77777777" w:rsidTr="00641651">
        <w:trPr>
          <w:trHeight w:val="291"/>
        </w:trPr>
        <w:tc>
          <w:tcPr>
            <w:tcW w:w="2914" w:type="pct"/>
            <w:gridSpan w:val="3"/>
            <w:tcBorders>
              <w:top w:val="nil"/>
              <w:left w:val="nil"/>
              <w:bottom w:val="nil"/>
              <w:right w:val="nil"/>
            </w:tcBorders>
          </w:tcPr>
          <w:p w14:paraId="3BBA0310" w14:textId="77777777" w:rsidR="0096767E" w:rsidRPr="00406593" w:rsidRDefault="0096767E" w:rsidP="009357BA">
            <w:pPr>
              <w:spacing w:after="0"/>
              <w:jc w:val="right"/>
              <w:rPr>
                <w:b/>
                <w:sz w:val="22"/>
              </w:rPr>
            </w:pPr>
            <w:r w:rsidRPr="00406593">
              <w:rPr>
                <w:b/>
                <w:sz w:val="22"/>
              </w:rPr>
              <w:t>Длъжност:</w:t>
            </w:r>
          </w:p>
        </w:tc>
        <w:tc>
          <w:tcPr>
            <w:tcW w:w="2086" w:type="pct"/>
            <w:gridSpan w:val="3"/>
            <w:tcBorders>
              <w:top w:val="nil"/>
              <w:left w:val="nil"/>
              <w:bottom w:val="nil"/>
              <w:right w:val="nil"/>
            </w:tcBorders>
          </w:tcPr>
          <w:p w14:paraId="6A145FF1" w14:textId="77777777" w:rsidR="0096767E" w:rsidRPr="00406593" w:rsidRDefault="0096767E" w:rsidP="009357BA">
            <w:pPr>
              <w:spacing w:after="0"/>
              <w:jc w:val="both"/>
              <w:rPr>
                <w:sz w:val="22"/>
              </w:rPr>
            </w:pPr>
          </w:p>
        </w:tc>
      </w:tr>
    </w:tbl>
    <w:p w14:paraId="777A2B6F" w14:textId="77777777" w:rsidR="0096767E" w:rsidRPr="00406593" w:rsidRDefault="0096767E" w:rsidP="006813F3">
      <w:pPr>
        <w:tabs>
          <w:tab w:val="left" w:pos="851"/>
        </w:tabs>
        <w:spacing w:after="0"/>
        <w:ind w:firstLine="5670"/>
        <w:jc w:val="both"/>
        <w:rPr>
          <w:b/>
          <w:sz w:val="22"/>
        </w:rPr>
      </w:pPr>
      <w:r w:rsidRPr="00406593">
        <w:rPr>
          <w:b/>
          <w:sz w:val="22"/>
        </w:rPr>
        <w:t>Подпис</w:t>
      </w:r>
      <w:r w:rsidRPr="00406593">
        <w:rPr>
          <w:rStyle w:val="afe"/>
          <w:sz w:val="22"/>
        </w:rPr>
        <w:footnoteReference w:id="2"/>
      </w:r>
      <w:r w:rsidRPr="00406593">
        <w:rPr>
          <w:b/>
          <w:sz w:val="22"/>
        </w:rPr>
        <w:t>и печат</w:t>
      </w:r>
    </w:p>
    <w:p w14:paraId="24E13E02" w14:textId="77777777" w:rsidR="0096767E" w:rsidRPr="00406593" w:rsidRDefault="0096767E" w:rsidP="00002D65">
      <w:pPr>
        <w:tabs>
          <w:tab w:val="left" w:pos="851"/>
        </w:tabs>
        <w:spacing w:after="0"/>
        <w:ind w:firstLine="851"/>
        <w:jc w:val="both"/>
        <w:rPr>
          <w:i/>
          <w:sz w:val="22"/>
        </w:rPr>
      </w:pPr>
      <w:r w:rsidRPr="00406593">
        <w:rPr>
          <w:i/>
          <w:sz w:val="22"/>
        </w:rPr>
        <w:t>*Поредният номер на последния ред по таблицата от настоящия образец не ограничава Участника относно броя на документите, които следва да представи и тяхното из</w:t>
      </w:r>
      <w:r w:rsidRPr="00406593">
        <w:rPr>
          <w:i/>
          <w:color w:val="000000"/>
          <w:sz w:val="22"/>
        </w:rPr>
        <w:t>черпа</w:t>
      </w:r>
      <w:r w:rsidRPr="00406593">
        <w:rPr>
          <w:i/>
          <w:sz w:val="22"/>
        </w:rPr>
        <w:t>телно описание.</w:t>
      </w:r>
    </w:p>
    <w:p w14:paraId="70148FCA" w14:textId="77777777" w:rsidR="0096767E" w:rsidRPr="00406593" w:rsidRDefault="0096767E" w:rsidP="00002D65">
      <w:pPr>
        <w:tabs>
          <w:tab w:val="left" w:pos="851"/>
        </w:tabs>
        <w:spacing w:after="0"/>
        <w:ind w:firstLine="851"/>
        <w:jc w:val="both"/>
        <w:rPr>
          <w:i/>
          <w:sz w:val="22"/>
        </w:rPr>
      </w:pPr>
      <w:r w:rsidRPr="00406593">
        <w:rPr>
          <w:i/>
          <w:sz w:val="22"/>
        </w:rPr>
        <w:t>Моля представете удостоверение за актуално състояние (може и заверено копие на извлечение от Търговския регистър) на Участника и опишете същото като приложение;</w:t>
      </w:r>
    </w:p>
    <w:p w14:paraId="5FDD3A02" w14:textId="77777777" w:rsidR="0096767E" w:rsidRPr="00406593" w:rsidRDefault="0096767E" w:rsidP="00002D65">
      <w:pPr>
        <w:tabs>
          <w:tab w:val="left" w:pos="851"/>
        </w:tabs>
        <w:spacing w:after="0"/>
        <w:ind w:firstLine="851"/>
        <w:jc w:val="both"/>
        <w:rPr>
          <w:i/>
          <w:sz w:val="22"/>
        </w:rPr>
      </w:pPr>
      <w:r w:rsidRPr="00406593">
        <w:rPr>
          <w:i/>
          <w:sz w:val="22"/>
        </w:rPr>
        <w:t>Представете оригинали на удостоверения по чл.87, ал.6 от ДОПК; оригинали или заверени копия на удостоверения за ликвидация и несъстоятелност и опишете същите като приложения.</w:t>
      </w:r>
    </w:p>
    <w:p w14:paraId="450741DB" w14:textId="77777777" w:rsidR="0096767E" w:rsidRPr="00406593" w:rsidRDefault="0096767E" w:rsidP="00002D65">
      <w:pPr>
        <w:tabs>
          <w:tab w:val="left" w:pos="851"/>
        </w:tabs>
        <w:spacing w:after="0"/>
        <w:ind w:firstLine="851"/>
        <w:jc w:val="both"/>
        <w:rPr>
          <w:i/>
          <w:sz w:val="22"/>
        </w:rPr>
      </w:pPr>
      <w:r w:rsidRPr="00406593">
        <w:rPr>
          <w:i/>
          <w:sz w:val="22"/>
        </w:rPr>
        <w:t xml:space="preserve">Моля опишете подробно и номерирайте последователно всички приложени документи – оригинали или заверени копия. </w:t>
      </w:r>
    </w:p>
    <w:p w14:paraId="42765450" w14:textId="77777777" w:rsidR="0096767E" w:rsidRPr="00406593" w:rsidRDefault="0096767E" w:rsidP="00002D65">
      <w:pPr>
        <w:tabs>
          <w:tab w:val="left" w:pos="851"/>
        </w:tabs>
        <w:spacing w:after="0"/>
        <w:ind w:firstLine="851"/>
        <w:jc w:val="both"/>
        <w:rPr>
          <w:i/>
          <w:sz w:val="22"/>
        </w:rPr>
      </w:pPr>
      <w:r w:rsidRPr="00406593">
        <w:rPr>
          <w:i/>
          <w:sz w:val="22"/>
        </w:rPr>
        <w:t>Моля спазвайте приложените образци на документи/декларации и други.</w:t>
      </w:r>
    </w:p>
    <w:p w14:paraId="508D4E2A" w14:textId="77777777" w:rsidR="0096767E" w:rsidRPr="00C54BEE" w:rsidRDefault="0096767E" w:rsidP="00002D65">
      <w:pPr>
        <w:tabs>
          <w:tab w:val="left" w:pos="851"/>
        </w:tabs>
        <w:spacing w:after="0"/>
        <w:jc w:val="both"/>
        <w:rPr>
          <w:b/>
          <w:bCs/>
          <w:i/>
          <w:sz w:val="22"/>
        </w:rPr>
        <w:sectPr w:rsidR="0096767E" w:rsidRPr="00C54BEE" w:rsidSect="00F41F51">
          <w:footerReference w:type="default" r:id="rId7"/>
          <w:headerReference w:type="first" r:id="rId8"/>
          <w:footerReference w:type="first" r:id="rId9"/>
          <w:pgSz w:w="11906" w:h="16838"/>
          <w:pgMar w:top="1134" w:right="746" w:bottom="1134" w:left="1418" w:header="709" w:footer="224" w:gutter="0"/>
          <w:cols w:space="708"/>
          <w:titlePg/>
          <w:rtlGutter/>
          <w:docGrid w:linePitch="360"/>
        </w:sectPr>
      </w:pPr>
    </w:p>
    <w:bookmarkEnd w:id="2"/>
    <w:bookmarkEnd w:id="3"/>
    <w:bookmarkEnd w:id="4"/>
    <w:p w14:paraId="06358848" w14:textId="77777777" w:rsidR="00AF1153" w:rsidRPr="00C54BEE" w:rsidRDefault="00AF1153" w:rsidP="00792088">
      <w:pPr>
        <w:tabs>
          <w:tab w:val="left" w:pos="851"/>
        </w:tabs>
        <w:spacing w:after="0"/>
        <w:ind w:firstLine="851"/>
        <w:jc w:val="right"/>
        <w:rPr>
          <w:b/>
          <w:sz w:val="22"/>
        </w:rPr>
      </w:pPr>
    </w:p>
    <w:p w14:paraId="6C4E5228" w14:textId="77777777" w:rsidR="0096767E" w:rsidRPr="00C54BEE" w:rsidRDefault="0096767E" w:rsidP="007420F1">
      <w:pPr>
        <w:tabs>
          <w:tab w:val="left" w:pos="851"/>
        </w:tabs>
        <w:spacing w:after="0"/>
        <w:ind w:firstLine="851"/>
        <w:jc w:val="right"/>
        <w:rPr>
          <w:b/>
          <w:sz w:val="22"/>
        </w:rPr>
      </w:pPr>
      <w:r w:rsidRPr="00C54BEE">
        <w:rPr>
          <w:b/>
          <w:sz w:val="22"/>
        </w:rPr>
        <w:t>Образец!</w:t>
      </w:r>
    </w:p>
    <w:p w14:paraId="13B2B6E7" w14:textId="1DE077B3" w:rsidR="0096767E" w:rsidRPr="00C54BEE" w:rsidRDefault="0096767E" w:rsidP="007420F1">
      <w:pPr>
        <w:tabs>
          <w:tab w:val="left" w:pos="851"/>
        </w:tabs>
        <w:spacing w:after="0"/>
        <w:ind w:firstLine="851"/>
        <w:jc w:val="right"/>
        <w:rPr>
          <w:b/>
          <w:sz w:val="22"/>
        </w:rPr>
      </w:pPr>
      <w:r w:rsidRPr="00C54BEE">
        <w:rPr>
          <w:b/>
          <w:sz w:val="22"/>
        </w:rPr>
        <w:t xml:space="preserve">Приложение № </w:t>
      </w:r>
      <w:r w:rsidR="00C407F0">
        <w:rPr>
          <w:b/>
          <w:sz w:val="22"/>
        </w:rPr>
        <w:t>2</w:t>
      </w:r>
    </w:p>
    <w:p w14:paraId="4A1F84D3" w14:textId="77777777" w:rsidR="0096767E" w:rsidRPr="00C54BEE" w:rsidRDefault="0096767E" w:rsidP="006B6BFF">
      <w:pPr>
        <w:tabs>
          <w:tab w:val="left" w:pos="851"/>
        </w:tabs>
        <w:spacing w:after="0"/>
        <w:ind w:firstLine="5387"/>
        <w:jc w:val="both"/>
        <w:rPr>
          <w:b/>
          <w:sz w:val="22"/>
        </w:rPr>
      </w:pPr>
    </w:p>
    <w:p w14:paraId="36376261" w14:textId="77777777" w:rsidR="0096767E" w:rsidRPr="00C54BEE" w:rsidRDefault="0096767E" w:rsidP="002C3804">
      <w:pPr>
        <w:tabs>
          <w:tab w:val="left" w:pos="851"/>
        </w:tabs>
        <w:spacing w:after="0"/>
        <w:ind w:firstLine="5387"/>
        <w:jc w:val="both"/>
        <w:rPr>
          <w:b/>
          <w:sz w:val="22"/>
        </w:rPr>
      </w:pP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t xml:space="preserve">      </w:t>
      </w:r>
      <w:r w:rsidRPr="00C54BEE">
        <w:rPr>
          <w:b/>
          <w:sz w:val="22"/>
        </w:rPr>
        <w:t>ДО</w:t>
      </w:r>
    </w:p>
    <w:p w14:paraId="05C5E0E8" w14:textId="77777777" w:rsidR="0096767E" w:rsidRPr="00C54BEE" w:rsidRDefault="0096767E" w:rsidP="002C3804">
      <w:pPr>
        <w:tabs>
          <w:tab w:val="left" w:pos="851"/>
        </w:tabs>
        <w:spacing w:after="0"/>
        <w:ind w:left="5387"/>
        <w:jc w:val="both"/>
        <w:rPr>
          <w:b/>
          <w:sz w:val="22"/>
        </w:rPr>
      </w:pPr>
      <w:r w:rsidRPr="00C54BEE">
        <w:rPr>
          <w:b/>
          <w:sz w:val="22"/>
        </w:rPr>
        <w:t>„ТЕРЕМ – КРЗ Флотски арсенал - Варна” ЕООД</w:t>
      </w:r>
    </w:p>
    <w:p w14:paraId="1351EA91" w14:textId="77777777" w:rsidR="0096767E" w:rsidRPr="00C54BEE" w:rsidRDefault="0096767E" w:rsidP="002C3804">
      <w:pPr>
        <w:tabs>
          <w:tab w:val="left" w:pos="851"/>
        </w:tabs>
        <w:spacing w:after="0"/>
        <w:ind w:firstLine="5387"/>
        <w:jc w:val="both"/>
        <w:rPr>
          <w:b/>
          <w:noProof/>
          <w:sz w:val="22"/>
        </w:rPr>
      </w:pPr>
      <w:r w:rsidRPr="00C54BEE">
        <w:rPr>
          <w:b/>
          <w:noProof/>
          <w:sz w:val="22"/>
        </w:rPr>
        <w:t>гр. Варна, 9000</w:t>
      </w:r>
    </w:p>
    <w:p w14:paraId="48A07EB0" w14:textId="77777777" w:rsidR="0096767E" w:rsidRPr="00C54BEE" w:rsidRDefault="0096767E" w:rsidP="002C3804">
      <w:pPr>
        <w:tabs>
          <w:tab w:val="left" w:pos="851"/>
        </w:tabs>
        <w:spacing w:after="0"/>
        <w:ind w:firstLine="5387"/>
        <w:jc w:val="both"/>
        <w:rPr>
          <w:b/>
          <w:noProof/>
          <w:sz w:val="22"/>
        </w:rPr>
      </w:pPr>
      <w:r w:rsidRPr="00C54BEE">
        <w:rPr>
          <w:b/>
          <w:noProof/>
          <w:sz w:val="22"/>
        </w:rPr>
        <w:t>р-н Аспарухово, м-ст „Лъджата”</w:t>
      </w:r>
    </w:p>
    <w:p w14:paraId="502900C0" w14:textId="77777777" w:rsidR="0096767E" w:rsidRPr="00C54BEE" w:rsidRDefault="0096767E" w:rsidP="007420F1">
      <w:pPr>
        <w:tabs>
          <w:tab w:val="left" w:pos="851"/>
        </w:tabs>
        <w:spacing w:after="0"/>
        <w:ind w:firstLine="851"/>
        <w:jc w:val="both"/>
        <w:rPr>
          <w:sz w:val="22"/>
        </w:rPr>
      </w:pPr>
    </w:p>
    <w:p w14:paraId="500EA548" w14:textId="77777777" w:rsidR="0096767E" w:rsidRPr="00C54BEE" w:rsidRDefault="0096767E" w:rsidP="007420F1">
      <w:pPr>
        <w:tabs>
          <w:tab w:val="left" w:pos="851"/>
        </w:tabs>
        <w:spacing w:after="0"/>
        <w:jc w:val="center"/>
        <w:rPr>
          <w:rFonts w:eastAsia="Verdana-Bold"/>
          <w:b/>
          <w:bCs/>
          <w:sz w:val="22"/>
        </w:rPr>
      </w:pPr>
    </w:p>
    <w:p w14:paraId="1F45F50D" w14:textId="77777777" w:rsidR="00D749E6" w:rsidRPr="00D749E6" w:rsidRDefault="00D749E6" w:rsidP="00D749E6">
      <w:pPr>
        <w:tabs>
          <w:tab w:val="left" w:pos="851"/>
        </w:tabs>
        <w:spacing w:after="0"/>
        <w:jc w:val="center"/>
        <w:rPr>
          <w:rFonts w:eastAsia="Verdana-Bold"/>
          <w:b/>
          <w:bCs/>
          <w:sz w:val="22"/>
        </w:rPr>
      </w:pPr>
      <w:r w:rsidRPr="00D749E6">
        <w:rPr>
          <w:rFonts w:eastAsia="Verdana-Bold"/>
          <w:b/>
          <w:bCs/>
          <w:sz w:val="22"/>
        </w:rPr>
        <w:t>ЦЕНОВО ПРЕДЛОЖЕНИЕ</w:t>
      </w:r>
    </w:p>
    <w:p w14:paraId="59D6BB34" w14:textId="77777777" w:rsidR="00D749E6" w:rsidRPr="00D749E6" w:rsidRDefault="00D749E6" w:rsidP="00D749E6">
      <w:pPr>
        <w:tabs>
          <w:tab w:val="left" w:pos="851"/>
        </w:tabs>
        <w:spacing w:after="0"/>
        <w:jc w:val="center"/>
        <w:rPr>
          <w:b/>
          <w:bCs/>
          <w:spacing w:val="2"/>
          <w:sz w:val="22"/>
        </w:rPr>
      </w:pPr>
      <w:r w:rsidRPr="00D749E6">
        <w:rPr>
          <w:b/>
          <w:bCs/>
          <w:spacing w:val="2"/>
          <w:sz w:val="22"/>
        </w:rPr>
        <w:t>ЗА ИЗПЪЛНЕНИЕ НА ПОРЪЧКА С ПРЕДМЕТ:</w:t>
      </w:r>
    </w:p>
    <w:p w14:paraId="1DD89EAC" w14:textId="77777777" w:rsidR="00D749E6" w:rsidRPr="00D749E6" w:rsidRDefault="00D749E6" w:rsidP="00D749E6">
      <w:pPr>
        <w:tabs>
          <w:tab w:val="left" w:pos="851"/>
        </w:tabs>
        <w:spacing w:after="0"/>
        <w:jc w:val="center"/>
        <w:rPr>
          <w:b/>
          <w:bCs/>
          <w:spacing w:val="2"/>
          <w:sz w:val="22"/>
        </w:rPr>
      </w:pPr>
    </w:p>
    <w:p w14:paraId="1A4BEBBA" w14:textId="77777777" w:rsidR="00D749E6" w:rsidRPr="00D749E6" w:rsidRDefault="00D749E6" w:rsidP="00D749E6">
      <w:pPr>
        <w:tabs>
          <w:tab w:val="left" w:pos="851"/>
        </w:tabs>
        <w:spacing w:after="0"/>
        <w:jc w:val="center"/>
        <w:rPr>
          <w:b/>
          <w:i/>
          <w:sz w:val="22"/>
        </w:rPr>
      </w:pPr>
      <w:r w:rsidRPr="00D749E6">
        <w:rPr>
          <w:b/>
          <w:caps/>
          <w:sz w:val="22"/>
        </w:rPr>
        <w:t>„ДОСТАВКА НА ГОРИВА за нуждите на „терем – крз флотски арсенал - варна</w:t>
      </w:r>
      <w:r w:rsidRPr="00D749E6">
        <w:rPr>
          <w:b/>
          <w:caps/>
          <w:noProof/>
          <w:sz w:val="22"/>
          <w:lang w:eastAsia="bg-BG"/>
        </w:rPr>
        <w:t xml:space="preserve">” еоод </w:t>
      </w:r>
    </w:p>
    <w:p w14:paraId="6D9EFDBB" w14:textId="77777777" w:rsidR="00D749E6" w:rsidRPr="00D749E6" w:rsidRDefault="00D749E6" w:rsidP="00D749E6">
      <w:pPr>
        <w:tabs>
          <w:tab w:val="left" w:pos="851"/>
        </w:tabs>
        <w:spacing w:after="0"/>
        <w:ind w:firstLine="851"/>
        <w:jc w:val="both"/>
        <w:rPr>
          <w:rFonts w:eastAsia="Verdana-Bold"/>
          <w:b/>
          <w:bCs/>
          <w:sz w:val="22"/>
        </w:rPr>
      </w:pPr>
    </w:p>
    <w:p w14:paraId="0778F3DC" w14:textId="77777777" w:rsidR="00D749E6" w:rsidRPr="00D749E6" w:rsidRDefault="00D749E6" w:rsidP="00D749E6">
      <w:pPr>
        <w:tabs>
          <w:tab w:val="left" w:pos="851"/>
        </w:tabs>
        <w:spacing w:after="0"/>
        <w:ind w:firstLine="851"/>
        <w:jc w:val="both"/>
        <w:rPr>
          <w:rFonts w:eastAsia="Verdana-Bold"/>
          <w:b/>
          <w:bCs/>
          <w:sz w:val="22"/>
        </w:rPr>
      </w:pPr>
      <w:r w:rsidRPr="00D749E6">
        <w:rPr>
          <w:rFonts w:eastAsia="Verdana-Bold"/>
          <w:b/>
          <w:bCs/>
          <w:sz w:val="22"/>
        </w:rPr>
        <w:t>УВАЖАЕМИ ГОСПОЖИ И ГОСПОДА,</w:t>
      </w:r>
    </w:p>
    <w:p w14:paraId="462FFB64" w14:textId="77777777" w:rsidR="00D749E6" w:rsidRPr="00D749E6" w:rsidRDefault="00D749E6" w:rsidP="00D749E6">
      <w:pPr>
        <w:tabs>
          <w:tab w:val="left" w:pos="851"/>
        </w:tabs>
        <w:spacing w:after="0"/>
        <w:ind w:firstLine="851"/>
        <w:jc w:val="both"/>
        <w:rPr>
          <w:rFonts w:eastAsia="Verdana-Bold"/>
          <w:b/>
          <w:bCs/>
          <w:sz w:val="22"/>
        </w:rPr>
      </w:pPr>
    </w:p>
    <w:p w14:paraId="39CBF535" w14:textId="77777777" w:rsidR="00D749E6" w:rsidRPr="00D749E6" w:rsidRDefault="00D749E6" w:rsidP="00D749E6">
      <w:pPr>
        <w:tabs>
          <w:tab w:val="left" w:pos="851"/>
        </w:tabs>
        <w:spacing w:after="0"/>
        <w:ind w:firstLine="567"/>
        <w:jc w:val="both"/>
        <w:rPr>
          <w:sz w:val="22"/>
        </w:rPr>
      </w:pPr>
      <w:r w:rsidRPr="00D749E6">
        <w:rPr>
          <w:rFonts w:eastAsia="Verdana-Bold"/>
          <w:sz w:val="22"/>
        </w:rPr>
        <w:t xml:space="preserve">С настоящото, ние от …….. ………………………..(посочете наименованието на Участника) Ви представяме нашето ценово предложение за изпълнение на </w:t>
      </w:r>
      <w:r w:rsidRPr="00D749E6">
        <w:rPr>
          <w:spacing w:val="1"/>
          <w:sz w:val="22"/>
        </w:rPr>
        <w:t xml:space="preserve">обявената от Вас поръчка, възлагана чрез провеждане на състезателна процедура с предмет: </w:t>
      </w:r>
      <w:r w:rsidRPr="00D749E6">
        <w:rPr>
          <w:b/>
          <w:sz w:val="22"/>
        </w:rPr>
        <w:t>„</w:t>
      </w:r>
      <w:r w:rsidRPr="00D749E6">
        <w:rPr>
          <w:b/>
          <w:i/>
          <w:sz w:val="22"/>
        </w:rPr>
        <w:t>Доставка на горива за нуждите на „ТЕРЕМ – КРЗ Флотски арсенал – Варна” ЕООД</w:t>
      </w:r>
      <w:r w:rsidRPr="00D749E6">
        <w:rPr>
          <w:sz w:val="22"/>
          <w:lang w:eastAsia="bg-BG"/>
        </w:rPr>
        <w:t xml:space="preserve">, </w:t>
      </w:r>
      <w:r w:rsidRPr="00D749E6">
        <w:rPr>
          <w:sz w:val="22"/>
        </w:rPr>
        <w:t>съгласно условията и изискванията, посочени в Техническата спецификация и документацията за участие,</w:t>
      </w:r>
      <w:r w:rsidRPr="00D749E6">
        <w:rPr>
          <w:i/>
          <w:sz w:val="22"/>
        </w:rPr>
        <w:t xml:space="preserve"> </w:t>
      </w:r>
      <w:r w:rsidRPr="00D749E6">
        <w:rPr>
          <w:bCs/>
          <w:sz w:val="22"/>
        </w:rPr>
        <w:t>както следва</w:t>
      </w:r>
      <w:r w:rsidRPr="00D749E6">
        <w:rPr>
          <w:sz w:val="22"/>
        </w:rPr>
        <w:t>:</w:t>
      </w:r>
    </w:p>
    <w:p w14:paraId="608ACFD6" w14:textId="77777777" w:rsidR="00D749E6" w:rsidRPr="00D749E6" w:rsidRDefault="00D749E6" w:rsidP="00D749E6">
      <w:pPr>
        <w:tabs>
          <w:tab w:val="left" w:pos="851"/>
        </w:tabs>
        <w:spacing w:after="0"/>
        <w:ind w:firstLine="567"/>
        <w:jc w:val="both"/>
        <w:rPr>
          <w:sz w:val="22"/>
        </w:rPr>
      </w:pPr>
    </w:p>
    <w:p w14:paraId="48543FED" w14:textId="0DE38270" w:rsidR="00D749E6" w:rsidRPr="00D749E6" w:rsidRDefault="00D749E6" w:rsidP="00D749E6">
      <w:pPr>
        <w:numPr>
          <w:ilvl w:val="0"/>
          <w:numId w:val="54"/>
        </w:numPr>
        <w:tabs>
          <w:tab w:val="left" w:pos="851"/>
        </w:tabs>
        <w:spacing w:after="0"/>
        <w:contextualSpacing/>
        <w:jc w:val="both"/>
        <w:rPr>
          <w:sz w:val="22"/>
          <w:lang w:val="ru-RU"/>
        </w:rPr>
      </w:pPr>
      <w:r w:rsidRPr="00D749E6">
        <w:rPr>
          <w:sz w:val="22"/>
        </w:rPr>
        <w:t>Предлаганата цена</w:t>
      </w:r>
      <w:r w:rsidRPr="00D749E6">
        <w:rPr>
          <w:sz w:val="22"/>
          <w:lang w:val="ru-RU"/>
        </w:rPr>
        <w:t xml:space="preserve"> </w:t>
      </w:r>
      <w:r w:rsidRPr="00D749E6">
        <w:rPr>
          <w:sz w:val="22"/>
        </w:rPr>
        <w:t>за 1000 л. гориво –</w:t>
      </w:r>
      <w:r w:rsidRPr="00D749E6">
        <w:rPr>
          <w:b/>
          <w:sz w:val="22"/>
        </w:rPr>
        <w:t xml:space="preserve"> Бензин А95Н </w:t>
      </w:r>
      <w:r w:rsidRPr="00D749E6">
        <w:rPr>
          <w:sz w:val="22"/>
        </w:rPr>
        <w:t xml:space="preserve">с включени данъци и такси към </w:t>
      </w:r>
      <w:r w:rsidRPr="00D749E6">
        <w:rPr>
          <w:b/>
          <w:bCs/>
          <w:sz w:val="22"/>
        </w:rPr>
        <w:t>29.11.2024 г.</w:t>
      </w:r>
      <w:r w:rsidRPr="00D749E6">
        <w:rPr>
          <w:sz w:val="22"/>
        </w:rPr>
        <w:t xml:space="preserve"> от интернет сайтовете на </w:t>
      </w:r>
      <w:r w:rsidRPr="00D749E6">
        <w:rPr>
          <w:b/>
          <w:sz w:val="22"/>
        </w:rPr>
        <w:t>Литекс АД</w:t>
      </w:r>
      <w:r w:rsidRPr="00D749E6">
        <w:rPr>
          <w:sz w:val="22"/>
        </w:rPr>
        <w:t>(((</w:t>
      </w:r>
      <w:hyperlink r:id="rId10" w:history="1">
        <w:r w:rsidRPr="00D749E6">
          <w:rPr>
            <w:color w:val="0563C1"/>
            <w:sz w:val="22"/>
            <w:u w:val="single"/>
          </w:rPr>
          <w:t>https://litextrade2014.com</w:t>
        </w:r>
      </w:hyperlink>
      <w:r w:rsidRPr="00D749E6">
        <w:rPr>
          <w:sz w:val="22"/>
        </w:rPr>
        <w:t xml:space="preserve"> / Продажни цени и горива))</w:t>
      </w:r>
      <w:r w:rsidR="00F03C34" w:rsidRPr="00F03C34">
        <w:rPr>
          <w:sz w:val="22"/>
        </w:rPr>
        <w:t xml:space="preserve"> площадка Аспарухово</w:t>
      </w:r>
      <w:r w:rsidRPr="00D749E6">
        <w:rPr>
          <w:sz w:val="22"/>
        </w:rPr>
        <w:t xml:space="preserve"> и </w:t>
      </w:r>
      <w:r w:rsidRPr="00D749E6">
        <w:rPr>
          <w:b/>
          <w:sz w:val="22"/>
        </w:rPr>
        <w:t xml:space="preserve">„Сакса” </w:t>
      </w:r>
      <w:r w:rsidRPr="00D749E6">
        <w:rPr>
          <w:sz w:val="22"/>
        </w:rPr>
        <w:t>ООД</w:t>
      </w:r>
      <w:r w:rsidRPr="00D749E6">
        <w:rPr>
          <w:sz w:val="22"/>
          <w:lang w:val="ru-RU"/>
        </w:rPr>
        <w:t xml:space="preserve"> </w:t>
      </w:r>
      <w:hyperlink r:id="rId11" w:history="1">
        <w:r w:rsidRPr="00D749E6">
          <w:rPr>
            <w:color w:val="0563C1"/>
            <w:sz w:val="22"/>
            <w:u w:val="single"/>
            <w:lang w:val="ru-RU"/>
          </w:rPr>
          <w:t>https://saksa.bg/targovia-na-edro/goriva-neftohim</w:t>
        </w:r>
      </w:hyperlink>
      <w:r w:rsidRPr="00D749E6">
        <w:rPr>
          <w:sz w:val="22"/>
          <w:lang w:val="ru-RU"/>
        </w:rPr>
        <w:t>)</w:t>
      </w:r>
      <w:r w:rsidR="00F03C34">
        <w:rPr>
          <w:sz w:val="22"/>
          <w:lang w:val="ru-RU"/>
        </w:rPr>
        <w:t xml:space="preserve"> Нефтохим,</w:t>
      </w:r>
      <w:r w:rsidRPr="00D749E6">
        <w:rPr>
          <w:sz w:val="22"/>
          <w:lang w:val="ru-RU"/>
        </w:rPr>
        <w:t xml:space="preserve"> </w:t>
      </w:r>
      <w:r w:rsidRPr="00D749E6">
        <w:rPr>
          <w:sz w:val="22"/>
        </w:rPr>
        <w:t xml:space="preserve">намалена с ………………………………. (………………………….) лева. </w:t>
      </w:r>
    </w:p>
    <w:p w14:paraId="63253240" w14:textId="77777777" w:rsidR="00D749E6" w:rsidRPr="00D749E6" w:rsidRDefault="00D749E6" w:rsidP="00D749E6">
      <w:pPr>
        <w:tabs>
          <w:tab w:val="left" w:pos="851"/>
        </w:tabs>
        <w:spacing w:after="0"/>
        <w:ind w:left="927"/>
        <w:contextualSpacing/>
        <w:jc w:val="both"/>
        <w:rPr>
          <w:i/>
          <w:sz w:val="22"/>
          <w:lang w:val="ru-RU"/>
        </w:rPr>
      </w:pPr>
      <w:r w:rsidRPr="00D749E6">
        <w:rPr>
          <w:sz w:val="22"/>
          <w:lang w:val="ru-RU"/>
        </w:rPr>
        <w:t xml:space="preserve">                                        </w:t>
      </w:r>
      <w:r w:rsidRPr="00D749E6">
        <w:rPr>
          <w:sz w:val="22"/>
          <w:lang w:val="ru-RU"/>
        </w:rPr>
        <w:tab/>
      </w:r>
      <w:r w:rsidRPr="00D749E6">
        <w:rPr>
          <w:sz w:val="22"/>
          <w:lang w:val="ru-RU"/>
        </w:rPr>
        <w:tab/>
      </w:r>
      <w:r w:rsidRPr="00D749E6">
        <w:rPr>
          <w:i/>
          <w:sz w:val="22"/>
          <w:lang w:val="ru-RU"/>
        </w:rPr>
        <w:t>(словом)</w:t>
      </w:r>
    </w:p>
    <w:p w14:paraId="2505A236" w14:textId="77777777" w:rsidR="00D749E6" w:rsidRPr="00D749E6" w:rsidRDefault="00D749E6" w:rsidP="00D749E6">
      <w:pPr>
        <w:tabs>
          <w:tab w:val="left" w:pos="851"/>
        </w:tabs>
        <w:spacing w:after="0"/>
        <w:ind w:left="927"/>
        <w:contextualSpacing/>
        <w:jc w:val="both"/>
        <w:rPr>
          <w:i/>
          <w:sz w:val="22"/>
          <w:lang w:val="ru-RU"/>
        </w:rPr>
      </w:pPr>
    </w:p>
    <w:p w14:paraId="642CA6BD" w14:textId="09CFA749" w:rsidR="00D749E6" w:rsidRPr="00D749E6" w:rsidRDefault="00D749E6" w:rsidP="00D749E6">
      <w:pPr>
        <w:numPr>
          <w:ilvl w:val="0"/>
          <w:numId w:val="54"/>
        </w:numPr>
        <w:tabs>
          <w:tab w:val="left" w:pos="851"/>
        </w:tabs>
        <w:spacing w:after="0"/>
        <w:contextualSpacing/>
        <w:jc w:val="both"/>
        <w:rPr>
          <w:sz w:val="22"/>
          <w:lang w:val="ru-RU"/>
        </w:rPr>
      </w:pPr>
      <w:r w:rsidRPr="00D749E6">
        <w:rPr>
          <w:sz w:val="22"/>
        </w:rPr>
        <w:t xml:space="preserve">Предлаганата цена за 1000 л. Дизелови горива с включени данъци и такси към </w:t>
      </w:r>
      <w:r w:rsidRPr="00D749E6">
        <w:rPr>
          <w:b/>
          <w:bCs/>
          <w:sz w:val="22"/>
        </w:rPr>
        <w:t>29.11.2024г</w:t>
      </w:r>
      <w:r w:rsidRPr="00D749E6">
        <w:rPr>
          <w:sz w:val="22"/>
        </w:rPr>
        <w:t xml:space="preserve">. от интернет сайтовете на </w:t>
      </w:r>
      <w:r w:rsidRPr="00D749E6">
        <w:rPr>
          <w:b/>
          <w:sz w:val="22"/>
        </w:rPr>
        <w:t>Литекс АД</w:t>
      </w:r>
      <w:r w:rsidRPr="00D749E6">
        <w:rPr>
          <w:sz w:val="22"/>
        </w:rPr>
        <w:t>(((https://litextrade2014.com/ Продажни цени и горива))</w:t>
      </w:r>
      <w:r w:rsidR="00F03C34" w:rsidRPr="00F03C34">
        <w:rPr>
          <w:sz w:val="22"/>
        </w:rPr>
        <w:t xml:space="preserve"> площадка Аспарухово</w:t>
      </w:r>
      <w:r w:rsidRPr="00D749E6">
        <w:rPr>
          <w:sz w:val="22"/>
        </w:rPr>
        <w:t xml:space="preserve"> и </w:t>
      </w:r>
      <w:r w:rsidRPr="00D749E6">
        <w:rPr>
          <w:b/>
          <w:sz w:val="22"/>
        </w:rPr>
        <w:t>„Сакса” ООД</w:t>
      </w:r>
      <w:r w:rsidRPr="00D749E6">
        <w:rPr>
          <w:b/>
          <w:sz w:val="22"/>
          <w:lang w:val="ru-RU"/>
        </w:rPr>
        <w:t xml:space="preserve"> </w:t>
      </w:r>
      <w:r w:rsidRPr="00D749E6">
        <w:rPr>
          <w:sz w:val="22"/>
          <w:lang w:val="ru-RU"/>
        </w:rPr>
        <w:t>(</w:t>
      </w:r>
      <w:hyperlink r:id="rId12" w:history="1">
        <w:r w:rsidRPr="00D749E6">
          <w:rPr>
            <w:color w:val="0563C1"/>
            <w:sz w:val="22"/>
            <w:u w:val="single"/>
            <w:lang w:val="ru-RU"/>
          </w:rPr>
          <w:t>https://saksa.bg/targovia-na-edro/goriva-neftohim</w:t>
        </w:r>
      </w:hyperlink>
      <w:r w:rsidRPr="00D749E6">
        <w:rPr>
          <w:sz w:val="22"/>
          <w:lang w:val="ru-RU"/>
        </w:rPr>
        <w:t>)</w:t>
      </w:r>
      <w:r w:rsidR="00F03C34">
        <w:rPr>
          <w:sz w:val="22"/>
          <w:lang w:val="ru-RU"/>
        </w:rPr>
        <w:t xml:space="preserve"> Нефтохим,</w:t>
      </w:r>
      <w:r w:rsidRPr="00D749E6">
        <w:rPr>
          <w:sz w:val="22"/>
          <w:lang w:val="ru-RU"/>
        </w:rPr>
        <w:t xml:space="preserve"> </w:t>
      </w:r>
      <w:r w:rsidRPr="00D749E6">
        <w:rPr>
          <w:sz w:val="22"/>
        </w:rPr>
        <w:t xml:space="preserve">намалена с ………………………………. (………………………….) лева. </w:t>
      </w:r>
    </w:p>
    <w:p w14:paraId="2005988C" w14:textId="77777777" w:rsidR="00D749E6" w:rsidRPr="00D749E6" w:rsidRDefault="00D749E6" w:rsidP="00D749E6">
      <w:pPr>
        <w:tabs>
          <w:tab w:val="left" w:pos="284"/>
        </w:tabs>
        <w:spacing w:after="0"/>
        <w:ind w:left="284" w:firstLine="283"/>
        <w:jc w:val="both"/>
        <w:rPr>
          <w:i/>
          <w:sz w:val="22"/>
          <w:lang w:val="ru-RU"/>
        </w:rPr>
      </w:pPr>
      <w:r w:rsidRPr="00D749E6">
        <w:rPr>
          <w:sz w:val="22"/>
          <w:lang w:val="ru-RU"/>
        </w:rPr>
        <w:t xml:space="preserve">                                                               </w:t>
      </w:r>
      <w:r w:rsidRPr="00D749E6">
        <w:rPr>
          <w:i/>
          <w:sz w:val="22"/>
          <w:lang w:val="ru-RU"/>
        </w:rPr>
        <w:t>(словом)</w:t>
      </w:r>
    </w:p>
    <w:p w14:paraId="60064168" w14:textId="4D1D620A" w:rsidR="00D749E6" w:rsidRPr="00D749E6" w:rsidRDefault="00D749E6" w:rsidP="00D749E6">
      <w:pPr>
        <w:jc w:val="both"/>
        <w:rPr>
          <w:b/>
          <w:i/>
          <w:sz w:val="22"/>
        </w:rPr>
      </w:pPr>
      <w:r w:rsidRPr="00D749E6">
        <w:rPr>
          <w:b/>
          <w:i/>
          <w:sz w:val="22"/>
        </w:rPr>
        <w:t>Цената за гориво по всяка заявена доставка се формира, като от средната цена обявена в интернет сайтовете на Литекс АД (</w:t>
      </w:r>
      <w:hyperlink r:id="rId13" w:history="1">
        <w:r w:rsidRPr="00D749E6">
          <w:rPr>
            <w:b/>
            <w:i/>
            <w:color w:val="0563C1"/>
            <w:sz w:val="22"/>
            <w:u w:val="single"/>
          </w:rPr>
          <w:t>https://litextrade2014.com</w:t>
        </w:r>
      </w:hyperlink>
      <w:r w:rsidRPr="00D749E6">
        <w:rPr>
          <w:b/>
          <w:i/>
          <w:sz w:val="22"/>
        </w:rPr>
        <w:t xml:space="preserve"> / Продажни цени и горива) и „Сакса” ООД</w:t>
      </w:r>
      <w:r w:rsidRPr="00D749E6">
        <w:rPr>
          <w:b/>
          <w:i/>
          <w:sz w:val="22"/>
          <w:lang w:val="ru-RU"/>
        </w:rPr>
        <w:t xml:space="preserve"> (</w:t>
      </w:r>
      <w:hyperlink r:id="rId14" w:history="1">
        <w:r w:rsidRPr="00D749E6">
          <w:rPr>
            <w:b/>
            <w:i/>
            <w:color w:val="0563C1"/>
            <w:sz w:val="22"/>
            <w:u w:val="single"/>
            <w:lang w:val="ru-RU"/>
          </w:rPr>
          <w:t>https://saksa.bg/targovia-na-edro/goriva-neftohim</w:t>
        </w:r>
      </w:hyperlink>
      <w:r w:rsidRPr="00D749E6">
        <w:rPr>
          <w:b/>
          <w:i/>
          <w:sz w:val="22"/>
          <w:lang w:val="ru-RU"/>
        </w:rPr>
        <w:t xml:space="preserve"> ) </w:t>
      </w:r>
      <w:r w:rsidRPr="00D749E6">
        <w:rPr>
          <w:b/>
          <w:i/>
          <w:sz w:val="22"/>
        </w:rPr>
        <w:t>към дата на всяка доставка се намали с предложената от участника отстъпка/надценка в лева.</w:t>
      </w:r>
    </w:p>
    <w:p w14:paraId="763BBEF7" w14:textId="77777777" w:rsidR="00FA695A" w:rsidRPr="00FA695A" w:rsidRDefault="00FA695A" w:rsidP="00FA695A">
      <w:pPr>
        <w:jc w:val="both"/>
        <w:rPr>
          <w:b/>
          <w:sz w:val="22"/>
          <w:u w:val="single"/>
        </w:rPr>
      </w:pPr>
      <w:r w:rsidRPr="00FA695A">
        <w:rPr>
          <w:b/>
          <w:sz w:val="22"/>
          <w:u w:val="single"/>
        </w:rPr>
        <w:t xml:space="preserve">В случай, че няма достъп до някой от гореизброените официално обявени ценоразписи, то средна цена се определя от действащите цени на Бензин А95Н и Дизел от другия достъпен ценоразпис.  </w:t>
      </w:r>
      <w:r w:rsidRPr="00FA695A">
        <w:rPr>
          <w:b/>
          <w:sz w:val="22"/>
          <w:u w:val="single"/>
        </w:rPr>
        <w:tab/>
      </w:r>
    </w:p>
    <w:p w14:paraId="33932AFD" w14:textId="03DF1282" w:rsidR="00D749E6" w:rsidRPr="00D749E6" w:rsidRDefault="00D749E6" w:rsidP="00D749E6">
      <w:pPr>
        <w:tabs>
          <w:tab w:val="left" w:pos="284"/>
        </w:tabs>
        <w:spacing w:after="0"/>
        <w:ind w:left="284" w:firstLine="283"/>
        <w:jc w:val="both"/>
        <w:rPr>
          <w:sz w:val="22"/>
          <w:lang w:val="ru-RU"/>
        </w:rPr>
      </w:pPr>
    </w:p>
    <w:p w14:paraId="2FE4FCC2" w14:textId="77777777" w:rsidR="00D749E6" w:rsidRPr="00D749E6" w:rsidRDefault="00D749E6" w:rsidP="00D749E6">
      <w:pPr>
        <w:tabs>
          <w:tab w:val="left" w:pos="284"/>
        </w:tabs>
        <w:spacing w:after="0"/>
        <w:ind w:left="284" w:firstLine="425"/>
        <w:jc w:val="both"/>
        <w:rPr>
          <w:i/>
          <w:sz w:val="22"/>
          <w:lang w:val="ru-RU"/>
        </w:rPr>
      </w:pPr>
      <w:r w:rsidRPr="00D749E6">
        <w:rPr>
          <w:i/>
          <w:sz w:val="22"/>
          <w:lang w:val="ru-RU"/>
        </w:rPr>
        <w:t>(Направеното ценово предложение следва да е с точност до втория знак след десетичната запетая)</w:t>
      </w:r>
    </w:p>
    <w:p w14:paraId="7EC177F0" w14:textId="77777777" w:rsidR="00D749E6" w:rsidRPr="00D749E6" w:rsidRDefault="00D749E6" w:rsidP="00D749E6">
      <w:pPr>
        <w:tabs>
          <w:tab w:val="left" w:pos="284"/>
        </w:tabs>
        <w:spacing w:after="0"/>
        <w:ind w:left="284" w:hanging="284"/>
        <w:jc w:val="both"/>
        <w:rPr>
          <w:sz w:val="22"/>
          <w:lang w:val="ru-RU"/>
        </w:rPr>
      </w:pPr>
    </w:p>
    <w:p w14:paraId="5F232DBE" w14:textId="77777777" w:rsidR="00D749E6" w:rsidRPr="00D749E6" w:rsidRDefault="00D749E6" w:rsidP="00D749E6">
      <w:pPr>
        <w:numPr>
          <w:ilvl w:val="0"/>
          <w:numId w:val="51"/>
        </w:numPr>
        <w:autoSpaceDE w:val="0"/>
        <w:autoSpaceDN w:val="0"/>
        <w:adjustRightInd w:val="0"/>
        <w:spacing w:after="0"/>
        <w:ind w:left="714" w:hanging="357"/>
        <w:jc w:val="both"/>
        <w:rPr>
          <w:sz w:val="22"/>
          <w:lang w:val="ru-RU"/>
        </w:rPr>
      </w:pPr>
      <w:r w:rsidRPr="00D749E6">
        <w:rPr>
          <w:sz w:val="22"/>
          <w:lang w:val="ru-RU"/>
        </w:rPr>
        <w:t>Предложен</w:t>
      </w:r>
      <w:r w:rsidRPr="00D749E6">
        <w:rPr>
          <w:sz w:val="22"/>
        </w:rPr>
        <w:t>a</w:t>
      </w:r>
      <w:r w:rsidRPr="00D749E6">
        <w:rPr>
          <w:sz w:val="22"/>
          <w:lang w:val="ru-RU"/>
        </w:rPr>
        <w:t>т</w:t>
      </w:r>
      <w:r w:rsidRPr="00D749E6">
        <w:rPr>
          <w:sz w:val="22"/>
        </w:rPr>
        <w:t>a</w:t>
      </w:r>
      <w:r w:rsidRPr="00D749E6">
        <w:rPr>
          <w:sz w:val="22"/>
          <w:lang w:val="ru-RU"/>
        </w:rPr>
        <w:t xml:space="preserve"> цен</w:t>
      </w:r>
      <w:r w:rsidRPr="00D749E6">
        <w:rPr>
          <w:sz w:val="22"/>
        </w:rPr>
        <w:t>a</w:t>
      </w:r>
      <w:r w:rsidRPr="00D749E6">
        <w:rPr>
          <w:sz w:val="22"/>
          <w:lang w:val="ru-RU"/>
        </w:rPr>
        <w:t xml:space="preserve"> </w:t>
      </w:r>
      <w:r w:rsidRPr="00D749E6">
        <w:rPr>
          <w:sz w:val="22"/>
        </w:rPr>
        <w:t>e</w:t>
      </w:r>
      <w:r w:rsidRPr="00D749E6">
        <w:rPr>
          <w:sz w:val="22"/>
          <w:lang w:val="ru-RU"/>
        </w:rPr>
        <w:t xml:space="preserve"> определена при пълно съответствие с условията от документацията за участие в процедурата.</w:t>
      </w:r>
    </w:p>
    <w:p w14:paraId="639EC017" w14:textId="77777777" w:rsidR="00D749E6" w:rsidRPr="00D749E6" w:rsidRDefault="00D749E6" w:rsidP="00D749E6">
      <w:pPr>
        <w:numPr>
          <w:ilvl w:val="0"/>
          <w:numId w:val="51"/>
        </w:numPr>
        <w:autoSpaceDE w:val="0"/>
        <w:autoSpaceDN w:val="0"/>
        <w:adjustRightInd w:val="0"/>
        <w:spacing w:after="0"/>
        <w:ind w:left="714" w:hanging="357"/>
        <w:jc w:val="both"/>
        <w:rPr>
          <w:b/>
          <w:sz w:val="22"/>
          <w:lang w:val="ru-RU"/>
        </w:rPr>
      </w:pPr>
      <w:r w:rsidRPr="00D749E6">
        <w:rPr>
          <w:b/>
          <w:sz w:val="22"/>
          <w:lang w:val="ru-RU"/>
        </w:rPr>
        <w:t xml:space="preserve">Всички посочени цени са в лева с включен ДДС. </w:t>
      </w:r>
    </w:p>
    <w:p w14:paraId="5C3C2C0A" w14:textId="77777777" w:rsidR="00D749E6" w:rsidRPr="00D749E6" w:rsidRDefault="00D749E6" w:rsidP="00D749E6">
      <w:pPr>
        <w:numPr>
          <w:ilvl w:val="0"/>
          <w:numId w:val="51"/>
        </w:numPr>
        <w:spacing w:after="0"/>
        <w:ind w:left="714" w:hanging="357"/>
        <w:jc w:val="both"/>
        <w:rPr>
          <w:sz w:val="22"/>
          <w:lang w:val="ru-RU"/>
        </w:rPr>
      </w:pPr>
      <w:r w:rsidRPr="00D749E6">
        <w:rPr>
          <w:sz w:val="22"/>
          <w:lang w:val="ru-RU"/>
        </w:rPr>
        <w:t>Посочената цена включва всички разходи по изпълнение предмета на поръчката, в т. ч. услугите, посочени в описанието на предмета на поръчката, в случай, че изпълнението й бъде възложено.</w:t>
      </w:r>
    </w:p>
    <w:p w14:paraId="0B7254E0" w14:textId="77777777" w:rsidR="00D749E6" w:rsidRPr="00D749E6" w:rsidRDefault="00D749E6" w:rsidP="00D749E6">
      <w:pPr>
        <w:numPr>
          <w:ilvl w:val="0"/>
          <w:numId w:val="51"/>
        </w:numPr>
        <w:autoSpaceDE w:val="0"/>
        <w:autoSpaceDN w:val="0"/>
        <w:adjustRightInd w:val="0"/>
        <w:spacing w:after="0"/>
        <w:ind w:left="714" w:hanging="357"/>
        <w:jc w:val="both"/>
        <w:rPr>
          <w:sz w:val="22"/>
          <w:lang w:val="ru-RU"/>
        </w:rPr>
      </w:pPr>
      <w:r w:rsidRPr="00D749E6">
        <w:rPr>
          <w:sz w:val="22"/>
          <w:lang w:val="ru-RU"/>
        </w:rPr>
        <w:lastRenderedPageBreak/>
        <w:t xml:space="preserve">В предложената цена е включена цената на </w:t>
      </w:r>
      <w:r w:rsidRPr="00D749E6">
        <w:rPr>
          <w:rFonts w:eastAsia="Verdana-Bold"/>
          <w:sz w:val="22"/>
          <w:lang w:val="ru-RU"/>
        </w:rPr>
        <w:t>горива, разходи за администриране, всички разходи по доставка на Възложителя</w:t>
      </w:r>
      <w:r w:rsidRPr="00D749E6">
        <w:rPr>
          <w:color w:val="000000"/>
          <w:sz w:val="22"/>
          <w:lang w:val="ru-RU"/>
        </w:rPr>
        <w:t>.</w:t>
      </w:r>
    </w:p>
    <w:p w14:paraId="3C2ED5AA" w14:textId="77777777" w:rsidR="00D749E6" w:rsidRPr="00D749E6" w:rsidRDefault="00D749E6" w:rsidP="00D749E6">
      <w:pPr>
        <w:numPr>
          <w:ilvl w:val="0"/>
          <w:numId w:val="51"/>
        </w:numPr>
        <w:tabs>
          <w:tab w:val="left" w:pos="709"/>
        </w:tabs>
        <w:autoSpaceDE w:val="0"/>
        <w:autoSpaceDN w:val="0"/>
        <w:adjustRightInd w:val="0"/>
        <w:spacing w:after="0"/>
        <w:jc w:val="both"/>
        <w:rPr>
          <w:sz w:val="22"/>
          <w:lang w:val="ru-RU"/>
        </w:rPr>
      </w:pPr>
      <w:r w:rsidRPr="00D749E6">
        <w:rPr>
          <w:sz w:val="22"/>
          <w:lang w:val="ru-RU"/>
        </w:rPr>
        <w:t>Ако бъдем избрани за Изпълнител, изразяваме съгласие Възложителят да заплаща доставените количества горива в лева, по банков път, по наша сметка съгласно предложената в нашето ценово предложение цена на горива в срок до 30 /тридесет/ календарна дни от датата на извършване на доставка и издаване на фактура.</w:t>
      </w:r>
    </w:p>
    <w:p w14:paraId="6BC7AEC0" w14:textId="77777777" w:rsidR="00D749E6" w:rsidRPr="00D749E6" w:rsidRDefault="00D749E6" w:rsidP="00D749E6">
      <w:pPr>
        <w:numPr>
          <w:ilvl w:val="0"/>
          <w:numId w:val="51"/>
        </w:numPr>
        <w:tabs>
          <w:tab w:val="left" w:pos="709"/>
        </w:tabs>
        <w:autoSpaceDE w:val="0"/>
        <w:autoSpaceDN w:val="0"/>
        <w:adjustRightInd w:val="0"/>
        <w:spacing w:after="0"/>
        <w:jc w:val="both"/>
        <w:rPr>
          <w:sz w:val="22"/>
          <w:lang w:val="ru-RU"/>
        </w:rPr>
      </w:pPr>
      <w:r w:rsidRPr="00D749E6">
        <w:rPr>
          <w:position w:val="8"/>
          <w:sz w:val="22"/>
          <w:lang w:val="ru-RU"/>
        </w:rPr>
        <w:t xml:space="preserve">При така предложените условия от нас в ценово предложение сме включили всички разходи, свързани с </w:t>
      </w:r>
      <w:r w:rsidRPr="00D749E6">
        <w:rPr>
          <w:position w:val="8"/>
          <w:sz w:val="22"/>
          <w:u w:val="single"/>
          <w:lang w:val="ru-RU"/>
        </w:rPr>
        <w:t>качественото изпълнение</w:t>
      </w:r>
      <w:r w:rsidRPr="00D749E6">
        <w:rPr>
          <w:position w:val="8"/>
          <w:sz w:val="22"/>
          <w:lang w:val="ru-RU"/>
        </w:rPr>
        <w:t xml:space="preserve"> на поръчката в описания вид и обхват.</w:t>
      </w:r>
    </w:p>
    <w:p w14:paraId="6687ED57" w14:textId="6E45DE7C" w:rsidR="00D749E6" w:rsidRPr="00D749E6" w:rsidRDefault="00D749E6" w:rsidP="00D749E6">
      <w:pPr>
        <w:numPr>
          <w:ilvl w:val="0"/>
          <w:numId w:val="51"/>
        </w:numPr>
        <w:tabs>
          <w:tab w:val="left" w:pos="709"/>
        </w:tabs>
        <w:autoSpaceDE w:val="0"/>
        <w:autoSpaceDN w:val="0"/>
        <w:adjustRightInd w:val="0"/>
        <w:spacing w:after="0"/>
        <w:jc w:val="both"/>
        <w:rPr>
          <w:sz w:val="22"/>
          <w:lang w:val="ru-RU"/>
        </w:rPr>
      </w:pPr>
      <w:r w:rsidRPr="00D749E6">
        <w:rPr>
          <w:sz w:val="22"/>
          <w:lang w:val="ru-RU"/>
        </w:rPr>
        <w:t xml:space="preserve">Приемаме, в случай, че бъдем избрани за Изпълнител, предложената търговска отстъпка да не се променя за срока на действие на </w:t>
      </w:r>
      <w:r w:rsidR="00B82F7F">
        <w:rPr>
          <w:sz w:val="22"/>
          <w:lang w:val="ru-RU"/>
        </w:rPr>
        <w:t>рамковия договор</w:t>
      </w:r>
      <w:r w:rsidRPr="00D749E6">
        <w:rPr>
          <w:sz w:val="22"/>
          <w:lang w:val="ru-RU"/>
        </w:rPr>
        <w:t>.</w:t>
      </w:r>
    </w:p>
    <w:p w14:paraId="07A90A89" w14:textId="77777777" w:rsidR="00D749E6" w:rsidRPr="00D749E6" w:rsidRDefault="00D749E6" w:rsidP="00D749E6">
      <w:pPr>
        <w:tabs>
          <w:tab w:val="left" w:pos="851"/>
        </w:tabs>
        <w:spacing w:after="0"/>
        <w:ind w:firstLine="567"/>
        <w:jc w:val="both"/>
        <w:rPr>
          <w:sz w:val="22"/>
        </w:rPr>
      </w:pPr>
    </w:p>
    <w:p w14:paraId="7B05DAC5" w14:textId="77777777" w:rsidR="00D749E6" w:rsidRPr="00D749E6" w:rsidRDefault="00D749E6" w:rsidP="00D749E6">
      <w:pPr>
        <w:jc w:val="both"/>
        <w:rPr>
          <w:rFonts w:eastAsia="Verdana-Bold"/>
          <w:sz w:val="22"/>
        </w:rPr>
      </w:pPr>
    </w:p>
    <w:p w14:paraId="2AA6AFD4" w14:textId="77777777" w:rsidR="00D749E6" w:rsidRPr="00D749E6" w:rsidRDefault="00D749E6" w:rsidP="00D749E6">
      <w:pPr>
        <w:widowControl w:val="0"/>
        <w:tabs>
          <w:tab w:val="left" w:pos="1080"/>
        </w:tabs>
        <w:spacing w:after="0"/>
        <w:ind w:firstLine="540"/>
        <w:rPr>
          <w:b/>
          <w:bCs/>
          <w:i/>
          <w:noProof/>
          <w:sz w:val="22"/>
          <w:lang w:val="ru-RU"/>
        </w:rPr>
      </w:pPr>
      <w:r w:rsidRPr="00D749E6">
        <w:rPr>
          <w:b/>
          <w:bCs/>
          <w:i/>
          <w:noProof/>
          <w:sz w:val="22"/>
          <w:lang w:val="ru-RU"/>
        </w:rPr>
        <w:t>Забележка:</w:t>
      </w:r>
    </w:p>
    <w:p w14:paraId="57B42005" w14:textId="77777777" w:rsidR="00D749E6" w:rsidRPr="00D749E6" w:rsidRDefault="00D749E6" w:rsidP="00D749E6">
      <w:pPr>
        <w:widowControl w:val="0"/>
        <w:tabs>
          <w:tab w:val="left" w:pos="142"/>
          <w:tab w:val="left" w:pos="1080"/>
        </w:tabs>
        <w:spacing w:after="0"/>
        <w:ind w:right="-767" w:firstLine="540"/>
        <w:rPr>
          <w:i/>
          <w:noProof/>
          <w:sz w:val="22"/>
          <w:lang w:val="ru-RU"/>
        </w:rPr>
      </w:pPr>
      <w:r w:rsidRPr="00D749E6">
        <w:rPr>
          <w:bCs/>
          <w:i/>
          <w:noProof/>
          <w:sz w:val="22"/>
          <w:lang w:val="ru-RU"/>
        </w:rPr>
        <w:t>1</w:t>
      </w:r>
      <w:r w:rsidRPr="00D749E6">
        <w:rPr>
          <w:b/>
          <w:i/>
          <w:noProof/>
          <w:sz w:val="22"/>
          <w:lang w:val="ru-RU"/>
        </w:rPr>
        <w:t xml:space="preserve">. </w:t>
      </w:r>
      <w:r w:rsidRPr="00D749E6">
        <w:rPr>
          <w:i/>
          <w:noProof/>
          <w:sz w:val="22"/>
          <w:lang w:val="ru-RU"/>
        </w:rPr>
        <w:t>Предложен</w:t>
      </w:r>
      <w:r w:rsidRPr="00D749E6">
        <w:rPr>
          <w:i/>
          <w:noProof/>
          <w:sz w:val="22"/>
        </w:rPr>
        <w:t>ата</w:t>
      </w:r>
      <w:r w:rsidRPr="00D749E6">
        <w:rPr>
          <w:i/>
          <w:noProof/>
          <w:sz w:val="22"/>
          <w:lang w:val="ru-RU"/>
        </w:rPr>
        <w:t xml:space="preserve"> </w:t>
      </w:r>
      <w:r w:rsidRPr="00D749E6">
        <w:rPr>
          <w:i/>
          <w:noProof/>
          <w:sz w:val="22"/>
        </w:rPr>
        <w:t>търговска отстъпка</w:t>
      </w:r>
      <w:r w:rsidRPr="00D749E6">
        <w:rPr>
          <w:i/>
          <w:noProof/>
          <w:sz w:val="22"/>
          <w:lang w:val="ru-RU"/>
        </w:rPr>
        <w:t xml:space="preserve"> </w:t>
      </w:r>
      <w:r w:rsidRPr="00D749E6">
        <w:rPr>
          <w:i/>
          <w:noProof/>
          <w:sz w:val="22"/>
        </w:rPr>
        <w:t>е</w:t>
      </w:r>
      <w:r w:rsidRPr="00D749E6">
        <w:rPr>
          <w:i/>
          <w:noProof/>
          <w:sz w:val="22"/>
          <w:lang w:val="ru-RU"/>
        </w:rPr>
        <w:t xml:space="preserve"> обвързващ</w:t>
      </w:r>
      <w:r w:rsidRPr="00D749E6">
        <w:rPr>
          <w:i/>
          <w:noProof/>
          <w:sz w:val="22"/>
        </w:rPr>
        <w:t>а</w:t>
      </w:r>
      <w:r w:rsidRPr="00D749E6">
        <w:rPr>
          <w:i/>
          <w:noProof/>
          <w:sz w:val="22"/>
          <w:lang w:val="ru-RU"/>
        </w:rPr>
        <w:t xml:space="preserve"> за целия срок на изпълнение на поръчката.</w:t>
      </w:r>
    </w:p>
    <w:p w14:paraId="343D4F03" w14:textId="77777777" w:rsidR="00D749E6" w:rsidRPr="00D749E6" w:rsidRDefault="00D749E6" w:rsidP="00D749E6">
      <w:pPr>
        <w:widowControl w:val="0"/>
        <w:tabs>
          <w:tab w:val="left" w:pos="142"/>
          <w:tab w:val="left" w:pos="1080"/>
        </w:tabs>
        <w:spacing w:after="0"/>
        <w:ind w:firstLine="540"/>
        <w:jc w:val="both"/>
        <w:rPr>
          <w:i/>
          <w:noProof/>
          <w:sz w:val="22"/>
          <w:lang w:val="ru-RU"/>
        </w:rPr>
      </w:pPr>
      <w:r w:rsidRPr="00D749E6">
        <w:rPr>
          <w:i/>
          <w:noProof/>
          <w:sz w:val="22"/>
        </w:rPr>
        <w:t>2</w:t>
      </w:r>
      <w:r w:rsidRPr="00D749E6">
        <w:rPr>
          <w:i/>
          <w:noProof/>
          <w:sz w:val="22"/>
          <w:lang w:val="ru-RU"/>
        </w:rPr>
        <w:t xml:space="preserve">. </w:t>
      </w:r>
      <w:r w:rsidRPr="00D749E6">
        <w:rPr>
          <w:i/>
          <w:sz w:val="22"/>
        </w:rPr>
        <w:t>Ценовото предложение трябва да бъде попълнено четливо и без зачертавания.</w:t>
      </w:r>
      <w:r w:rsidRPr="00D749E6">
        <w:rPr>
          <w:i/>
          <w:iCs/>
          <w:sz w:val="22"/>
        </w:rPr>
        <w:t xml:space="preserve"> </w:t>
      </w:r>
    </w:p>
    <w:p w14:paraId="2F0CEED9" w14:textId="77777777" w:rsidR="00D749E6" w:rsidRPr="00D749E6" w:rsidRDefault="00D749E6" w:rsidP="00D749E6">
      <w:pPr>
        <w:spacing w:after="0"/>
        <w:ind w:firstLine="709"/>
        <w:rPr>
          <w:i/>
          <w:sz w:val="22"/>
          <w:u w:val="single"/>
          <w:lang w:val="ru-RU"/>
        </w:rPr>
      </w:pPr>
    </w:p>
    <w:p w14:paraId="72139D38" w14:textId="1930AC3C" w:rsidR="0096767E" w:rsidRPr="00C54BEE" w:rsidRDefault="0096767E" w:rsidP="002C3804">
      <w:pPr>
        <w:tabs>
          <w:tab w:val="left" w:pos="851"/>
        </w:tabs>
        <w:spacing w:after="0"/>
        <w:ind w:left="709"/>
        <w:rPr>
          <w:b/>
          <w:sz w:val="22"/>
          <w:lang w:eastAsia="bg-BG"/>
        </w:rPr>
      </w:pPr>
      <w:r w:rsidRPr="00C54BEE">
        <w:rPr>
          <w:b/>
          <w:bCs/>
          <w:i/>
          <w:sz w:val="22"/>
        </w:rPr>
        <w:br w:type="page"/>
      </w:r>
    </w:p>
    <w:p w14:paraId="758361DB" w14:textId="77777777" w:rsidR="0096767E" w:rsidRPr="00C54BEE" w:rsidRDefault="0096767E" w:rsidP="002C3804">
      <w:pPr>
        <w:tabs>
          <w:tab w:val="left" w:pos="851"/>
        </w:tabs>
        <w:spacing w:after="0"/>
        <w:ind w:firstLine="851"/>
        <w:jc w:val="center"/>
        <w:rPr>
          <w:b/>
          <w:bCs/>
          <w:sz w:val="22"/>
        </w:rPr>
      </w:pPr>
      <w:r w:rsidRPr="00C54BEE">
        <w:rPr>
          <w:b/>
          <w:bCs/>
          <w:sz w:val="22"/>
        </w:rPr>
        <w:lastRenderedPageBreak/>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t>Образец!</w:t>
      </w:r>
    </w:p>
    <w:p w14:paraId="4C4DF9C8" w14:textId="431EBBEA" w:rsidR="0096767E" w:rsidRPr="00C54BEE" w:rsidRDefault="006D3A41" w:rsidP="006D3A41">
      <w:pPr>
        <w:tabs>
          <w:tab w:val="left" w:pos="851"/>
        </w:tabs>
        <w:spacing w:after="0"/>
        <w:ind w:firstLine="851"/>
        <w:jc w:val="center"/>
        <w:rPr>
          <w:b/>
          <w:bCs/>
          <w:sz w:val="22"/>
          <w:lang w:val="ru-RU"/>
        </w:rPr>
      </w:pP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Pr="00C54BEE">
        <w:rPr>
          <w:b/>
          <w:bCs/>
          <w:sz w:val="22"/>
        </w:rPr>
        <w:tab/>
      </w:r>
      <w:r w:rsidR="0096767E" w:rsidRPr="00C54BEE">
        <w:rPr>
          <w:b/>
          <w:bCs/>
          <w:sz w:val="22"/>
        </w:rPr>
        <w:t xml:space="preserve">Приложение № </w:t>
      </w:r>
      <w:r w:rsidR="00D749E6">
        <w:rPr>
          <w:b/>
          <w:bCs/>
          <w:sz w:val="22"/>
        </w:rPr>
        <w:t>3</w:t>
      </w:r>
      <w:r w:rsidR="0096767E" w:rsidRPr="00C54BEE">
        <w:rPr>
          <w:b/>
          <w:bCs/>
          <w:sz w:val="22"/>
        </w:rPr>
        <w:t xml:space="preserve"> </w:t>
      </w:r>
    </w:p>
    <w:p w14:paraId="667444CC" w14:textId="77777777" w:rsidR="0096767E" w:rsidRPr="00C54BEE" w:rsidRDefault="0096767E" w:rsidP="00DD6EAE">
      <w:pPr>
        <w:tabs>
          <w:tab w:val="left" w:pos="851"/>
        </w:tabs>
        <w:spacing w:after="0"/>
        <w:ind w:firstLine="851"/>
        <w:jc w:val="right"/>
        <w:rPr>
          <w:b/>
          <w:bCs/>
          <w:i/>
          <w:sz w:val="22"/>
        </w:rPr>
      </w:pPr>
      <w:r w:rsidRPr="00C54BEE">
        <w:rPr>
          <w:b/>
          <w:bCs/>
          <w:i/>
          <w:sz w:val="22"/>
        </w:rPr>
        <w:t xml:space="preserve"> </w:t>
      </w:r>
    </w:p>
    <w:p w14:paraId="15802978" w14:textId="77777777" w:rsidR="0096767E" w:rsidRPr="00C54BEE" w:rsidRDefault="0096767E" w:rsidP="002C3804">
      <w:pPr>
        <w:tabs>
          <w:tab w:val="left" w:pos="851"/>
        </w:tabs>
        <w:spacing w:after="0"/>
        <w:ind w:left="5387"/>
        <w:jc w:val="both"/>
        <w:rPr>
          <w:b/>
          <w:sz w:val="22"/>
        </w:rPr>
      </w:pPr>
      <w:r w:rsidRPr="00C54BEE">
        <w:rPr>
          <w:b/>
          <w:sz w:val="22"/>
        </w:rPr>
        <w:t>„ТЕРЕМ – КРЗ Флотски арсенал - Варна” ЕООД</w:t>
      </w:r>
    </w:p>
    <w:p w14:paraId="70C38E86" w14:textId="77777777" w:rsidR="0096767E" w:rsidRPr="00C54BEE" w:rsidRDefault="0096767E" w:rsidP="002C3804">
      <w:pPr>
        <w:tabs>
          <w:tab w:val="left" w:pos="851"/>
        </w:tabs>
        <w:spacing w:after="0"/>
        <w:ind w:firstLine="5387"/>
        <w:jc w:val="both"/>
        <w:rPr>
          <w:b/>
          <w:noProof/>
          <w:sz w:val="22"/>
        </w:rPr>
      </w:pPr>
      <w:r w:rsidRPr="00C54BEE">
        <w:rPr>
          <w:b/>
          <w:noProof/>
          <w:sz w:val="22"/>
        </w:rPr>
        <w:t>гр. Варна, 9000</w:t>
      </w:r>
    </w:p>
    <w:p w14:paraId="193F91C9" w14:textId="77777777" w:rsidR="0096767E" w:rsidRPr="00C54BEE" w:rsidRDefault="0096767E" w:rsidP="002C3804">
      <w:pPr>
        <w:tabs>
          <w:tab w:val="left" w:pos="851"/>
        </w:tabs>
        <w:spacing w:after="0"/>
        <w:ind w:firstLine="5387"/>
        <w:jc w:val="both"/>
        <w:rPr>
          <w:b/>
          <w:noProof/>
          <w:sz w:val="22"/>
        </w:rPr>
      </w:pPr>
      <w:r w:rsidRPr="00C54BEE">
        <w:rPr>
          <w:b/>
          <w:noProof/>
          <w:sz w:val="22"/>
        </w:rPr>
        <w:t>р-н Аспарухово, м-ст „Лъджата”</w:t>
      </w:r>
    </w:p>
    <w:p w14:paraId="36C87D19" w14:textId="255BB128" w:rsidR="0096767E" w:rsidRPr="00C54BEE" w:rsidRDefault="0096767E" w:rsidP="00DD6EAE">
      <w:pPr>
        <w:tabs>
          <w:tab w:val="left" w:pos="851"/>
        </w:tabs>
        <w:spacing w:after="0"/>
        <w:jc w:val="both"/>
        <w:rPr>
          <w:b/>
          <w:sz w:val="22"/>
        </w:rPr>
      </w:pPr>
    </w:p>
    <w:p w14:paraId="49A80F6B" w14:textId="77777777" w:rsidR="00660C05" w:rsidRPr="00C54BEE" w:rsidRDefault="00660C05" w:rsidP="00DD6EAE">
      <w:pPr>
        <w:tabs>
          <w:tab w:val="left" w:pos="851"/>
        </w:tabs>
        <w:spacing w:after="0"/>
        <w:jc w:val="both"/>
        <w:rPr>
          <w:b/>
          <w:sz w:val="22"/>
        </w:rPr>
      </w:pPr>
    </w:p>
    <w:p w14:paraId="5EAD259E" w14:textId="77777777" w:rsidR="00C407F0" w:rsidRPr="00C407F0" w:rsidRDefault="00C407F0" w:rsidP="00C407F0">
      <w:pPr>
        <w:tabs>
          <w:tab w:val="left" w:pos="851"/>
        </w:tabs>
        <w:spacing w:after="0"/>
        <w:jc w:val="both"/>
        <w:rPr>
          <w:b/>
          <w:sz w:val="22"/>
        </w:rPr>
      </w:pPr>
      <w:r w:rsidRPr="00C407F0">
        <w:rPr>
          <w:b/>
          <w:sz w:val="22"/>
        </w:rPr>
        <w:t xml:space="preserve">      ДО</w:t>
      </w:r>
    </w:p>
    <w:p w14:paraId="33890EDE" w14:textId="77777777" w:rsidR="00C407F0" w:rsidRPr="00C407F0" w:rsidRDefault="00C407F0" w:rsidP="00C407F0">
      <w:pPr>
        <w:tabs>
          <w:tab w:val="left" w:pos="851"/>
        </w:tabs>
        <w:spacing w:after="0"/>
        <w:jc w:val="both"/>
        <w:rPr>
          <w:b/>
          <w:sz w:val="22"/>
        </w:rPr>
      </w:pPr>
      <w:r w:rsidRPr="00C407F0">
        <w:rPr>
          <w:b/>
          <w:sz w:val="22"/>
        </w:rPr>
        <w:t>„ТЕРЕМ – КРЗ Флотски арсенал - Варна” ЕООД</w:t>
      </w:r>
    </w:p>
    <w:p w14:paraId="2C0C26C7" w14:textId="77777777" w:rsidR="00C407F0" w:rsidRPr="00C407F0" w:rsidRDefault="00C407F0" w:rsidP="00C407F0">
      <w:pPr>
        <w:tabs>
          <w:tab w:val="left" w:pos="851"/>
        </w:tabs>
        <w:spacing w:after="0"/>
        <w:jc w:val="both"/>
        <w:rPr>
          <w:b/>
          <w:sz w:val="22"/>
        </w:rPr>
      </w:pPr>
      <w:r w:rsidRPr="00C407F0">
        <w:rPr>
          <w:b/>
          <w:sz w:val="22"/>
        </w:rPr>
        <w:t>гр. Варна, 9000</w:t>
      </w:r>
    </w:p>
    <w:p w14:paraId="693868BF" w14:textId="77777777" w:rsidR="00C407F0" w:rsidRPr="00C407F0" w:rsidRDefault="00C407F0" w:rsidP="00C407F0">
      <w:pPr>
        <w:tabs>
          <w:tab w:val="left" w:pos="851"/>
        </w:tabs>
        <w:spacing w:after="0"/>
        <w:jc w:val="both"/>
        <w:rPr>
          <w:b/>
          <w:sz w:val="22"/>
        </w:rPr>
      </w:pPr>
      <w:r w:rsidRPr="00C407F0">
        <w:rPr>
          <w:b/>
          <w:sz w:val="22"/>
        </w:rPr>
        <w:t>р-н Аспарухово, м-ст „Лъджата”</w:t>
      </w:r>
    </w:p>
    <w:p w14:paraId="34175A07" w14:textId="77777777" w:rsidR="00C407F0" w:rsidRPr="00C407F0" w:rsidRDefault="00C407F0" w:rsidP="00C407F0">
      <w:pPr>
        <w:tabs>
          <w:tab w:val="left" w:pos="851"/>
        </w:tabs>
        <w:spacing w:after="0"/>
        <w:jc w:val="both"/>
        <w:rPr>
          <w:b/>
          <w:sz w:val="22"/>
        </w:rPr>
      </w:pPr>
    </w:p>
    <w:p w14:paraId="7EE594EF" w14:textId="77777777" w:rsidR="00C407F0" w:rsidRPr="00C407F0" w:rsidRDefault="00C407F0" w:rsidP="00C407F0">
      <w:pPr>
        <w:tabs>
          <w:tab w:val="left" w:pos="851"/>
        </w:tabs>
        <w:spacing w:after="0"/>
        <w:jc w:val="both"/>
        <w:rPr>
          <w:b/>
          <w:bCs/>
          <w:sz w:val="22"/>
        </w:rPr>
      </w:pPr>
    </w:p>
    <w:p w14:paraId="488F7F39" w14:textId="77777777" w:rsidR="00C407F0" w:rsidRPr="00C407F0" w:rsidRDefault="00C407F0" w:rsidP="00D749E6">
      <w:pPr>
        <w:tabs>
          <w:tab w:val="left" w:pos="851"/>
        </w:tabs>
        <w:spacing w:after="0"/>
        <w:jc w:val="center"/>
        <w:rPr>
          <w:b/>
          <w:bCs/>
          <w:sz w:val="22"/>
        </w:rPr>
      </w:pPr>
      <w:r w:rsidRPr="00C407F0">
        <w:rPr>
          <w:b/>
          <w:bCs/>
          <w:sz w:val="22"/>
        </w:rPr>
        <w:t>ТЕХНИЧЕСКО ПРЕДЛОЖЕНИЕ</w:t>
      </w:r>
    </w:p>
    <w:p w14:paraId="441084D9" w14:textId="77777777" w:rsidR="00C407F0" w:rsidRPr="00C407F0" w:rsidRDefault="00C407F0" w:rsidP="00D749E6">
      <w:pPr>
        <w:tabs>
          <w:tab w:val="left" w:pos="851"/>
        </w:tabs>
        <w:spacing w:after="0"/>
        <w:jc w:val="center"/>
        <w:rPr>
          <w:b/>
          <w:bCs/>
          <w:sz w:val="22"/>
        </w:rPr>
      </w:pPr>
      <w:r w:rsidRPr="00C407F0">
        <w:rPr>
          <w:b/>
          <w:bCs/>
          <w:sz w:val="22"/>
        </w:rPr>
        <w:t>ПО ПОРЪЧКА С ПРЕДМЕТ:</w:t>
      </w:r>
    </w:p>
    <w:p w14:paraId="48C55C30" w14:textId="77777777" w:rsidR="00C407F0" w:rsidRPr="00C407F0" w:rsidRDefault="00C407F0" w:rsidP="00C407F0">
      <w:pPr>
        <w:tabs>
          <w:tab w:val="left" w:pos="851"/>
        </w:tabs>
        <w:spacing w:after="0"/>
        <w:jc w:val="both"/>
        <w:rPr>
          <w:b/>
          <w:bCs/>
          <w:sz w:val="22"/>
        </w:rPr>
      </w:pPr>
    </w:p>
    <w:p w14:paraId="566E71BB" w14:textId="77777777" w:rsidR="00C407F0" w:rsidRPr="00C407F0" w:rsidRDefault="00C407F0" w:rsidP="00C407F0">
      <w:pPr>
        <w:tabs>
          <w:tab w:val="left" w:pos="851"/>
        </w:tabs>
        <w:spacing w:after="0"/>
        <w:jc w:val="both"/>
        <w:rPr>
          <w:b/>
          <w:sz w:val="22"/>
        </w:rPr>
      </w:pPr>
      <w:r w:rsidRPr="00C407F0">
        <w:rPr>
          <w:b/>
          <w:sz w:val="22"/>
        </w:rPr>
        <w:t>„ДОСТАВКА НА ГОРИВА ЗА НУЖДИТЕ НА „ТЕРЕМ – КРЗ ФЛОТСКИ АРСЕНАЛ – ВАРНА” ЕООД</w:t>
      </w:r>
    </w:p>
    <w:p w14:paraId="660DFA08" w14:textId="77777777" w:rsidR="00C407F0" w:rsidRPr="00C407F0" w:rsidRDefault="00C407F0" w:rsidP="00C407F0">
      <w:pPr>
        <w:tabs>
          <w:tab w:val="left" w:pos="851"/>
        </w:tabs>
        <w:spacing w:after="0"/>
        <w:jc w:val="both"/>
        <w:rPr>
          <w:b/>
          <w:sz w:val="22"/>
        </w:rPr>
      </w:pPr>
    </w:p>
    <w:p w14:paraId="413E02B6" w14:textId="77777777" w:rsidR="00C407F0" w:rsidRPr="00C407F0" w:rsidRDefault="00C407F0" w:rsidP="00C407F0">
      <w:pPr>
        <w:tabs>
          <w:tab w:val="left" w:pos="851"/>
        </w:tabs>
        <w:spacing w:after="0"/>
        <w:jc w:val="both"/>
        <w:rPr>
          <w:b/>
          <w:sz w:val="22"/>
        </w:rPr>
      </w:pPr>
      <w:r w:rsidRPr="00C407F0">
        <w:rPr>
          <w:b/>
          <w:sz w:val="22"/>
        </w:rPr>
        <w:t>УВАЖАЕМИ ГОСПОЖИ И ГОСПОДА,</w:t>
      </w:r>
    </w:p>
    <w:p w14:paraId="02FAD8FC" w14:textId="77777777" w:rsidR="00C407F0" w:rsidRPr="00C407F0" w:rsidRDefault="00C407F0" w:rsidP="00C407F0">
      <w:pPr>
        <w:tabs>
          <w:tab w:val="left" w:pos="851"/>
        </w:tabs>
        <w:spacing w:after="0"/>
        <w:jc w:val="both"/>
        <w:rPr>
          <w:b/>
          <w:sz w:val="22"/>
        </w:rPr>
      </w:pPr>
    </w:p>
    <w:p w14:paraId="6C62FF5B" w14:textId="42E99AFA" w:rsidR="00C407F0" w:rsidRDefault="00C407F0" w:rsidP="00C407F0">
      <w:pPr>
        <w:tabs>
          <w:tab w:val="left" w:pos="851"/>
        </w:tabs>
        <w:spacing w:after="0"/>
        <w:jc w:val="both"/>
        <w:rPr>
          <w:sz w:val="22"/>
        </w:rPr>
      </w:pPr>
      <w:r w:rsidRPr="00F45E75">
        <w:rPr>
          <w:sz w:val="22"/>
        </w:rPr>
        <w:t xml:space="preserve">След запознаване с условията за участие в състезателната процедурата за възлагане на настоящата поръчка </w:t>
      </w:r>
    </w:p>
    <w:p w14:paraId="16EB3327" w14:textId="77777777" w:rsidR="00F45E75" w:rsidRPr="00F45E75" w:rsidRDefault="00F45E75" w:rsidP="00C407F0">
      <w:pPr>
        <w:tabs>
          <w:tab w:val="left" w:pos="851"/>
        </w:tabs>
        <w:spacing w:after="0"/>
        <w:jc w:val="both"/>
        <w:rPr>
          <w:sz w:val="22"/>
        </w:rPr>
      </w:pPr>
    </w:p>
    <w:p w14:paraId="2CEB2EAA" w14:textId="77777777" w:rsidR="00C407F0" w:rsidRPr="00F45E75" w:rsidRDefault="00C407F0" w:rsidP="00C407F0">
      <w:pPr>
        <w:tabs>
          <w:tab w:val="left" w:pos="851"/>
        </w:tabs>
        <w:spacing w:after="0"/>
        <w:jc w:val="both"/>
        <w:rPr>
          <w:sz w:val="22"/>
        </w:rPr>
      </w:pPr>
      <w:r w:rsidRPr="00F45E75">
        <w:rPr>
          <w:sz w:val="22"/>
        </w:rPr>
        <w:t>Ние, .......................................................................................................................................</w:t>
      </w:r>
    </w:p>
    <w:p w14:paraId="5569E9D4" w14:textId="77777777" w:rsidR="00C407F0" w:rsidRPr="00F45E75" w:rsidRDefault="00C407F0" w:rsidP="00C407F0">
      <w:pPr>
        <w:tabs>
          <w:tab w:val="left" w:pos="851"/>
        </w:tabs>
        <w:spacing w:after="0"/>
        <w:jc w:val="both"/>
        <w:rPr>
          <w:i/>
          <w:sz w:val="22"/>
        </w:rPr>
      </w:pPr>
      <w:r w:rsidRPr="00F45E75">
        <w:rPr>
          <w:sz w:val="22"/>
        </w:rPr>
        <w:tab/>
      </w:r>
      <w:r w:rsidRPr="00F45E75">
        <w:rPr>
          <w:sz w:val="22"/>
        </w:rPr>
        <w:tab/>
      </w:r>
      <w:r w:rsidRPr="00F45E75">
        <w:rPr>
          <w:sz w:val="22"/>
        </w:rPr>
        <w:tab/>
      </w:r>
      <w:r w:rsidRPr="00F45E75">
        <w:rPr>
          <w:sz w:val="22"/>
        </w:rPr>
        <w:tab/>
      </w:r>
      <w:r w:rsidRPr="00F45E75">
        <w:rPr>
          <w:sz w:val="22"/>
        </w:rPr>
        <w:tab/>
      </w:r>
      <w:r w:rsidRPr="00F45E75">
        <w:rPr>
          <w:i/>
          <w:sz w:val="22"/>
        </w:rPr>
        <w:t>/ наименование на участника /</w:t>
      </w:r>
    </w:p>
    <w:p w14:paraId="5B3C3B16" w14:textId="77777777" w:rsidR="00C407F0" w:rsidRPr="00F45E75" w:rsidRDefault="00C407F0" w:rsidP="00C407F0">
      <w:pPr>
        <w:tabs>
          <w:tab w:val="left" w:pos="851"/>
        </w:tabs>
        <w:spacing w:after="0"/>
        <w:jc w:val="both"/>
        <w:rPr>
          <w:sz w:val="22"/>
        </w:rPr>
      </w:pPr>
      <w:r w:rsidRPr="00F45E75">
        <w:rPr>
          <w:sz w:val="22"/>
        </w:rPr>
        <w:t xml:space="preserve">адрес на управление:.........................................................................................................., </w:t>
      </w:r>
    </w:p>
    <w:p w14:paraId="30B3A95D" w14:textId="77777777" w:rsidR="00C407F0" w:rsidRPr="00F45E75" w:rsidRDefault="00C407F0" w:rsidP="00C407F0">
      <w:pPr>
        <w:tabs>
          <w:tab w:val="left" w:pos="851"/>
        </w:tabs>
        <w:spacing w:after="0"/>
        <w:jc w:val="both"/>
        <w:rPr>
          <w:sz w:val="22"/>
        </w:rPr>
      </w:pPr>
      <w:r w:rsidRPr="00F45E75">
        <w:rPr>
          <w:sz w:val="22"/>
        </w:rPr>
        <w:t>ЕИК/БУЛСТАТ...................................., заявяваме, че желаем да участваме в процедурата и предлагаме да осъществим доставката съгласно изискванията на документацията и Техническите спецификации при следните условия:</w:t>
      </w:r>
    </w:p>
    <w:p w14:paraId="77751D9D" w14:textId="77777777" w:rsidR="00C407F0" w:rsidRPr="00F45E75" w:rsidRDefault="00C407F0" w:rsidP="00C407F0">
      <w:pPr>
        <w:tabs>
          <w:tab w:val="left" w:pos="851"/>
        </w:tabs>
        <w:spacing w:after="0"/>
        <w:jc w:val="both"/>
        <w:rPr>
          <w:sz w:val="22"/>
        </w:rPr>
      </w:pPr>
    </w:p>
    <w:p w14:paraId="62FDFF27" w14:textId="77777777" w:rsidR="00C407F0" w:rsidRPr="00F45E75" w:rsidRDefault="00C407F0" w:rsidP="00C407F0">
      <w:pPr>
        <w:tabs>
          <w:tab w:val="left" w:pos="851"/>
        </w:tabs>
        <w:spacing w:after="0"/>
        <w:jc w:val="both"/>
        <w:rPr>
          <w:sz w:val="22"/>
        </w:rPr>
      </w:pPr>
      <w:r w:rsidRPr="00F45E75">
        <w:rPr>
          <w:bCs/>
          <w:sz w:val="22"/>
        </w:rPr>
        <w:t xml:space="preserve">1. </w:t>
      </w:r>
      <w:r w:rsidRPr="00F45E75">
        <w:rPr>
          <w:sz w:val="22"/>
        </w:rPr>
        <w:t>Декларираме, че ........................................................../</w:t>
      </w:r>
      <w:r w:rsidRPr="00F45E75">
        <w:rPr>
          <w:i/>
          <w:sz w:val="22"/>
        </w:rPr>
        <w:t>попълва се фирмата или името на участника/</w:t>
      </w:r>
      <w:r w:rsidRPr="00F45E75">
        <w:rPr>
          <w:sz w:val="22"/>
        </w:rPr>
        <w:t xml:space="preserve"> като участник в процедурата отговаря/м на всички изисквания, посочени в предварително обявените условия от Възложителя. </w:t>
      </w:r>
    </w:p>
    <w:p w14:paraId="45326365" w14:textId="77777777" w:rsidR="00C407F0" w:rsidRPr="00F45E75" w:rsidRDefault="00C407F0" w:rsidP="00C407F0">
      <w:pPr>
        <w:tabs>
          <w:tab w:val="left" w:pos="851"/>
        </w:tabs>
        <w:spacing w:after="0"/>
        <w:jc w:val="both"/>
        <w:rPr>
          <w:sz w:val="22"/>
        </w:rPr>
      </w:pPr>
      <w:r w:rsidRPr="00F45E75">
        <w:rPr>
          <w:bCs/>
          <w:sz w:val="22"/>
        </w:rPr>
        <w:t xml:space="preserve">2. </w:t>
      </w:r>
      <w:r w:rsidRPr="00F45E75">
        <w:rPr>
          <w:sz w:val="22"/>
        </w:rPr>
        <w:t xml:space="preserve">В случай, че бъдем определени за изпълнител на поръчката, се задължаваме да изпълним поръчката за срок от 12 (дванадесет) месеца, считано от датата на подписване на рамков договор. </w:t>
      </w:r>
    </w:p>
    <w:p w14:paraId="391BE692" w14:textId="77777777" w:rsidR="00C407F0" w:rsidRPr="00F45E75" w:rsidRDefault="00C407F0" w:rsidP="00C407F0">
      <w:pPr>
        <w:tabs>
          <w:tab w:val="left" w:pos="851"/>
        </w:tabs>
        <w:spacing w:after="0"/>
        <w:jc w:val="both"/>
        <w:rPr>
          <w:sz w:val="22"/>
        </w:rPr>
      </w:pPr>
      <w:r w:rsidRPr="00F45E75">
        <w:rPr>
          <w:bCs/>
          <w:sz w:val="22"/>
        </w:rPr>
        <w:t xml:space="preserve">3. </w:t>
      </w:r>
      <w:r w:rsidRPr="00F45E75">
        <w:rPr>
          <w:sz w:val="22"/>
        </w:rPr>
        <w:t>Декларираме, че ще осигурим доставката на цялото необходимо количество горива.</w:t>
      </w:r>
    </w:p>
    <w:p w14:paraId="7E693073" w14:textId="63E18015" w:rsidR="00C407F0" w:rsidRDefault="00C407F0" w:rsidP="00C407F0">
      <w:pPr>
        <w:tabs>
          <w:tab w:val="left" w:pos="851"/>
        </w:tabs>
        <w:spacing w:after="0"/>
        <w:jc w:val="both"/>
        <w:rPr>
          <w:sz w:val="22"/>
        </w:rPr>
      </w:pPr>
      <w:r w:rsidRPr="00F45E75">
        <w:rPr>
          <w:bCs/>
          <w:sz w:val="22"/>
        </w:rPr>
        <w:t xml:space="preserve">4. </w:t>
      </w:r>
      <w:r w:rsidRPr="00F45E75">
        <w:rPr>
          <w:sz w:val="22"/>
        </w:rPr>
        <w:t>Декларираме, че качеството на доставените от нас горива ще бъде според актуалните в страната стандарти и норми за съответния вид продукт.</w:t>
      </w:r>
    </w:p>
    <w:p w14:paraId="5CFB950C" w14:textId="77777777" w:rsidR="00FB058F" w:rsidRPr="00F45E75" w:rsidRDefault="00FB058F" w:rsidP="00C407F0">
      <w:pPr>
        <w:tabs>
          <w:tab w:val="left" w:pos="851"/>
        </w:tabs>
        <w:spacing w:after="0"/>
        <w:jc w:val="both"/>
        <w:rPr>
          <w:sz w:val="22"/>
          <w:lang w:val="ru-RU"/>
        </w:rPr>
      </w:pPr>
    </w:p>
    <w:p w14:paraId="24749B93" w14:textId="77777777" w:rsidR="00C407F0" w:rsidRPr="00F45E75" w:rsidRDefault="00C407F0" w:rsidP="00C407F0">
      <w:pPr>
        <w:tabs>
          <w:tab w:val="left" w:pos="851"/>
        </w:tabs>
        <w:spacing w:after="0"/>
        <w:jc w:val="both"/>
        <w:rPr>
          <w:sz w:val="22"/>
        </w:rPr>
      </w:pPr>
      <w:r w:rsidRPr="00F45E75">
        <w:rPr>
          <w:sz w:val="22"/>
        </w:rPr>
        <w:t>* Проектът на договор не следва да се прилага към настоящото техническо предложение.</w:t>
      </w:r>
    </w:p>
    <w:p w14:paraId="28810A2E" w14:textId="77777777" w:rsidR="00C407F0" w:rsidRPr="00F45E75" w:rsidRDefault="00C407F0" w:rsidP="00C407F0">
      <w:pPr>
        <w:tabs>
          <w:tab w:val="left" w:pos="851"/>
        </w:tabs>
        <w:spacing w:after="0"/>
        <w:jc w:val="both"/>
        <w:rPr>
          <w:sz w:val="22"/>
        </w:rPr>
      </w:pPr>
    </w:p>
    <w:tbl>
      <w:tblPr>
        <w:tblW w:w="5000" w:type="pct"/>
        <w:tblInd w:w="-318" w:type="dxa"/>
        <w:tblLayout w:type="fixed"/>
        <w:tblLook w:val="0000" w:firstRow="0" w:lastRow="0" w:firstColumn="0" w:lastColumn="0" w:noHBand="0" w:noVBand="0"/>
      </w:tblPr>
      <w:tblGrid>
        <w:gridCol w:w="5345"/>
        <w:gridCol w:w="4009"/>
      </w:tblGrid>
      <w:tr w:rsidR="00C407F0" w:rsidRPr="00F45E75" w14:paraId="2E0E75E2" w14:textId="77777777" w:rsidTr="00882EFA">
        <w:tc>
          <w:tcPr>
            <w:tcW w:w="2857" w:type="pct"/>
          </w:tcPr>
          <w:p w14:paraId="79704DE4" w14:textId="77777777" w:rsidR="00C407F0" w:rsidRPr="00F45E75" w:rsidRDefault="00C407F0" w:rsidP="00C407F0">
            <w:pPr>
              <w:tabs>
                <w:tab w:val="left" w:pos="851"/>
              </w:tabs>
              <w:spacing w:after="0"/>
              <w:jc w:val="both"/>
              <w:rPr>
                <w:sz w:val="22"/>
              </w:rPr>
            </w:pPr>
            <w:r w:rsidRPr="00F45E75">
              <w:rPr>
                <w:sz w:val="22"/>
              </w:rPr>
              <w:t xml:space="preserve">Наименование на Участника: </w:t>
            </w:r>
          </w:p>
        </w:tc>
        <w:tc>
          <w:tcPr>
            <w:tcW w:w="2143" w:type="pct"/>
          </w:tcPr>
          <w:p w14:paraId="64691318" w14:textId="77777777" w:rsidR="00C407F0" w:rsidRPr="00F45E75" w:rsidRDefault="00C407F0" w:rsidP="00C407F0">
            <w:pPr>
              <w:tabs>
                <w:tab w:val="left" w:pos="851"/>
              </w:tabs>
              <w:spacing w:after="0"/>
              <w:jc w:val="both"/>
              <w:rPr>
                <w:sz w:val="22"/>
              </w:rPr>
            </w:pPr>
            <w:r w:rsidRPr="00F45E75">
              <w:rPr>
                <w:sz w:val="22"/>
              </w:rPr>
              <w:t>__________________________</w:t>
            </w:r>
          </w:p>
        </w:tc>
      </w:tr>
      <w:tr w:rsidR="00C407F0" w:rsidRPr="00F45E75" w14:paraId="55F8201D" w14:textId="77777777" w:rsidTr="00882EFA">
        <w:tc>
          <w:tcPr>
            <w:tcW w:w="2857" w:type="pct"/>
          </w:tcPr>
          <w:p w14:paraId="7BCD23BC" w14:textId="77777777" w:rsidR="00C407F0" w:rsidRPr="00F45E75" w:rsidRDefault="00C407F0" w:rsidP="00C407F0">
            <w:pPr>
              <w:tabs>
                <w:tab w:val="left" w:pos="851"/>
              </w:tabs>
              <w:spacing w:after="0"/>
              <w:jc w:val="both"/>
              <w:rPr>
                <w:sz w:val="22"/>
              </w:rPr>
            </w:pPr>
            <w:r w:rsidRPr="00F45E75">
              <w:rPr>
                <w:sz w:val="22"/>
              </w:rPr>
              <w:t>Дата:</w:t>
            </w:r>
          </w:p>
        </w:tc>
        <w:tc>
          <w:tcPr>
            <w:tcW w:w="2143" w:type="pct"/>
          </w:tcPr>
          <w:p w14:paraId="07E0CBD3" w14:textId="77777777" w:rsidR="00C407F0" w:rsidRPr="00F45E75" w:rsidRDefault="00C407F0" w:rsidP="00C407F0">
            <w:pPr>
              <w:tabs>
                <w:tab w:val="left" w:pos="851"/>
              </w:tabs>
              <w:spacing w:after="0"/>
              <w:jc w:val="both"/>
              <w:rPr>
                <w:sz w:val="22"/>
              </w:rPr>
            </w:pPr>
            <w:r w:rsidRPr="00F45E75">
              <w:rPr>
                <w:sz w:val="22"/>
              </w:rPr>
              <w:t>________/ _________ / ______</w:t>
            </w:r>
          </w:p>
        </w:tc>
      </w:tr>
      <w:tr w:rsidR="00C407F0" w:rsidRPr="00F45E75" w14:paraId="0F3901CD" w14:textId="77777777" w:rsidTr="00882EFA">
        <w:tc>
          <w:tcPr>
            <w:tcW w:w="2857" w:type="pct"/>
          </w:tcPr>
          <w:p w14:paraId="2AF4D6CC" w14:textId="77777777" w:rsidR="00C407F0" w:rsidRPr="00F45E75" w:rsidRDefault="00C407F0" w:rsidP="00C407F0">
            <w:pPr>
              <w:tabs>
                <w:tab w:val="left" w:pos="851"/>
              </w:tabs>
              <w:spacing w:after="0"/>
              <w:jc w:val="both"/>
              <w:rPr>
                <w:sz w:val="22"/>
              </w:rPr>
            </w:pPr>
            <w:r w:rsidRPr="00F45E75">
              <w:rPr>
                <w:sz w:val="22"/>
              </w:rPr>
              <w:t xml:space="preserve">Име и фамилия:       </w:t>
            </w:r>
          </w:p>
        </w:tc>
        <w:tc>
          <w:tcPr>
            <w:tcW w:w="2143" w:type="pct"/>
          </w:tcPr>
          <w:p w14:paraId="0DE116EC" w14:textId="77777777" w:rsidR="00C407F0" w:rsidRPr="00F45E75" w:rsidRDefault="00C407F0" w:rsidP="00C407F0">
            <w:pPr>
              <w:tabs>
                <w:tab w:val="left" w:pos="851"/>
              </w:tabs>
              <w:spacing w:after="0"/>
              <w:jc w:val="both"/>
              <w:rPr>
                <w:sz w:val="22"/>
              </w:rPr>
            </w:pPr>
            <w:r w:rsidRPr="00F45E75">
              <w:rPr>
                <w:sz w:val="22"/>
              </w:rPr>
              <w:t>__________________________</w:t>
            </w:r>
          </w:p>
        </w:tc>
      </w:tr>
      <w:tr w:rsidR="00C407F0" w:rsidRPr="00F45E75" w14:paraId="7952A35B" w14:textId="77777777" w:rsidTr="00882EFA">
        <w:tc>
          <w:tcPr>
            <w:tcW w:w="2857" w:type="pct"/>
          </w:tcPr>
          <w:p w14:paraId="1906D371" w14:textId="77777777" w:rsidR="00C407F0" w:rsidRPr="00F45E75" w:rsidRDefault="00C407F0" w:rsidP="00C407F0">
            <w:pPr>
              <w:tabs>
                <w:tab w:val="left" w:pos="851"/>
              </w:tabs>
              <w:spacing w:after="0"/>
              <w:jc w:val="both"/>
              <w:rPr>
                <w:sz w:val="22"/>
              </w:rPr>
            </w:pPr>
            <w:r w:rsidRPr="00F45E75">
              <w:rPr>
                <w:sz w:val="22"/>
              </w:rPr>
              <w:t>Длъжност:</w:t>
            </w:r>
          </w:p>
        </w:tc>
        <w:tc>
          <w:tcPr>
            <w:tcW w:w="2143" w:type="pct"/>
          </w:tcPr>
          <w:p w14:paraId="35EA51D8" w14:textId="77777777" w:rsidR="00C407F0" w:rsidRPr="00F45E75" w:rsidRDefault="00C407F0" w:rsidP="00C407F0">
            <w:pPr>
              <w:tabs>
                <w:tab w:val="left" w:pos="851"/>
              </w:tabs>
              <w:spacing w:after="0"/>
              <w:jc w:val="both"/>
              <w:rPr>
                <w:sz w:val="22"/>
              </w:rPr>
            </w:pPr>
            <w:r w:rsidRPr="00F45E75">
              <w:rPr>
                <w:sz w:val="22"/>
              </w:rPr>
              <w:t>__________________________</w:t>
            </w:r>
          </w:p>
        </w:tc>
      </w:tr>
    </w:tbl>
    <w:p w14:paraId="447400F2" w14:textId="7251DCBB" w:rsidR="0096767E" w:rsidRPr="00F45E75" w:rsidRDefault="00C407F0" w:rsidP="00DD6EAE">
      <w:pPr>
        <w:tabs>
          <w:tab w:val="left" w:pos="851"/>
        </w:tabs>
        <w:spacing w:after="0"/>
        <w:jc w:val="both"/>
        <w:rPr>
          <w:sz w:val="22"/>
        </w:rPr>
      </w:pPr>
      <w:r w:rsidRPr="00F45E75">
        <w:rPr>
          <w:sz w:val="22"/>
        </w:rPr>
        <w:tab/>
      </w:r>
      <w:r w:rsidRPr="00F45E75">
        <w:rPr>
          <w:sz w:val="22"/>
        </w:rPr>
        <w:tab/>
      </w:r>
      <w:r w:rsidRPr="00F45E75">
        <w:rPr>
          <w:sz w:val="22"/>
        </w:rPr>
        <w:tab/>
      </w:r>
      <w:r w:rsidRPr="00F45E75">
        <w:rPr>
          <w:sz w:val="22"/>
        </w:rPr>
        <w:tab/>
      </w:r>
      <w:r w:rsidRPr="00F45E75">
        <w:rPr>
          <w:sz w:val="22"/>
        </w:rPr>
        <w:tab/>
      </w:r>
      <w:r w:rsidRPr="00F45E75">
        <w:rPr>
          <w:sz w:val="22"/>
        </w:rPr>
        <w:tab/>
      </w:r>
      <w:r w:rsidRPr="00F45E75">
        <w:rPr>
          <w:sz w:val="22"/>
        </w:rPr>
        <w:tab/>
        <w:t>подпис</w:t>
      </w:r>
      <w:r w:rsidRPr="00F45E75">
        <w:rPr>
          <w:sz w:val="22"/>
          <w:vertAlign w:val="superscript"/>
        </w:rPr>
        <w:footnoteReference w:id="3"/>
      </w:r>
      <w:r w:rsidRPr="00F45E75">
        <w:rPr>
          <w:sz w:val="22"/>
        </w:rPr>
        <w:t xml:space="preserve"> и печат – когато е приложимо</w:t>
      </w:r>
    </w:p>
    <w:p w14:paraId="11FD9D05" w14:textId="77777777" w:rsidR="0096767E" w:rsidRPr="00F45E75" w:rsidRDefault="0096767E" w:rsidP="00DD6EAE">
      <w:pPr>
        <w:spacing w:after="0"/>
        <w:ind w:firstLine="709"/>
        <w:rPr>
          <w:i/>
          <w:sz w:val="22"/>
          <w:u w:val="single"/>
          <w:lang w:val="ru-RU"/>
        </w:rPr>
      </w:pPr>
    </w:p>
    <w:p w14:paraId="497D85BC" w14:textId="77777777" w:rsidR="0096767E" w:rsidRPr="00F45E75" w:rsidRDefault="0096767E" w:rsidP="00DD6EAE">
      <w:pPr>
        <w:spacing w:after="0"/>
        <w:ind w:firstLine="709"/>
        <w:rPr>
          <w:i/>
          <w:sz w:val="22"/>
          <w:u w:val="single"/>
          <w:lang w:val="ru-RU"/>
        </w:rPr>
      </w:pPr>
    </w:p>
    <w:p w14:paraId="1D7C1D7F" w14:textId="1036120E" w:rsidR="00660C05" w:rsidRDefault="00660C05" w:rsidP="008E3740">
      <w:pPr>
        <w:tabs>
          <w:tab w:val="left" w:pos="7530"/>
          <w:tab w:val="right" w:pos="9720"/>
        </w:tabs>
        <w:spacing w:after="0"/>
        <w:jc w:val="right"/>
        <w:rPr>
          <w:b/>
          <w:sz w:val="22"/>
          <w:lang w:val="ru-RU"/>
        </w:rPr>
      </w:pPr>
    </w:p>
    <w:p w14:paraId="055F69F9" w14:textId="6CDD4A7F" w:rsidR="00D749E6" w:rsidRDefault="00D749E6" w:rsidP="008E3740">
      <w:pPr>
        <w:tabs>
          <w:tab w:val="left" w:pos="7530"/>
          <w:tab w:val="right" w:pos="9720"/>
        </w:tabs>
        <w:spacing w:after="0"/>
        <w:jc w:val="right"/>
        <w:rPr>
          <w:b/>
          <w:sz w:val="22"/>
          <w:lang w:val="ru-RU"/>
        </w:rPr>
      </w:pPr>
    </w:p>
    <w:p w14:paraId="007FD909" w14:textId="77777777" w:rsidR="00D749E6" w:rsidRPr="00C54BEE" w:rsidRDefault="00D749E6" w:rsidP="008E3740">
      <w:pPr>
        <w:tabs>
          <w:tab w:val="left" w:pos="7530"/>
          <w:tab w:val="right" w:pos="9720"/>
        </w:tabs>
        <w:spacing w:after="0"/>
        <w:jc w:val="right"/>
        <w:rPr>
          <w:b/>
          <w:sz w:val="22"/>
          <w:lang w:val="ru-RU"/>
        </w:rPr>
      </w:pPr>
    </w:p>
    <w:p w14:paraId="36897F12" w14:textId="635F9D43" w:rsidR="00660C05" w:rsidRPr="00C54BEE" w:rsidRDefault="00660C05" w:rsidP="008E3740">
      <w:pPr>
        <w:tabs>
          <w:tab w:val="left" w:pos="7530"/>
          <w:tab w:val="right" w:pos="9720"/>
        </w:tabs>
        <w:spacing w:after="0"/>
        <w:jc w:val="right"/>
        <w:rPr>
          <w:b/>
          <w:sz w:val="22"/>
          <w:lang w:val="ru-RU"/>
        </w:rPr>
      </w:pPr>
    </w:p>
    <w:p w14:paraId="6620F904" w14:textId="77777777" w:rsidR="00660C05" w:rsidRPr="00C54BEE" w:rsidRDefault="00660C05" w:rsidP="008E3740">
      <w:pPr>
        <w:tabs>
          <w:tab w:val="left" w:pos="7530"/>
          <w:tab w:val="right" w:pos="9720"/>
        </w:tabs>
        <w:spacing w:after="0"/>
        <w:jc w:val="right"/>
        <w:rPr>
          <w:b/>
          <w:sz w:val="22"/>
          <w:lang w:val="ru-RU"/>
        </w:rPr>
      </w:pPr>
    </w:p>
    <w:p w14:paraId="4D35958A" w14:textId="764F74D2" w:rsidR="0096767E" w:rsidRPr="00C54BEE" w:rsidRDefault="00D749E6" w:rsidP="00E87181">
      <w:pPr>
        <w:tabs>
          <w:tab w:val="left" w:pos="7530"/>
          <w:tab w:val="right" w:pos="9720"/>
        </w:tabs>
        <w:spacing w:after="0"/>
        <w:rPr>
          <w:b/>
          <w:sz w:val="22"/>
          <w:lang w:val="ru-RU"/>
        </w:rPr>
      </w:pPr>
      <w:r>
        <w:rPr>
          <w:b/>
          <w:sz w:val="22"/>
          <w:lang w:val="ru-RU"/>
        </w:rPr>
        <w:tab/>
        <w:t>Приложение №4</w:t>
      </w:r>
    </w:p>
    <w:p w14:paraId="49326D7E" w14:textId="46005C72" w:rsidR="0096767E" w:rsidRPr="00882EFA" w:rsidRDefault="0096767E" w:rsidP="008E3740">
      <w:pPr>
        <w:tabs>
          <w:tab w:val="left" w:pos="7524"/>
        </w:tabs>
        <w:spacing w:after="0"/>
        <w:rPr>
          <w:b/>
          <w:sz w:val="22"/>
          <w:lang w:val="ru-RU"/>
        </w:rPr>
      </w:pPr>
    </w:p>
    <w:p w14:paraId="2E9F4C39" w14:textId="77777777" w:rsidR="0096767E" w:rsidRPr="00C54BEE" w:rsidRDefault="0096767E" w:rsidP="00E31605">
      <w:pPr>
        <w:tabs>
          <w:tab w:val="left" w:pos="851"/>
        </w:tabs>
        <w:spacing w:after="0"/>
        <w:ind w:left="5387"/>
        <w:jc w:val="both"/>
        <w:rPr>
          <w:b/>
          <w:sz w:val="22"/>
        </w:rPr>
      </w:pPr>
      <w:r w:rsidRPr="00C54BEE">
        <w:rPr>
          <w:b/>
          <w:sz w:val="22"/>
        </w:rPr>
        <w:t>„ТЕРЕМ – КРЗ Флотски арсенал - Варна” ЕООД</w:t>
      </w:r>
    </w:p>
    <w:p w14:paraId="303BEB31" w14:textId="77777777" w:rsidR="0096767E" w:rsidRPr="00C54BEE" w:rsidRDefault="0096767E" w:rsidP="00E31605">
      <w:pPr>
        <w:tabs>
          <w:tab w:val="left" w:pos="851"/>
        </w:tabs>
        <w:spacing w:after="0"/>
        <w:ind w:firstLine="5387"/>
        <w:jc w:val="both"/>
        <w:rPr>
          <w:b/>
          <w:noProof/>
          <w:sz w:val="22"/>
        </w:rPr>
      </w:pPr>
      <w:r w:rsidRPr="00C54BEE">
        <w:rPr>
          <w:b/>
          <w:noProof/>
          <w:sz w:val="22"/>
        </w:rPr>
        <w:t>гр. Варна, 9000</w:t>
      </w:r>
    </w:p>
    <w:p w14:paraId="05BA9165" w14:textId="77777777" w:rsidR="0096767E" w:rsidRPr="00C54BEE" w:rsidRDefault="0096767E" w:rsidP="00E31605">
      <w:pPr>
        <w:tabs>
          <w:tab w:val="left" w:pos="851"/>
        </w:tabs>
        <w:spacing w:after="0"/>
        <w:ind w:firstLine="5387"/>
        <w:jc w:val="both"/>
        <w:rPr>
          <w:b/>
          <w:noProof/>
          <w:sz w:val="22"/>
        </w:rPr>
      </w:pPr>
      <w:r w:rsidRPr="00C54BEE">
        <w:rPr>
          <w:b/>
          <w:noProof/>
          <w:sz w:val="22"/>
        </w:rPr>
        <w:t>р-н Аспарухово, м-ст „Лъджата”</w:t>
      </w:r>
    </w:p>
    <w:p w14:paraId="616873F4" w14:textId="77777777" w:rsidR="0096767E" w:rsidRPr="00C54BEE" w:rsidRDefault="0096767E" w:rsidP="008E3740">
      <w:pPr>
        <w:spacing w:after="0"/>
        <w:jc w:val="center"/>
        <w:rPr>
          <w:b/>
          <w:color w:val="000000"/>
          <w:spacing w:val="-3"/>
          <w:sz w:val="22"/>
          <w:lang w:val="ru-RU"/>
        </w:rPr>
      </w:pPr>
    </w:p>
    <w:p w14:paraId="7F35548B" w14:textId="77777777" w:rsidR="0096767E" w:rsidRPr="00C54BEE" w:rsidRDefault="0096767E" w:rsidP="008E3740">
      <w:pPr>
        <w:spacing w:after="0"/>
        <w:jc w:val="center"/>
        <w:rPr>
          <w:b/>
          <w:color w:val="000000"/>
          <w:spacing w:val="-3"/>
          <w:sz w:val="22"/>
          <w:lang w:val="ru-RU"/>
        </w:rPr>
      </w:pPr>
    </w:p>
    <w:p w14:paraId="3BF950D5" w14:textId="77777777" w:rsidR="0096767E" w:rsidRPr="00C54BEE" w:rsidRDefault="0096767E" w:rsidP="008E3740">
      <w:pPr>
        <w:spacing w:after="0"/>
        <w:jc w:val="center"/>
        <w:rPr>
          <w:b/>
          <w:color w:val="000000"/>
          <w:spacing w:val="-3"/>
          <w:sz w:val="22"/>
          <w:lang w:val="ru-RU"/>
        </w:rPr>
      </w:pPr>
      <w:r w:rsidRPr="00C54BEE">
        <w:rPr>
          <w:b/>
          <w:color w:val="000000"/>
          <w:spacing w:val="-3"/>
          <w:sz w:val="22"/>
          <w:lang w:val="ru-RU"/>
        </w:rPr>
        <w:t>ПРЕДСТАВЯНЕ НА УЧАСТНИКА</w:t>
      </w:r>
    </w:p>
    <w:p w14:paraId="669ECA6D" w14:textId="77777777" w:rsidR="0096767E" w:rsidRPr="00C54BEE" w:rsidRDefault="0096767E" w:rsidP="008E3740">
      <w:pPr>
        <w:spacing w:after="0"/>
        <w:jc w:val="center"/>
        <w:rPr>
          <w:b/>
          <w:color w:val="000000"/>
          <w:spacing w:val="-3"/>
          <w:sz w:val="22"/>
          <w:lang w:val="ru-RU"/>
        </w:rPr>
      </w:pPr>
    </w:p>
    <w:p w14:paraId="74C8A9A3" w14:textId="3B89B935" w:rsidR="0096767E" w:rsidRPr="00C54BEE" w:rsidRDefault="0096767E" w:rsidP="008E737C">
      <w:pPr>
        <w:tabs>
          <w:tab w:val="left" w:pos="4050"/>
          <w:tab w:val="left" w:pos="4320"/>
        </w:tabs>
        <w:spacing w:after="0"/>
        <w:jc w:val="both"/>
        <w:rPr>
          <w:b/>
          <w:sz w:val="22"/>
        </w:rPr>
      </w:pPr>
      <w:r w:rsidRPr="00C54BEE">
        <w:rPr>
          <w:b/>
          <w:sz w:val="22"/>
        </w:rPr>
        <w:t xml:space="preserve">в състезателна </w:t>
      </w:r>
      <w:r w:rsidRPr="00C54BEE">
        <w:rPr>
          <w:b/>
          <w:sz w:val="22"/>
          <w:lang w:val="ru-RU"/>
        </w:rPr>
        <w:t xml:space="preserve">процедура за възлагане на </w:t>
      </w:r>
      <w:r w:rsidRPr="00C54BEE">
        <w:rPr>
          <w:b/>
          <w:sz w:val="22"/>
        </w:rPr>
        <w:t>поръчка с предмет</w:t>
      </w:r>
      <w:r w:rsidRPr="00C54BEE">
        <w:rPr>
          <w:b/>
          <w:caps/>
          <w:sz w:val="22"/>
        </w:rPr>
        <w:t xml:space="preserve">: </w:t>
      </w:r>
      <w:r w:rsidRPr="00C54BEE">
        <w:rPr>
          <w:b/>
          <w:caps/>
          <w:sz w:val="22"/>
          <w:lang w:val="ru-RU"/>
        </w:rPr>
        <w:t>„ДОСТАВКА НА</w:t>
      </w:r>
      <w:r w:rsidR="006E4B91" w:rsidRPr="00C54BEE">
        <w:rPr>
          <w:b/>
          <w:caps/>
          <w:sz w:val="22"/>
          <w:lang w:val="ru-RU"/>
        </w:rPr>
        <w:t xml:space="preserve"> ГОРИВА</w:t>
      </w:r>
      <w:r w:rsidRPr="00C54BEE">
        <w:rPr>
          <w:b/>
          <w:caps/>
          <w:sz w:val="22"/>
          <w:lang w:val="ru-RU"/>
        </w:rPr>
        <w:t xml:space="preserve"> ПО ОБОСОБЕНИ ПОЗИЦИИ</w:t>
      </w:r>
      <w:r w:rsidRPr="00C54BEE">
        <w:rPr>
          <w:b/>
          <w:caps/>
          <w:sz w:val="22"/>
        </w:rPr>
        <w:t xml:space="preserve"> за нуждите на „ТЕРЕМ – КРЗ ФЛОТСКИ АРСЕНАЛ – ВАРНА” ЕООД,</w:t>
      </w:r>
    </w:p>
    <w:p w14:paraId="5120BD96" w14:textId="77777777" w:rsidR="0096767E" w:rsidRPr="00C54BEE" w:rsidRDefault="0096767E" w:rsidP="008E3740">
      <w:pPr>
        <w:spacing w:after="0"/>
        <w:rPr>
          <w:rFonts w:eastAsia="MS Mincho"/>
          <w:b/>
          <w:sz w:val="22"/>
          <w:lang w:eastAsia="ja-JP"/>
        </w:rPr>
      </w:pPr>
    </w:p>
    <w:p w14:paraId="70160891" w14:textId="77777777" w:rsidR="0096767E" w:rsidRPr="00C54BEE" w:rsidRDefault="0096767E" w:rsidP="008E3740">
      <w:pPr>
        <w:spacing w:after="0"/>
        <w:rPr>
          <w:b/>
          <w:sz w:val="22"/>
        </w:rPr>
      </w:pPr>
      <w:r w:rsidRPr="00C54BEE">
        <w:rPr>
          <w:b/>
          <w:sz w:val="22"/>
        </w:rPr>
        <w:t>Административни сведения</w:t>
      </w:r>
    </w:p>
    <w:p w14:paraId="1853A428" w14:textId="77777777" w:rsidR="0096767E" w:rsidRPr="00C54BEE" w:rsidRDefault="0096767E" w:rsidP="008E3740">
      <w:pPr>
        <w:tabs>
          <w:tab w:val="left" w:pos="6955"/>
        </w:tabs>
        <w:spacing w:after="0"/>
        <w:ind w:left="48" w:right="2650"/>
        <w:jc w:val="both"/>
        <w:rPr>
          <w:b/>
          <w:color w:val="000000"/>
          <w:sz w:val="22"/>
        </w:rPr>
      </w:pPr>
    </w:p>
    <w:tbl>
      <w:tblPr>
        <w:tblW w:w="926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49"/>
        <w:gridCol w:w="4112"/>
      </w:tblGrid>
      <w:tr w:rsidR="0096767E" w:rsidRPr="00C54BEE" w14:paraId="2A938571" w14:textId="77777777" w:rsidTr="008E3740">
        <w:tc>
          <w:tcPr>
            <w:tcW w:w="5149" w:type="dxa"/>
            <w:tcBorders>
              <w:top w:val="single" w:sz="4" w:space="0" w:color="auto"/>
              <w:bottom w:val="single" w:sz="4" w:space="0" w:color="auto"/>
              <w:right w:val="single" w:sz="4" w:space="0" w:color="auto"/>
            </w:tcBorders>
          </w:tcPr>
          <w:p w14:paraId="5BCD4136" w14:textId="77777777" w:rsidR="0096767E" w:rsidRPr="00C54BEE" w:rsidRDefault="0096767E" w:rsidP="00D908F0">
            <w:pPr>
              <w:spacing w:after="0"/>
              <w:jc w:val="both"/>
              <w:rPr>
                <w:bCs/>
                <w:sz w:val="22"/>
              </w:rPr>
            </w:pPr>
            <w:r w:rsidRPr="00C54BEE">
              <w:rPr>
                <w:bCs/>
                <w:sz w:val="22"/>
              </w:rPr>
              <w:t>Наименование на участника:</w:t>
            </w:r>
          </w:p>
        </w:tc>
        <w:tc>
          <w:tcPr>
            <w:tcW w:w="4112" w:type="dxa"/>
            <w:tcBorders>
              <w:top w:val="single" w:sz="4" w:space="0" w:color="auto"/>
              <w:left w:val="single" w:sz="4" w:space="0" w:color="auto"/>
              <w:bottom w:val="single" w:sz="4" w:space="0" w:color="auto"/>
            </w:tcBorders>
          </w:tcPr>
          <w:p w14:paraId="6C4B94AC" w14:textId="77777777" w:rsidR="0096767E" w:rsidRPr="00C54BEE" w:rsidRDefault="0096767E" w:rsidP="00D908F0">
            <w:pPr>
              <w:spacing w:after="0"/>
              <w:jc w:val="both"/>
              <w:rPr>
                <w:bCs/>
                <w:sz w:val="22"/>
              </w:rPr>
            </w:pPr>
            <w:r w:rsidRPr="00C54BEE">
              <w:rPr>
                <w:sz w:val="22"/>
              </w:rPr>
              <w:t> </w:t>
            </w:r>
          </w:p>
        </w:tc>
      </w:tr>
      <w:tr w:rsidR="0096767E" w:rsidRPr="00C54BEE" w14:paraId="20E6C4D6" w14:textId="77777777" w:rsidTr="008E3740">
        <w:tc>
          <w:tcPr>
            <w:tcW w:w="5149" w:type="dxa"/>
            <w:tcBorders>
              <w:top w:val="single" w:sz="4" w:space="0" w:color="auto"/>
              <w:bottom w:val="single" w:sz="4" w:space="0" w:color="auto"/>
              <w:right w:val="single" w:sz="4" w:space="0" w:color="auto"/>
            </w:tcBorders>
          </w:tcPr>
          <w:p w14:paraId="78731CBC" w14:textId="77777777" w:rsidR="0096767E" w:rsidRPr="00C54BEE" w:rsidRDefault="0096767E" w:rsidP="00D908F0">
            <w:pPr>
              <w:spacing w:after="0"/>
              <w:jc w:val="both"/>
              <w:rPr>
                <w:sz w:val="22"/>
              </w:rPr>
            </w:pPr>
            <w:r w:rsidRPr="00C54BEE">
              <w:rPr>
                <w:sz w:val="22"/>
              </w:rPr>
              <w:t>ЕИК/ЕГН</w:t>
            </w:r>
          </w:p>
          <w:p w14:paraId="73224C95" w14:textId="77777777" w:rsidR="0096767E" w:rsidRPr="00C54BEE" w:rsidRDefault="0096767E" w:rsidP="00D908F0">
            <w:pPr>
              <w:spacing w:after="0"/>
              <w:jc w:val="both"/>
              <w:rPr>
                <w:bCs/>
                <w:sz w:val="22"/>
              </w:rPr>
            </w:pPr>
            <w:r w:rsidRPr="00C54BEE">
              <w:rPr>
                <w:sz w:val="22"/>
              </w:rPr>
              <w:t>(или друга идентифицираща информация в съответствие със законодателството на държавата, в която участникът е установен)</w:t>
            </w:r>
          </w:p>
        </w:tc>
        <w:tc>
          <w:tcPr>
            <w:tcW w:w="4112" w:type="dxa"/>
            <w:tcBorders>
              <w:top w:val="single" w:sz="4" w:space="0" w:color="auto"/>
              <w:left w:val="single" w:sz="4" w:space="0" w:color="auto"/>
              <w:bottom w:val="single" w:sz="4" w:space="0" w:color="auto"/>
            </w:tcBorders>
          </w:tcPr>
          <w:p w14:paraId="05E0ECBD" w14:textId="77777777" w:rsidR="0096767E" w:rsidRPr="00C54BEE" w:rsidRDefault="0096767E" w:rsidP="00D908F0">
            <w:pPr>
              <w:spacing w:after="0"/>
              <w:jc w:val="both"/>
              <w:rPr>
                <w:color w:val="FF0000"/>
                <w:sz w:val="22"/>
              </w:rPr>
            </w:pPr>
          </w:p>
        </w:tc>
      </w:tr>
      <w:tr w:rsidR="0096767E" w:rsidRPr="00C54BEE" w14:paraId="115AB56C" w14:textId="77777777" w:rsidTr="008E3740">
        <w:tc>
          <w:tcPr>
            <w:tcW w:w="9261" w:type="dxa"/>
            <w:gridSpan w:val="2"/>
            <w:tcBorders>
              <w:top w:val="single" w:sz="4" w:space="0" w:color="auto"/>
              <w:bottom w:val="single" w:sz="4" w:space="0" w:color="auto"/>
            </w:tcBorders>
          </w:tcPr>
          <w:p w14:paraId="501A05BB" w14:textId="77777777" w:rsidR="0096767E" w:rsidRPr="00C54BEE" w:rsidRDefault="0096767E" w:rsidP="00D908F0">
            <w:pPr>
              <w:spacing w:after="0"/>
              <w:jc w:val="both"/>
              <w:rPr>
                <w:bCs/>
                <w:sz w:val="22"/>
              </w:rPr>
            </w:pPr>
            <w:r w:rsidRPr="00C54BEE">
              <w:rPr>
                <w:bCs/>
                <w:sz w:val="22"/>
              </w:rPr>
              <w:t>Седалище:</w:t>
            </w:r>
          </w:p>
        </w:tc>
      </w:tr>
      <w:tr w:rsidR="0096767E" w:rsidRPr="00C54BEE" w14:paraId="4EBACC0A" w14:textId="77777777" w:rsidTr="008E3740">
        <w:tc>
          <w:tcPr>
            <w:tcW w:w="5149" w:type="dxa"/>
            <w:tcBorders>
              <w:top w:val="single" w:sz="4" w:space="0" w:color="auto"/>
              <w:bottom w:val="single" w:sz="4" w:space="0" w:color="auto"/>
              <w:right w:val="single" w:sz="4" w:space="0" w:color="auto"/>
            </w:tcBorders>
          </w:tcPr>
          <w:p w14:paraId="5FEEA595" w14:textId="77777777" w:rsidR="0096767E" w:rsidRPr="00C54BEE" w:rsidRDefault="0096767E" w:rsidP="00D908F0">
            <w:pPr>
              <w:spacing w:after="0"/>
              <w:jc w:val="both"/>
              <w:rPr>
                <w:bCs/>
                <w:sz w:val="22"/>
              </w:rPr>
            </w:pPr>
            <w:r w:rsidRPr="00C54BEE">
              <w:rPr>
                <w:bCs/>
                <w:sz w:val="22"/>
              </w:rPr>
              <w:t>- пощенски код, населено място:</w:t>
            </w:r>
          </w:p>
        </w:tc>
        <w:tc>
          <w:tcPr>
            <w:tcW w:w="4112" w:type="dxa"/>
            <w:tcBorders>
              <w:top w:val="single" w:sz="4" w:space="0" w:color="auto"/>
              <w:left w:val="single" w:sz="4" w:space="0" w:color="auto"/>
              <w:bottom w:val="single" w:sz="4" w:space="0" w:color="auto"/>
            </w:tcBorders>
          </w:tcPr>
          <w:p w14:paraId="61532B8E" w14:textId="77777777" w:rsidR="0096767E" w:rsidRPr="00C54BEE" w:rsidRDefault="0096767E" w:rsidP="00D908F0">
            <w:pPr>
              <w:spacing w:after="0"/>
              <w:jc w:val="both"/>
              <w:rPr>
                <w:bCs/>
                <w:sz w:val="22"/>
              </w:rPr>
            </w:pPr>
            <w:r w:rsidRPr="00C54BEE">
              <w:rPr>
                <w:sz w:val="22"/>
              </w:rPr>
              <w:t> </w:t>
            </w:r>
          </w:p>
        </w:tc>
      </w:tr>
      <w:tr w:rsidR="0096767E" w:rsidRPr="00C54BEE" w14:paraId="7B33B528" w14:textId="77777777" w:rsidTr="008E3740">
        <w:tc>
          <w:tcPr>
            <w:tcW w:w="5149" w:type="dxa"/>
            <w:tcBorders>
              <w:top w:val="single" w:sz="4" w:space="0" w:color="auto"/>
              <w:bottom w:val="single" w:sz="4" w:space="0" w:color="auto"/>
              <w:right w:val="single" w:sz="4" w:space="0" w:color="auto"/>
            </w:tcBorders>
          </w:tcPr>
          <w:p w14:paraId="6F327339" w14:textId="77777777" w:rsidR="0096767E" w:rsidRPr="00C54BEE" w:rsidRDefault="0096767E" w:rsidP="00D908F0">
            <w:pPr>
              <w:spacing w:after="0"/>
              <w:jc w:val="both"/>
              <w:rPr>
                <w:bCs/>
                <w:sz w:val="22"/>
              </w:rPr>
            </w:pPr>
            <w:r w:rsidRPr="00C54BEE">
              <w:rPr>
                <w:bCs/>
                <w:sz w:val="22"/>
              </w:rPr>
              <w:t>- ул./бул. №, блок №, вход, етаж:</w:t>
            </w:r>
          </w:p>
        </w:tc>
        <w:tc>
          <w:tcPr>
            <w:tcW w:w="4112" w:type="dxa"/>
            <w:tcBorders>
              <w:top w:val="single" w:sz="4" w:space="0" w:color="auto"/>
              <w:left w:val="single" w:sz="4" w:space="0" w:color="auto"/>
              <w:bottom w:val="single" w:sz="4" w:space="0" w:color="auto"/>
            </w:tcBorders>
          </w:tcPr>
          <w:p w14:paraId="7D7B3881" w14:textId="77777777" w:rsidR="0096767E" w:rsidRPr="00C54BEE" w:rsidRDefault="0096767E" w:rsidP="00D908F0">
            <w:pPr>
              <w:spacing w:after="0"/>
              <w:jc w:val="both"/>
              <w:rPr>
                <w:bCs/>
                <w:sz w:val="22"/>
              </w:rPr>
            </w:pPr>
            <w:r w:rsidRPr="00C54BEE">
              <w:rPr>
                <w:sz w:val="22"/>
              </w:rPr>
              <w:t> </w:t>
            </w:r>
          </w:p>
        </w:tc>
      </w:tr>
      <w:tr w:rsidR="0096767E" w:rsidRPr="00C54BEE" w14:paraId="3293885C" w14:textId="77777777" w:rsidTr="008E3740">
        <w:tc>
          <w:tcPr>
            <w:tcW w:w="9261" w:type="dxa"/>
            <w:gridSpan w:val="2"/>
            <w:tcBorders>
              <w:top w:val="single" w:sz="4" w:space="0" w:color="auto"/>
              <w:bottom w:val="single" w:sz="4" w:space="0" w:color="auto"/>
            </w:tcBorders>
          </w:tcPr>
          <w:p w14:paraId="09B9A8F6" w14:textId="77777777" w:rsidR="0096767E" w:rsidRPr="00C54BEE" w:rsidRDefault="0096767E" w:rsidP="00D908F0">
            <w:pPr>
              <w:spacing w:after="0"/>
              <w:jc w:val="both"/>
              <w:rPr>
                <w:bCs/>
                <w:sz w:val="22"/>
              </w:rPr>
            </w:pPr>
            <w:r w:rsidRPr="00C54BEE">
              <w:rPr>
                <w:bCs/>
                <w:sz w:val="22"/>
              </w:rPr>
              <w:t>Адрес за кореспонденция:</w:t>
            </w:r>
          </w:p>
        </w:tc>
      </w:tr>
      <w:tr w:rsidR="0096767E" w:rsidRPr="00C54BEE" w14:paraId="66EB0B35" w14:textId="77777777" w:rsidTr="008E3740">
        <w:tc>
          <w:tcPr>
            <w:tcW w:w="5149" w:type="dxa"/>
            <w:tcBorders>
              <w:top w:val="single" w:sz="4" w:space="0" w:color="auto"/>
              <w:bottom w:val="single" w:sz="4" w:space="0" w:color="auto"/>
              <w:right w:val="single" w:sz="4" w:space="0" w:color="auto"/>
            </w:tcBorders>
          </w:tcPr>
          <w:p w14:paraId="60E30497" w14:textId="77777777" w:rsidR="0096767E" w:rsidRPr="00C54BEE" w:rsidRDefault="0096767E" w:rsidP="00D908F0">
            <w:pPr>
              <w:spacing w:after="0"/>
              <w:jc w:val="both"/>
              <w:rPr>
                <w:bCs/>
                <w:sz w:val="22"/>
              </w:rPr>
            </w:pPr>
            <w:r w:rsidRPr="00C54BEE">
              <w:rPr>
                <w:bCs/>
                <w:sz w:val="22"/>
              </w:rPr>
              <w:t>- пощенски код, населено място:</w:t>
            </w:r>
          </w:p>
        </w:tc>
        <w:tc>
          <w:tcPr>
            <w:tcW w:w="4112" w:type="dxa"/>
            <w:tcBorders>
              <w:top w:val="single" w:sz="4" w:space="0" w:color="auto"/>
              <w:left w:val="single" w:sz="4" w:space="0" w:color="auto"/>
              <w:bottom w:val="single" w:sz="4" w:space="0" w:color="auto"/>
            </w:tcBorders>
          </w:tcPr>
          <w:p w14:paraId="00340687" w14:textId="77777777" w:rsidR="0096767E" w:rsidRPr="00C54BEE" w:rsidRDefault="0096767E" w:rsidP="00D908F0">
            <w:pPr>
              <w:spacing w:after="0"/>
              <w:jc w:val="both"/>
              <w:rPr>
                <w:bCs/>
                <w:sz w:val="22"/>
              </w:rPr>
            </w:pPr>
            <w:r w:rsidRPr="00C54BEE">
              <w:rPr>
                <w:sz w:val="22"/>
              </w:rPr>
              <w:t> </w:t>
            </w:r>
          </w:p>
        </w:tc>
      </w:tr>
      <w:tr w:rsidR="0096767E" w:rsidRPr="00C54BEE" w14:paraId="4CF73A87" w14:textId="77777777" w:rsidTr="008E3740">
        <w:tc>
          <w:tcPr>
            <w:tcW w:w="5149" w:type="dxa"/>
            <w:tcBorders>
              <w:top w:val="single" w:sz="4" w:space="0" w:color="auto"/>
              <w:bottom w:val="single" w:sz="4" w:space="0" w:color="auto"/>
              <w:right w:val="single" w:sz="4" w:space="0" w:color="auto"/>
            </w:tcBorders>
          </w:tcPr>
          <w:p w14:paraId="6219E9DD" w14:textId="77777777" w:rsidR="0096767E" w:rsidRPr="00C54BEE" w:rsidRDefault="0096767E" w:rsidP="00D908F0">
            <w:pPr>
              <w:spacing w:after="0"/>
              <w:jc w:val="both"/>
              <w:rPr>
                <w:bCs/>
                <w:sz w:val="22"/>
              </w:rPr>
            </w:pPr>
            <w:r w:rsidRPr="00C54BEE">
              <w:rPr>
                <w:bCs/>
                <w:sz w:val="22"/>
              </w:rPr>
              <w:t>- ул./бул. №, блок №, вход, етаж:</w:t>
            </w:r>
          </w:p>
        </w:tc>
        <w:tc>
          <w:tcPr>
            <w:tcW w:w="4112" w:type="dxa"/>
            <w:tcBorders>
              <w:top w:val="single" w:sz="4" w:space="0" w:color="auto"/>
              <w:left w:val="single" w:sz="4" w:space="0" w:color="auto"/>
              <w:bottom w:val="single" w:sz="4" w:space="0" w:color="auto"/>
            </w:tcBorders>
          </w:tcPr>
          <w:p w14:paraId="172DA3F2" w14:textId="77777777" w:rsidR="0096767E" w:rsidRPr="00C54BEE" w:rsidRDefault="0096767E" w:rsidP="00D908F0">
            <w:pPr>
              <w:spacing w:after="0"/>
              <w:jc w:val="both"/>
              <w:rPr>
                <w:bCs/>
                <w:sz w:val="22"/>
              </w:rPr>
            </w:pPr>
            <w:r w:rsidRPr="00C54BEE">
              <w:rPr>
                <w:sz w:val="22"/>
              </w:rPr>
              <w:t> </w:t>
            </w:r>
          </w:p>
        </w:tc>
      </w:tr>
      <w:tr w:rsidR="0096767E" w:rsidRPr="00C54BEE" w14:paraId="75F60466" w14:textId="77777777" w:rsidTr="008E3740">
        <w:tc>
          <w:tcPr>
            <w:tcW w:w="5149" w:type="dxa"/>
            <w:tcBorders>
              <w:top w:val="single" w:sz="4" w:space="0" w:color="auto"/>
              <w:bottom w:val="single" w:sz="4" w:space="0" w:color="auto"/>
              <w:right w:val="single" w:sz="4" w:space="0" w:color="auto"/>
            </w:tcBorders>
          </w:tcPr>
          <w:p w14:paraId="438D2F0D" w14:textId="77777777" w:rsidR="0096767E" w:rsidRPr="00C54BEE" w:rsidRDefault="0096767E" w:rsidP="00D908F0">
            <w:pPr>
              <w:spacing w:after="0"/>
              <w:jc w:val="both"/>
              <w:rPr>
                <w:bCs/>
                <w:sz w:val="22"/>
              </w:rPr>
            </w:pPr>
            <w:r w:rsidRPr="00C54BEE">
              <w:rPr>
                <w:bCs/>
                <w:sz w:val="22"/>
              </w:rPr>
              <w:t>Телефони:</w:t>
            </w:r>
          </w:p>
        </w:tc>
        <w:tc>
          <w:tcPr>
            <w:tcW w:w="4112" w:type="dxa"/>
            <w:tcBorders>
              <w:top w:val="single" w:sz="4" w:space="0" w:color="auto"/>
              <w:left w:val="single" w:sz="4" w:space="0" w:color="auto"/>
              <w:bottom w:val="single" w:sz="4" w:space="0" w:color="auto"/>
            </w:tcBorders>
          </w:tcPr>
          <w:p w14:paraId="1A52CFAE" w14:textId="77777777" w:rsidR="0096767E" w:rsidRPr="00C54BEE" w:rsidRDefault="0096767E" w:rsidP="00D908F0">
            <w:pPr>
              <w:spacing w:after="0"/>
              <w:jc w:val="both"/>
              <w:rPr>
                <w:bCs/>
                <w:sz w:val="22"/>
              </w:rPr>
            </w:pPr>
            <w:r w:rsidRPr="00C54BEE">
              <w:rPr>
                <w:sz w:val="22"/>
              </w:rPr>
              <w:t> </w:t>
            </w:r>
          </w:p>
        </w:tc>
      </w:tr>
      <w:tr w:rsidR="0096767E" w:rsidRPr="00C54BEE" w14:paraId="32C048FB" w14:textId="77777777" w:rsidTr="008E3740">
        <w:tc>
          <w:tcPr>
            <w:tcW w:w="5149" w:type="dxa"/>
            <w:tcBorders>
              <w:top w:val="single" w:sz="4" w:space="0" w:color="auto"/>
              <w:bottom w:val="single" w:sz="4" w:space="0" w:color="auto"/>
              <w:right w:val="single" w:sz="4" w:space="0" w:color="auto"/>
            </w:tcBorders>
          </w:tcPr>
          <w:p w14:paraId="7A13B41D" w14:textId="77777777" w:rsidR="0096767E" w:rsidRPr="00C54BEE" w:rsidRDefault="0096767E" w:rsidP="00D908F0">
            <w:pPr>
              <w:spacing w:after="0"/>
              <w:jc w:val="both"/>
              <w:rPr>
                <w:bCs/>
                <w:sz w:val="22"/>
              </w:rPr>
            </w:pPr>
            <w:r w:rsidRPr="00C54BEE">
              <w:rPr>
                <w:bCs/>
                <w:sz w:val="22"/>
              </w:rPr>
              <w:t>Факс:</w:t>
            </w:r>
          </w:p>
        </w:tc>
        <w:tc>
          <w:tcPr>
            <w:tcW w:w="4112" w:type="dxa"/>
            <w:tcBorders>
              <w:top w:val="single" w:sz="4" w:space="0" w:color="auto"/>
              <w:left w:val="single" w:sz="4" w:space="0" w:color="auto"/>
              <w:bottom w:val="single" w:sz="4" w:space="0" w:color="auto"/>
            </w:tcBorders>
          </w:tcPr>
          <w:p w14:paraId="60F1AE80" w14:textId="77777777" w:rsidR="0096767E" w:rsidRPr="00C54BEE" w:rsidRDefault="0096767E" w:rsidP="00D908F0">
            <w:pPr>
              <w:spacing w:after="0"/>
              <w:jc w:val="both"/>
              <w:rPr>
                <w:bCs/>
                <w:sz w:val="22"/>
              </w:rPr>
            </w:pPr>
            <w:r w:rsidRPr="00C54BEE">
              <w:rPr>
                <w:sz w:val="22"/>
              </w:rPr>
              <w:t> </w:t>
            </w:r>
          </w:p>
        </w:tc>
      </w:tr>
      <w:tr w:rsidR="0096767E" w:rsidRPr="00C54BEE" w14:paraId="4EABE817" w14:textId="77777777" w:rsidTr="008E3740">
        <w:tc>
          <w:tcPr>
            <w:tcW w:w="5149" w:type="dxa"/>
            <w:tcBorders>
              <w:top w:val="single" w:sz="4" w:space="0" w:color="auto"/>
              <w:bottom w:val="single" w:sz="4" w:space="0" w:color="auto"/>
              <w:right w:val="single" w:sz="4" w:space="0" w:color="auto"/>
            </w:tcBorders>
          </w:tcPr>
          <w:p w14:paraId="15BC8EEA" w14:textId="77777777" w:rsidR="0096767E" w:rsidRPr="00C54BEE" w:rsidRDefault="0096767E" w:rsidP="00D908F0">
            <w:pPr>
              <w:spacing w:after="0"/>
              <w:jc w:val="both"/>
              <w:rPr>
                <w:bCs/>
                <w:sz w:val="22"/>
              </w:rPr>
            </w:pPr>
            <w:r w:rsidRPr="00C54BEE">
              <w:rPr>
                <w:bCs/>
                <w:sz w:val="22"/>
              </w:rPr>
              <w:t>E-mail адрес:</w:t>
            </w:r>
          </w:p>
        </w:tc>
        <w:tc>
          <w:tcPr>
            <w:tcW w:w="4112" w:type="dxa"/>
            <w:tcBorders>
              <w:top w:val="single" w:sz="4" w:space="0" w:color="auto"/>
              <w:left w:val="single" w:sz="4" w:space="0" w:color="auto"/>
              <w:bottom w:val="single" w:sz="4" w:space="0" w:color="auto"/>
            </w:tcBorders>
          </w:tcPr>
          <w:p w14:paraId="7DC376A7" w14:textId="77777777" w:rsidR="0096767E" w:rsidRPr="00C54BEE" w:rsidRDefault="0096767E" w:rsidP="00D908F0">
            <w:pPr>
              <w:spacing w:after="0"/>
              <w:jc w:val="both"/>
              <w:rPr>
                <w:bCs/>
                <w:sz w:val="22"/>
              </w:rPr>
            </w:pPr>
            <w:r w:rsidRPr="00C54BEE">
              <w:rPr>
                <w:sz w:val="22"/>
              </w:rPr>
              <w:t> </w:t>
            </w:r>
          </w:p>
        </w:tc>
      </w:tr>
      <w:tr w:rsidR="0096767E" w:rsidRPr="00C54BEE" w14:paraId="25FE6C01" w14:textId="77777777" w:rsidTr="008E3740">
        <w:tc>
          <w:tcPr>
            <w:tcW w:w="9261" w:type="dxa"/>
            <w:gridSpan w:val="2"/>
            <w:tcBorders>
              <w:top w:val="single" w:sz="4" w:space="0" w:color="auto"/>
              <w:bottom w:val="single" w:sz="4" w:space="0" w:color="auto"/>
            </w:tcBorders>
          </w:tcPr>
          <w:p w14:paraId="33F3AB46" w14:textId="77777777" w:rsidR="0096767E" w:rsidRPr="00C54BEE" w:rsidRDefault="0096767E" w:rsidP="00D908F0">
            <w:pPr>
              <w:tabs>
                <w:tab w:val="left" w:pos="6980"/>
                <w:tab w:val="left" w:pos="7689"/>
              </w:tabs>
              <w:spacing w:after="0"/>
              <w:ind w:left="48"/>
              <w:jc w:val="both"/>
              <w:rPr>
                <w:i/>
                <w:color w:val="000000"/>
                <w:sz w:val="22"/>
              </w:rPr>
            </w:pPr>
            <w:r w:rsidRPr="00C54BEE">
              <w:rPr>
                <w:i/>
                <w:color w:val="000000"/>
                <w:sz w:val="22"/>
              </w:rPr>
              <w:t>(в случай, че участникът е обединение, информацията се попълва за всеки участник в обединението, като се добавят необходимия брой полета)</w:t>
            </w:r>
          </w:p>
        </w:tc>
      </w:tr>
      <w:tr w:rsidR="0096767E" w:rsidRPr="00C54BEE" w14:paraId="5393872B" w14:textId="77777777" w:rsidTr="008E3740">
        <w:tc>
          <w:tcPr>
            <w:tcW w:w="9261" w:type="dxa"/>
            <w:gridSpan w:val="2"/>
            <w:tcBorders>
              <w:top w:val="single" w:sz="4" w:space="0" w:color="auto"/>
              <w:bottom w:val="single" w:sz="4" w:space="0" w:color="auto"/>
            </w:tcBorders>
          </w:tcPr>
          <w:p w14:paraId="2C823875" w14:textId="77777777" w:rsidR="0096767E" w:rsidRPr="00C54BEE" w:rsidRDefault="0096767E" w:rsidP="00D908F0">
            <w:pPr>
              <w:spacing w:after="0"/>
              <w:jc w:val="both"/>
              <w:rPr>
                <w:bCs/>
                <w:sz w:val="22"/>
              </w:rPr>
            </w:pPr>
            <w:r w:rsidRPr="00C54BEE">
              <w:rPr>
                <w:bCs/>
                <w:sz w:val="22"/>
              </w:rPr>
              <w:t>Лица, представляващи участника по учредителен акт:</w:t>
            </w:r>
          </w:p>
          <w:p w14:paraId="1ABCAF08" w14:textId="77777777" w:rsidR="0096767E" w:rsidRPr="00C54BEE" w:rsidRDefault="0096767E" w:rsidP="00D908F0">
            <w:pPr>
              <w:spacing w:after="0"/>
              <w:jc w:val="both"/>
              <w:rPr>
                <w:bCs/>
                <w:i/>
                <w:sz w:val="22"/>
              </w:rPr>
            </w:pPr>
            <w:r w:rsidRPr="00C54BEE">
              <w:rPr>
                <w:bCs/>
                <w:i/>
                <w:sz w:val="22"/>
              </w:rPr>
              <w:t>(ако лицата са повече от три, се добавят необходимия брой полета)</w:t>
            </w:r>
          </w:p>
        </w:tc>
      </w:tr>
      <w:tr w:rsidR="0096767E" w:rsidRPr="00C54BEE" w14:paraId="3182CFD3" w14:textId="77777777" w:rsidTr="008E3740">
        <w:trPr>
          <w:cantSplit/>
        </w:trPr>
        <w:tc>
          <w:tcPr>
            <w:tcW w:w="5149" w:type="dxa"/>
            <w:vMerge w:val="restart"/>
            <w:tcBorders>
              <w:top w:val="single" w:sz="4" w:space="0" w:color="auto"/>
              <w:bottom w:val="single" w:sz="4" w:space="0" w:color="auto"/>
              <w:right w:val="single" w:sz="4" w:space="0" w:color="auto"/>
            </w:tcBorders>
          </w:tcPr>
          <w:p w14:paraId="5DB55E7A" w14:textId="77777777" w:rsidR="0096767E" w:rsidRPr="00C54BEE" w:rsidRDefault="0096767E" w:rsidP="00D908F0">
            <w:pPr>
              <w:spacing w:after="0"/>
              <w:jc w:val="both"/>
              <w:rPr>
                <w:bCs/>
                <w:sz w:val="22"/>
              </w:rPr>
            </w:pPr>
            <w:r w:rsidRPr="00C54BEE">
              <w:rPr>
                <w:bCs/>
                <w:sz w:val="22"/>
              </w:rPr>
              <w:t>Трите имена, ЕГН, лична карта №:, адрес</w:t>
            </w:r>
          </w:p>
        </w:tc>
        <w:tc>
          <w:tcPr>
            <w:tcW w:w="4112" w:type="dxa"/>
            <w:tcBorders>
              <w:top w:val="single" w:sz="4" w:space="0" w:color="auto"/>
              <w:left w:val="single" w:sz="4" w:space="0" w:color="auto"/>
              <w:bottom w:val="single" w:sz="4" w:space="0" w:color="auto"/>
            </w:tcBorders>
          </w:tcPr>
          <w:p w14:paraId="11F650B4" w14:textId="77777777" w:rsidR="0096767E" w:rsidRPr="00C54BEE" w:rsidRDefault="0096767E" w:rsidP="00D908F0">
            <w:pPr>
              <w:spacing w:after="0"/>
              <w:jc w:val="both"/>
              <w:rPr>
                <w:bCs/>
                <w:sz w:val="22"/>
              </w:rPr>
            </w:pPr>
            <w:r w:rsidRPr="00C54BEE">
              <w:rPr>
                <w:sz w:val="22"/>
              </w:rPr>
              <w:t> </w:t>
            </w:r>
          </w:p>
        </w:tc>
      </w:tr>
      <w:tr w:rsidR="0096767E" w:rsidRPr="00C54BEE" w14:paraId="46AD9F3D"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026BA19B"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76236383" w14:textId="77777777" w:rsidR="0096767E" w:rsidRPr="00C54BEE" w:rsidRDefault="0096767E" w:rsidP="00D908F0">
            <w:pPr>
              <w:spacing w:after="0"/>
              <w:jc w:val="both"/>
              <w:rPr>
                <w:bCs/>
                <w:sz w:val="22"/>
              </w:rPr>
            </w:pPr>
            <w:r w:rsidRPr="00C54BEE">
              <w:rPr>
                <w:sz w:val="22"/>
              </w:rPr>
              <w:t> </w:t>
            </w:r>
          </w:p>
        </w:tc>
      </w:tr>
      <w:tr w:rsidR="0096767E" w:rsidRPr="00C54BEE" w14:paraId="2454BD70"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0DC2C14D"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037E6E29" w14:textId="77777777" w:rsidR="0096767E" w:rsidRPr="00C54BEE" w:rsidRDefault="0096767E" w:rsidP="00D908F0">
            <w:pPr>
              <w:spacing w:after="0"/>
              <w:jc w:val="both"/>
              <w:rPr>
                <w:bCs/>
                <w:sz w:val="22"/>
              </w:rPr>
            </w:pPr>
            <w:r w:rsidRPr="00C54BEE">
              <w:rPr>
                <w:sz w:val="22"/>
              </w:rPr>
              <w:t> </w:t>
            </w:r>
          </w:p>
        </w:tc>
      </w:tr>
      <w:tr w:rsidR="0096767E" w:rsidRPr="00C54BEE" w14:paraId="6FFDADA1"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61F44169"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727E3D2C" w14:textId="77777777" w:rsidR="0096767E" w:rsidRPr="00C54BEE" w:rsidRDefault="0096767E" w:rsidP="00D908F0">
            <w:pPr>
              <w:spacing w:after="0"/>
              <w:jc w:val="both"/>
              <w:rPr>
                <w:bCs/>
                <w:sz w:val="22"/>
              </w:rPr>
            </w:pPr>
            <w:r w:rsidRPr="00C54BEE">
              <w:rPr>
                <w:sz w:val="22"/>
              </w:rPr>
              <w:t> </w:t>
            </w:r>
          </w:p>
        </w:tc>
      </w:tr>
      <w:tr w:rsidR="0096767E" w:rsidRPr="00C54BEE" w14:paraId="3F617058" w14:textId="77777777" w:rsidTr="008E3740">
        <w:trPr>
          <w:cantSplit/>
        </w:trPr>
        <w:tc>
          <w:tcPr>
            <w:tcW w:w="5149" w:type="dxa"/>
            <w:vMerge w:val="restart"/>
            <w:tcBorders>
              <w:top w:val="single" w:sz="4" w:space="0" w:color="auto"/>
              <w:bottom w:val="single" w:sz="4" w:space="0" w:color="auto"/>
              <w:right w:val="single" w:sz="4" w:space="0" w:color="auto"/>
            </w:tcBorders>
          </w:tcPr>
          <w:p w14:paraId="71FAE203" w14:textId="77777777" w:rsidR="0096767E" w:rsidRPr="00C54BEE" w:rsidRDefault="0096767E" w:rsidP="00D908F0">
            <w:pPr>
              <w:spacing w:after="0"/>
              <w:jc w:val="both"/>
              <w:rPr>
                <w:bCs/>
                <w:sz w:val="22"/>
              </w:rPr>
            </w:pPr>
            <w:r w:rsidRPr="00C54BEE">
              <w:rPr>
                <w:bCs/>
                <w:sz w:val="22"/>
              </w:rPr>
              <w:t>Трите имена, ЕГН, лична карта №, адрес</w:t>
            </w:r>
          </w:p>
        </w:tc>
        <w:tc>
          <w:tcPr>
            <w:tcW w:w="4112" w:type="dxa"/>
            <w:tcBorders>
              <w:top w:val="single" w:sz="4" w:space="0" w:color="auto"/>
              <w:left w:val="single" w:sz="4" w:space="0" w:color="auto"/>
              <w:bottom w:val="single" w:sz="4" w:space="0" w:color="auto"/>
            </w:tcBorders>
          </w:tcPr>
          <w:p w14:paraId="40BD75EA" w14:textId="77777777" w:rsidR="0096767E" w:rsidRPr="00C54BEE" w:rsidRDefault="0096767E" w:rsidP="00D908F0">
            <w:pPr>
              <w:spacing w:after="0"/>
              <w:jc w:val="both"/>
              <w:rPr>
                <w:bCs/>
                <w:sz w:val="22"/>
              </w:rPr>
            </w:pPr>
            <w:r w:rsidRPr="00C54BEE">
              <w:rPr>
                <w:sz w:val="22"/>
              </w:rPr>
              <w:t> </w:t>
            </w:r>
          </w:p>
        </w:tc>
      </w:tr>
      <w:tr w:rsidR="0096767E" w:rsidRPr="00C54BEE" w14:paraId="0513AB02"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181FADBF"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125940B2" w14:textId="77777777" w:rsidR="0096767E" w:rsidRPr="00C54BEE" w:rsidRDefault="0096767E" w:rsidP="00D908F0">
            <w:pPr>
              <w:spacing w:after="0"/>
              <w:jc w:val="both"/>
              <w:rPr>
                <w:bCs/>
                <w:sz w:val="22"/>
              </w:rPr>
            </w:pPr>
            <w:r w:rsidRPr="00C54BEE">
              <w:rPr>
                <w:sz w:val="22"/>
              </w:rPr>
              <w:t> </w:t>
            </w:r>
          </w:p>
        </w:tc>
      </w:tr>
      <w:tr w:rsidR="0096767E" w:rsidRPr="00C54BEE" w14:paraId="5090E9B4"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5E9423FF"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7435D748" w14:textId="77777777" w:rsidR="0096767E" w:rsidRPr="00C54BEE" w:rsidRDefault="0096767E" w:rsidP="00D908F0">
            <w:pPr>
              <w:spacing w:after="0"/>
              <w:jc w:val="both"/>
              <w:rPr>
                <w:bCs/>
                <w:sz w:val="22"/>
              </w:rPr>
            </w:pPr>
            <w:r w:rsidRPr="00C54BEE">
              <w:rPr>
                <w:sz w:val="22"/>
              </w:rPr>
              <w:t> </w:t>
            </w:r>
          </w:p>
        </w:tc>
      </w:tr>
      <w:tr w:rsidR="0096767E" w:rsidRPr="00C54BEE" w14:paraId="24962C0D"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626284AA"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78886BA2" w14:textId="77777777" w:rsidR="0096767E" w:rsidRPr="00C54BEE" w:rsidRDefault="0096767E" w:rsidP="00D908F0">
            <w:pPr>
              <w:spacing w:after="0"/>
              <w:jc w:val="both"/>
              <w:rPr>
                <w:bCs/>
                <w:sz w:val="22"/>
              </w:rPr>
            </w:pPr>
            <w:r w:rsidRPr="00C54BEE">
              <w:rPr>
                <w:sz w:val="22"/>
              </w:rPr>
              <w:t> </w:t>
            </w:r>
          </w:p>
        </w:tc>
      </w:tr>
      <w:tr w:rsidR="0096767E" w:rsidRPr="00C54BEE" w14:paraId="568063FC" w14:textId="77777777" w:rsidTr="008E3740">
        <w:trPr>
          <w:cantSplit/>
        </w:trPr>
        <w:tc>
          <w:tcPr>
            <w:tcW w:w="5149" w:type="dxa"/>
            <w:vMerge w:val="restart"/>
            <w:tcBorders>
              <w:top w:val="single" w:sz="4" w:space="0" w:color="auto"/>
              <w:bottom w:val="single" w:sz="4" w:space="0" w:color="auto"/>
              <w:right w:val="single" w:sz="4" w:space="0" w:color="auto"/>
            </w:tcBorders>
          </w:tcPr>
          <w:p w14:paraId="3024AE7D" w14:textId="77777777" w:rsidR="0096767E" w:rsidRPr="00C54BEE" w:rsidRDefault="0096767E" w:rsidP="00D908F0">
            <w:pPr>
              <w:spacing w:after="0"/>
              <w:jc w:val="both"/>
              <w:rPr>
                <w:bCs/>
                <w:sz w:val="22"/>
              </w:rPr>
            </w:pPr>
            <w:r w:rsidRPr="00C54BEE">
              <w:rPr>
                <w:bCs/>
                <w:sz w:val="22"/>
              </w:rPr>
              <w:t>Трите имена, ЕГН, лична карта №, адрес</w:t>
            </w:r>
          </w:p>
        </w:tc>
        <w:tc>
          <w:tcPr>
            <w:tcW w:w="4112" w:type="dxa"/>
            <w:tcBorders>
              <w:top w:val="single" w:sz="4" w:space="0" w:color="auto"/>
              <w:left w:val="single" w:sz="4" w:space="0" w:color="auto"/>
              <w:bottom w:val="single" w:sz="4" w:space="0" w:color="auto"/>
            </w:tcBorders>
          </w:tcPr>
          <w:p w14:paraId="0A46BAFE" w14:textId="77777777" w:rsidR="0096767E" w:rsidRPr="00C54BEE" w:rsidRDefault="0096767E" w:rsidP="00D908F0">
            <w:pPr>
              <w:spacing w:after="0"/>
              <w:jc w:val="both"/>
              <w:rPr>
                <w:bCs/>
                <w:sz w:val="22"/>
              </w:rPr>
            </w:pPr>
            <w:r w:rsidRPr="00C54BEE">
              <w:rPr>
                <w:sz w:val="22"/>
              </w:rPr>
              <w:t> </w:t>
            </w:r>
          </w:p>
        </w:tc>
      </w:tr>
      <w:tr w:rsidR="0096767E" w:rsidRPr="00C54BEE" w14:paraId="69906EE0"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16889FDA"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126937DA" w14:textId="77777777" w:rsidR="0096767E" w:rsidRPr="00C54BEE" w:rsidRDefault="0096767E" w:rsidP="00D908F0">
            <w:pPr>
              <w:spacing w:after="0"/>
              <w:jc w:val="both"/>
              <w:rPr>
                <w:bCs/>
                <w:sz w:val="22"/>
              </w:rPr>
            </w:pPr>
            <w:r w:rsidRPr="00C54BEE">
              <w:rPr>
                <w:sz w:val="22"/>
              </w:rPr>
              <w:t> </w:t>
            </w:r>
          </w:p>
        </w:tc>
      </w:tr>
      <w:tr w:rsidR="0096767E" w:rsidRPr="00C54BEE" w14:paraId="4A2E0558"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64FA688E"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7589FFFA" w14:textId="77777777" w:rsidR="0096767E" w:rsidRPr="00C54BEE" w:rsidRDefault="0096767E" w:rsidP="00D908F0">
            <w:pPr>
              <w:spacing w:after="0"/>
              <w:jc w:val="both"/>
              <w:rPr>
                <w:bCs/>
                <w:sz w:val="22"/>
              </w:rPr>
            </w:pPr>
            <w:r w:rsidRPr="00C54BEE">
              <w:rPr>
                <w:sz w:val="22"/>
              </w:rPr>
              <w:t> </w:t>
            </w:r>
          </w:p>
        </w:tc>
      </w:tr>
      <w:tr w:rsidR="0096767E" w:rsidRPr="00C54BEE" w14:paraId="685A5FA4"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628FCD9E" w14:textId="77777777" w:rsidR="0096767E" w:rsidRPr="00C54BEE" w:rsidRDefault="0096767E" w:rsidP="00D908F0">
            <w:pPr>
              <w:spacing w:after="0"/>
              <w:rPr>
                <w:bCs/>
                <w:sz w:val="22"/>
              </w:rPr>
            </w:pPr>
          </w:p>
        </w:tc>
        <w:tc>
          <w:tcPr>
            <w:tcW w:w="4112" w:type="dxa"/>
            <w:tcBorders>
              <w:top w:val="single" w:sz="4" w:space="0" w:color="auto"/>
              <w:left w:val="single" w:sz="4" w:space="0" w:color="auto"/>
              <w:bottom w:val="single" w:sz="4" w:space="0" w:color="auto"/>
            </w:tcBorders>
          </w:tcPr>
          <w:p w14:paraId="41D01FA2" w14:textId="77777777" w:rsidR="0096767E" w:rsidRPr="00C54BEE" w:rsidRDefault="0096767E" w:rsidP="00D908F0">
            <w:pPr>
              <w:spacing w:after="0"/>
              <w:jc w:val="both"/>
              <w:rPr>
                <w:bCs/>
                <w:sz w:val="22"/>
              </w:rPr>
            </w:pPr>
            <w:r w:rsidRPr="00C54BEE">
              <w:rPr>
                <w:sz w:val="22"/>
              </w:rPr>
              <w:t> </w:t>
            </w:r>
          </w:p>
        </w:tc>
      </w:tr>
      <w:tr w:rsidR="0096767E" w:rsidRPr="00C54BEE" w14:paraId="429D8B2F" w14:textId="77777777" w:rsidTr="008E3740">
        <w:tc>
          <w:tcPr>
            <w:tcW w:w="5149" w:type="dxa"/>
            <w:tcBorders>
              <w:top w:val="single" w:sz="4" w:space="0" w:color="auto"/>
              <w:bottom w:val="single" w:sz="4" w:space="0" w:color="auto"/>
              <w:right w:val="single" w:sz="4" w:space="0" w:color="auto"/>
            </w:tcBorders>
          </w:tcPr>
          <w:p w14:paraId="6E1415F4" w14:textId="77777777" w:rsidR="0096767E" w:rsidRPr="00C54BEE" w:rsidRDefault="0096767E" w:rsidP="00D908F0">
            <w:pPr>
              <w:spacing w:after="0"/>
              <w:jc w:val="both"/>
              <w:rPr>
                <w:bCs/>
                <w:sz w:val="22"/>
              </w:rPr>
            </w:pPr>
            <w:r w:rsidRPr="00C54BEE">
              <w:rPr>
                <w:bCs/>
                <w:sz w:val="22"/>
              </w:rPr>
              <w:t>Участникът се представлява заедно или поотделно от изброените лица:</w:t>
            </w:r>
          </w:p>
        </w:tc>
        <w:tc>
          <w:tcPr>
            <w:tcW w:w="4112" w:type="dxa"/>
            <w:tcBorders>
              <w:top w:val="single" w:sz="4" w:space="0" w:color="auto"/>
              <w:left w:val="single" w:sz="4" w:space="0" w:color="auto"/>
              <w:bottom w:val="single" w:sz="4" w:space="0" w:color="auto"/>
            </w:tcBorders>
          </w:tcPr>
          <w:p w14:paraId="139B29C1" w14:textId="77777777" w:rsidR="0096767E" w:rsidRPr="00C54BEE" w:rsidRDefault="0096767E" w:rsidP="00D908F0">
            <w:pPr>
              <w:spacing w:after="0"/>
              <w:jc w:val="both"/>
              <w:rPr>
                <w:bCs/>
                <w:sz w:val="22"/>
              </w:rPr>
            </w:pPr>
            <w:r w:rsidRPr="00C54BEE">
              <w:rPr>
                <w:sz w:val="22"/>
              </w:rPr>
              <w:t> </w:t>
            </w:r>
          </w:p>
        </w:tc>
      </w:tr>
      <w:tr w:rsidR="0096767E" w:rsidRPr="00C54BEE" w14:paraId="7C688D98" w14:textId="77777777" w:rsidTr="008E3740">
        <w:tc>
          <w:tcPr>
            <w:tcW w:w="5149" w:type="dxa"/>
            <w:tcBorders>
              <w:top w:val="single" w:sz="4" w:space="0" w:color="auto"/>
              <w:bottom w:val="single" w:sz="4" w:space="0" w:color="auto"/>
              <w:right w:val="single" w:sz="4" w:space="0" w:color="auto"/>
            </w:tcBorders>
          </w:tcPr>
          <w:p w14:paraId="30F15B26" w14:textId="77777777" w:rsidR="0096767E" w:rsidRPr="00C54BEE" w:rsidRDefault="0096767E" w:rsidP="00D908F0">
            <w:pPr>
              <w:spacing w:after="0"/>
              <w:jc w:val="both"/>
              <w:rPr>
                <w:bCs/>
                <w:sz w:val="22"/>
              </w:rPr>
            </w:pPr>
            <w:r w:rsidRPr="00C54BEE">
              <w:rPr>
                <w:bCs/>
                <w:sz w:val="22"/>
              </w:rPr>
              <w:t xml:space="preserve">Данни за банковата сметка: </w:t>
            </w:r>
          </w:p>
          <w:p w14:paraId="364288D0" w14:textId="77777777" w:rsidR="0096767E" w:rsidRPr="00C54BEE" w:rsidRDefault="0096767E" w:rsidP="00D908F0">
            <w:pPr>
              <w:tabs>
                <w:tab w:val="left" w:pos="3317"/>
              </w:tabs>
              <w:spacing w:after="0"/>
              <w:jc w:val="both"/>
              <w:rPr>
                <w:color w:val="000000"/>
                <w:sz w:val="22"/>
              </w:rPr>
            </w:pPr>
            <w:r w:rsidRPr="00C54BEE">
              <w:rPr>
                <w:color w:val="000000"/>
                <w:sz w:val="22"/>
              </w:rPr>
              <w:t>Обслужваща банка:……………………………………</w:t>
            </w:r>
          </w:p>
          <w:p w14:paraId="31875C65" w14:textId="77777777" w:rsidR="0096767E" w:rsidRPr="00C54BEE" w:rsidRDefault="0096767E" w:rsidP="00D908F0">
            <w:pPr>
              <w:tabs>
                <w:tab w:val="left" w:pos="3317"/>
              </w:tabs>
              <w:spacing w:after="0"/>
              <w:jc w:val="both"/>
              <w:rPr>
                <w:color w:val="000000"/>
                <w:sz w:val="22"/>
              </w:rPr>
            </w:pPr>
            <w:r w:rsidRPr="00C54BEE">
              <w:rPr>
                <w:color w:val="000000"/>
                <w:sz w:val="22"/>
              </w:rPr>
              <w:t>IBAN..........................................................</w:t>
            </w:r>
          </w:p>
          <w:p w14:paraId="30F05773" w14:textId="77777777" w:rsidR="0096767E" w:rsidRPr="00C54BEE" w:rsidRDefault="0096767E" w:rsidP="00D908F0">
            <w:pPr>
              <w:tabs>
                <w:tab w:val="left" w:pos="3317"/>
              </w:tabs>
              <w:spacing w:after="0"/>
              <w:jc w:val="both"/>
              <w:rPr>
                <w:color w:val="000000"/>
                <w:sz w:val="22"/>
              </w:rPr>
            </w:pPr>
            <w:r w:rsidRPr="00C54BEE">
              <w:rPr>
                <w:color w:val="000000"/>
                <w:sz w:val="22"/>
              </w:rPr>
              <w:t>BIC.............................................................</w:t>
            </w:r>
          </w:p>
          <w:p w14:paraId="0F579891" w14:textId="77777777" w:rsidR="0096767E" w:rsidRPr="00C54BEE" w:rsidRDefault="0096767E" w:rsidP="00D908F0">
            <w:pPr>
              <w:tabs>
                <w:tab w:val="left" w:pos="3317"/>
              </w:tabs>
              <w:spacing w:after="0"/>
              <w:jc w:val="both"/>
              <w:rPr>
                <w:color w:val="000000"/>
                <w:sz w:val="22"/>
              </w:rPr>
            </w:pPr>
            <w:r w:rsidRPr="00C54BEE">
              <w:rPr>
                <w:color w:val="000000"/>
                <w:sz w:val="22"/>
              </w:rPr>
              <w:t>Титуляр на сметката:............................................</w:t>
            </w:r>
          </w:p>
          <w:p w14:paraId="2E84B896" w14:textId="77777777" w:rsidR="0096767E" w:rsidRPr="00C54BEE" w:rsidRDefault="0096767E" w:rsidP="00D908F0">
            <w:pPr>
              <w:tabs>
                <w:tab w:val="left" w:pos="3317"/>
              </w:tabs>
              <w:spacing w:after="0"/>
              <w:jc w:val="both"/>
              <w:rPr>
                <w:bCs/>
                <w:sz w:val="22"/>
              </w:rPr>
            </w:pPr>
          </w:p>
        </w:tc>
        <w:tc>
          <w:tcPr>
            <w:tcW w:w="4112" w:type="dxa"/>
            <w:tcBorders>
              <w:top w:val="single" w:sz="4" w:space="0" w:color="auto"/>
              <w:left w:val="single" w:sz="4" w:space="0" w:color="auto"/>
              <w:bottom w:val="single" w:sz="4" w:space="0" w:color="auto"/>
            </w:tcBorders>
          </w:tcPr>
          <w:p w14:paraId="34AA1807" w14:textId="77777777" w:rsidR="0096767E" w:rsidRPr="00C54BEE" w:rsidRDefault="0096767E" w:rsidP="00D908F0">
            <w:pPr>
              <w:spacing w:after="0"/>
              <w:jc w:val="both"/>
              <w:rPr>
                <w:sz w:val="22"/>
              </w:rPr>
            </w:pPr>
          </w:p>
        </w:tc>
      </w:tr>
    </w:tbl>
    <w:p w14:paraId="51DCF31A" w14:textId="77777777" w:rsidR="00164054" w:rsidRPr="00C54BEE" w:rsidRDefault="00164054" w:rsidP="00F845C0">
      <w:pPr>
        <w:tabs>
          <w:tab w:val="left" w:pos="6955"/>
        </w:tabs>
        <w:spacing w:after="0"/>
        <w:ind w:left="48" w:right="1557" w:firstLine="807"/>
        <w:jc w:val="both"/>
        <w:rPr>
          <w:b/>
          <w:color w:val="000000"/>
          <w:sz w:val="22"/>
        </w:rPr>
      </w:pPr>
    </w:p>
    <w:p w14:paraId="58689A76" w14:textId="5EB7F272" w:rsidR="0096767E" w:rsidRPr="00C54BEE" w:rsidRDefault="0096767E" w:rsidP="00F845C0">
      <w:pPr>
        <w:tabs>
          <w:tab w:val="left" w:pos="6955"/>
        </w:tabs>
        <w:spacing w:after="0"/>
        <w:ind w:left="48" w:right="1557" w:firstLine="807"/>
        <w:jc w:val="both"/>
        <w:rPr>
          <w:b/>
          <w:i/>
          <w:color w:val="000000"/>
          <w:sz w:val="22"/>
        </w:rPr>
      </w:pPr>
      <w:r w:rsidRPr="00C54BEE">
        <w:rPr>
          <w:b/>
          <w:color w:val="000000"/>
          <w:sz w:val="22"/>
        </w:rPr>
        <w:t>УВАЖАЕМИ ГОСПОДИН УПРАВИТЕЛ</w:t>
      </w:r>
      <w:r w:rsidRPr="00C54BEE">
        <w:rPr>
          <w:b/>
          <w:i/>
          <w:color w:val="000000"/>
          <w:sz w:val="22"/>
        </w:rPr>
        <w:t xml:space="preserve">, </w:t>
      </w:r>
    </w:p>
    <w:p w14:paraId="3FFA75D6" w14:textId="77777777" w:rsidR="0096767E" w:rsidRPr="00C54BEE" w:rsidRDefault="0096767E" w:rsidP="008E3740">
      <w:pPr>
        <w:spacing w:after="0"/>
        <w:jc w:val="both"/>
        <w:rPr>
          <w:color w:val="000000"/>
          <w:spacing w:val="3"/>
          <w:sz w:val="22"/>
        </w:rPr>
      </w:pPr>
    </w:p>
    <w:p w14:paraId="06876BD6" w14:textId="6B023E68" w:rsidR="0096767E" w:rsidRPr="00C54BEE" w:rsidRDefault="0050421C" w:rsidP="0050421C">
      <w:pPr>
        <w:spacing w:after="0"/>
        <w:jc w:val="both"/>
        <w:rPr>
          <w:sz w:val="22"/>
        </w:rPr>
      </w:pPr>
      <w:r w:rsidRPr="00C54BEE">
        <w:rPr>
          <w:sz w:val="22"/>
        </w:rPr>
        <w:tab/>
      </w:r>
      <w:r w:rsidR="0096767E" w:rsidRPr="00C54BEE">
        <w:rPr>
          <w:sz w:val="22"/>
        </w:rPr>
        <w:t xml:space="preserve">Заявяваме, че желаем да участваме в обявената от Вас състезателна процедура за възлагане на поръчка с предмет: </w:t>
      </w:r>
      <w:r w:rsidR="0096767E" w:rsidRPr="00C54BEE">
        <w:rPr>
          <w:b/>
          <w:sz w:val="22"/>
        </w:rPr>
        <w:t>„ДОСТАВКА НА ГОРИВА ЗА НУЖДИТЕ НА „ТЕРЕМ – КРЗ Флотски арсенал - Варна“ ЕООД</w:t>
      </w:r>
      <w:r w:rsidR="0096767E" w:rsidRPr="00C54BEE">
        <w:rPr>
          <w:i/>
          <w:sz w:val="22"/>
        </w:rPr>
        <w:t xml:space="preserve">, </w:t>
      </w:r>
      <w:r w:rsidR="0096767E" w:rsidRPr="00C54BEE">
        <w:rPr>
          <w:sz w:val="22"/>
        </w:rPr>
        <w:t>като подаваме оферта при условията, отразени в поканата за участие и приети от нас.</w:t>
      </w:r>
    </w:p>
    <w:p w14:paraId="1440A319" w14:textId="77777777" w:rsidR="0096767E" w:rsidRPr="00C54BEE" w:rsidRDefault="0096767E" w:rsidP="00F845C0">
      <w:pPr>
        <w:spacing w:after="0"/>
        <w:ind w:firstLine="709"/>
        <w:jc w:val="both"/>
        <w:rPr>
          <w:color w:val="000000"/>
          <w:sz w:val="22"/>
        </w:rPr>
      </w:pPr>
      <w:r w:rsidRPr="00C54BEE">
        <w:rPr>
          <w:color w:val="000000"/>
          <w:sz w:val="22"/>
        </w:rPr>
        <w:t>2. Задължаваме се да спазваме всички условия на възложителя, посочени в обявлението на състезателната процедура, които се отнасят до изпълнението на поръчката, в случай, че същата ни бъде възложена.</w:t>
      </w:r>
    </w:p>
    <w:p w14:paraId="0EBDABF5" w14:textId="77777777" w:rsidR="0096767E" w:rsidRPr="00C54BEE" w:rsidRDefault="0096767E" w:rsidP="008E3740">
      <w:pPr>
        <w:spacing w:after="0"/>
        <w:ind w:firstLine="709"/>
        <w:jc w:val="both"/>
        <w:rPr>
          <w:sz w:val="22"/>
        </w:rPr>
      </w:pPr>
      <w:r w:rsidRPr="00C54BEE">
        <w:rPr>
          <w:sz w:val="22"/>
        </w:rPr>
        <w:t xml:space="preserve">3. Декларираме, че приемаме условията за изпълнение на настоящата поръчка, заложени в приложения към техническата спецификация проект на договор. </w:t>
      </w:r>
    </w:p>
    <w:p w14:paraId="1D7AA07C" w14:textId="77777777" w:rsidR="0096767E" w:rsidRPr="00C54BEE" w:rsidRDefault="0096767E" w:rsidP="008E3740">
      <w:pPr>
        <w:spacing w:after="0"/>
        <w:ind w:firstLine="709"/>
        <w:jc w:val="both"/>
        <w:rPr>
          <w:sz w:val="22"/>
        </w:rPr>
      </w:pPr>
      <w:r w:rsidRPr="00C54BEE">
        <w:rPr>
          <w:sz w:val="22"/>
        </w:rPr>
        <w:t xml:space="preserve">4. При изпълнението на настоящата поръчка няма да ползваме/ще ползваме </w:t>
      </w:r>
      <w:r w:rsidRPr="00C54BEE">
        <w:rPr>
          <w:b/>
          <w:i/>
          <w:sz w:val="22"/>
        </w:rPr>
        <w:t xml:space="preserve">(относимото се подчертава) </w:t>
      </w:r>
      <w:r w:rsidRPr="00C54BEE">
        <w:rPr>
          <w:sz w:val="22"/>
        </w:rPr>
        <w:t>следните подизпълнители:</w:t>
      </w:r>
    </w:p>
    <w:p w14:paraId="046B7DA8" w14:textId="77777777" w:rsidR="0096767E" w:rsidRPr="00C54BEE" w:rsidRDefault="0096767E" w:rsidP="008E3740">
      <w:pPr>
        <w:spacing w:after="0"/>
        <w:ind w:firstLine="709"/>
        <w:jc w:val="both"/>
        <w:rPr>
          <w:sz w:val="22"/>
        </w:rPr>
      </w:pPr>
      <w:r w:rsidRPr="00C54BEE">
        <w:rPr>
          <w:sz w:val="22"/>
        </w:rPr>
        <w:t>1.......................................................................................................................................</w:t>
      </w:r>
    </w:p>
    <w:p w14:paraId="2AC049E2" w14:textId="77777777" w:rsidR="0096767E" w:rsidRPr="00C54BEE" w:rsidRDefault="0096767E" w:rsidP="008E3740">
      <w:pPr>
        <w:spacing w:after="0"/>
        <w:ind w:firstLine="709"/>
        <w:jc w:val="both"/>
        <w:rPr>
          <w:sz w:val="22"/>
        </w:rPr>
      </w:pPr>
      <w:r w:rsidRPr="00C54BEE">
        <w:rPr>
          <w:sz w:val="22"/>
        </w:rPr>
        <w:t>2.......................................................................................................................................</w:t>
      </w:r>
    </w:p>
    <w:p w14:paraId="2DDF3141" w14:textId="77777777" w:rsidR="0096767E" w:rsidRPr="00C54BEE" w:rsidRDefault="0096767E" w:rsidP="008E3740">
      <w:pPr>
        <w:spacing w:after="0"/>
        <w:ind w:firstLine="709"/>
        <w:jc w:val="both"/>
        <w:rPr>
          <w:sz w:val="22"/>
        </w:rPr>
      </w:pPr>
      <w:r w:rsidRPr="00C54BEE">
        <w:rPr>
          <w:sz w:val="22"/>
        </w:rPr>
        <w:t>3.......................................................................................................................................</w:t>
      </w:r>
    </w:p>
    <w:p w14:paraId="66714F65" w14:textId="77777777" w:rsidR="0096767E" w:rsidRPr="00C54BEE" w:rsidRDefault="0096767E" w:rsidP="008E3740">
      <w:pPr>
        <w:spacing w:after="0"/>
        <w:jc w:val="center"/>
        <w:rPr>
          <w:i/>
          <w:sz w:val="22"/>
        </w:rPr>
      </w:pPr>
      <w:r w:rsidRPr="00C54BEE">
        <w:rPr>
          <w:i/>
          <w:sz w:val="22"/>
        </w:rPr>
        <w:t>(наименование на подизпълнителя, ЕИК/ЕГН, вид на дейностите, които ще изпълнява, дял от стойността на поръчката в %)</w:t>
      </w:r>
    </w:p>
    <w:p w14:paraId="23FFCC28" w14:textId="77777777" w:rsidR="0096767E" w:rsidRPr="00C54BEE" w:rsidRDefault="0096767E" w:rsidP="008E3740">
      <w:pPr>
        <w:spacing w:after="0"/>
        <w:ind w:firstLine="709"/>
        <w:jc w:val="both"/>
        <w:rPr>
          <w:sz w:val="22"/>
        </w:rPr>
      </w:pPr>
    </w:p>
    <w:p w14:paraId="2747D4AD" w14:textId="77777777" w:rsidR="0096767E" w:rsidRPr="00C54BEE" w:rsidRDefault="0096767E" w:rsidP="008E3740">
      <w:pPr>
        <w:spacing w:after="0"/>
        <w:ind w:firstLine="708"/>
        <w:jc w:val="both"/>
        <w:rPr>
          <w:sz w:val="22"/>
        </w:rPr>
      </w:pPr>
      <w:r w:rsidRPr="00C54BEE">
        <w:rPr>
          <w:sz w:val="22"/>
        </w:rPr>
        <w:t xml:space="preserve">5. Приемаме срокът на валидността на нашата оферта да бъде </w:t>
      </w:r>
      <w:r w:rsidRPr="00C54BEE">
        <w:rPr>
          <w:b/>
          <w:sz w:val="22"/>
        </w:rPr>
        <w:t>60 календарни дни след датата</w:t>
      </w:r>
      <w:r w:rsidRPr="00C54BEE">
        <w:rPr>
          <w:sz w:val="22"/>
        </w:rPr>
        <w:t xml:space="preserve">, определена за краен срок за представянето на офертите. </w:t>
      </w:r>
    </w:p>
    <w:p w14:paraId="09B6C8E4" w14:textId="77777777" w:rsidR="0096767E" w:rsidRPr="00C54BEE" w:rsidRDefault="0096767E" w:rsidP="00A305DC">
      <w:pPr>
        <w:spacing w:after="0"/>
        <w:ind w:firstLine="709"/>
        <w:jc w:val="both"/>
        <w:rPr>
          <w:sz w:val="22"/>
        </w:rPr>
      </w:pPr>
    </w:p>
    <w:p w14:paraId="444596B7" w14:textId="77777777" w:rsidR="0096767E" w:rsidRPr="00C54BEE" w:rsidRDefault="0096767E" w:rsidP="008E3740">
      <w:pPr>
        <w:spacing w:after="0"/>
        <w:ind w:left="360" w:firstLine="360"/>
        <w:jc w:val="both"/>
        <w:rPr>
          <w:b/>
          <w:color w:val="000000"/>
          <w:sz w:val="22"/>
        </w:rPr>
      </w:pPr>
      <w:r w:rsidRPr="00C54BEE">
        <w:rPr>
          <w:color w:val="000000"/>
          <w:sz w:val="22"/>
        </w:rPr>
        <w:t>6.</w:t>
      </w:r>
      <w:r w:rsidRPr="00C54BEE">
        <w:rPr>
          <w:b/>
          <w:color w:val="000000"/>
          <w:sz w:val="22"/>
        </w:rPr>
        <w:t xml:space="preserve"> Неразделна част от настоящото представяне са:</w:t>
      </w:r>
    </w:p>
    <w:p w14:paraId="3CB3B3B0" w14:textId="77777777" w:rsidR="0096767E" w:rsidRPr="00C54BEE" w:rsidRDefault="0096767E" w:rsidP="008E3740">
      <w:pPr>
        <w:spacing w:after="0"/>
        <w:ind w:firstLine="720"/>
        <w:jc w:val="both"/>
        <w:rPr>
          <w:color w:val="000000"/>
          <w:sz w:val="22"/>
        </w:rPr>
      </w:pPr>
      <w:r w:rsidRPr="00C54BEE">
        <w:rPr>
          <w:color w:val="000000"/>
          <w:sz w:val="22"/>
        </w:rPr>
        <w:t xml:space="preserve">- декларацията за </w:t>
      </w:r>
      <w:r w:rsidRPr="00C54BEE">
        <w:rPr>
          <w:sz w:val="22"/>
        </w:rPr>
        <w:t>ликвидация, несъстоятелност, право за упражняване предмета на дейност и свързаност</w:t>
      </w:r>
      <w:r w:rsidRPr="00C54BEE">
        <w:rPr>
          <w:color w:val="000000"/>
          <w:sz w:val="22"/>
        </w:rPr>
        <w:t>, подписана от лицата, които представляват участника, съгласно документите за регистрация;</w:t>
      </w:r>
    </w:p>
    <w:p w14:paraId="55012C2C" w14:textId="77777777" w:rsidR="0096767E" w:rsidRPr="00C54BEE" w:rsidRDefault="0096767E" w:rsidP="00ED3171">
      <w:pPr>
        <w:spacing w:after="0"/>
        <w:ind w:firstLine="720"/>
        <w:jc w:val="both"/>
        <w:rPr>
          <w:sz w:val="22"/>
        </w:rPr>
      </w:pPr>
      <w:r w:rsidRPr="00C54BEE">
        <w:rPr>
          <w:color w:val="000000"/>
          <w:sz w:val="22"/>
        </w:rPr>
        <w:t>- доказателство за ……………………………………….</w:t>
      </w:r>
      <w:r w:rsidRPr="00C54BEE">
        <w:rPr>
          <w:sz w:val="22"/>
        </w:rPr>
        <w:t>;</w:t>
      </w:r>
    </w:p>
    <w:p w14:paraId="29086788" w14:textId="77777777" w:rsidR="0096767E" w:rsidRPr="00C54BEE" w:rsidRDefault="0096767E" w:rsidP="00ED3171">
      <w:pPr>
        <w:spacing w:after="0"/>
        <w:ind w:firstLine="720"/>
        <w:jc w:val="both"/>
        <w:rPr>
          <w:sz w:val="22"/>
        </w:rPr>
      </w:pPr>
      <w:r w:rsidRPr="00C54BEE">
        <w:rPr>
          <w:sz w:val="22"/>
        </w:rPr>
        <w:t>- доказателство за ………………………………………………………….</w:t>
      </w:r>
    </w:p>
    <w:p w14:paraId="42789430" w14:textId="77777777" w:rsidR="0096767E" w:rsidRPr="00C54BEE" w:rsidRDefault="0096767E" w:rsidP="008E3740">
      <w:pPr>
        <w:spacing w:after="0"/>
        <w:ind w:firstLine="720"/>
        <w:jc w:val="both"/>
        <w:rPr>
          <w:color w:val="000000"/>
          <w:sz w:val="22"/>
        </w:rPr>
      </w:pPr>
    </w:p>
    <w:p w14:paraId="26D9CFBA" w14:textId="77777777" w:rsidR="0096767E" w:rsidRPr="00C54BEE" w:rsidRDefault="0096767E" w:rsidP="008E3740">
      <w:pPr>
        <w:spacing w:after="0"/>
        <w:ind w:firstLine="720"/>
        <w:jc w:val="both"/>
        <w:rPr>
          <w:color w:val="000000"/>
          <w:sz w:val="22"/>
        </w:rPr>
      </w:pPr>
    </w:p>
    <w:p w14:paraId="0D02E7B1" w14:textId="77777777" w:rsidR="0096767E" w:rsidRPr="00C54BEE" w:rsidRDefault="0096767E" w:rsidP="008E3740">
      <w:pPr>
        <w:spacing w:after="0"/>
        <w:ind w:firstLine="720"/>
        <w:jc w:val="both"/>
        <w:rPr>
          <w:color w:val="000000"/>
          <w:sz w:val="22"/>
        </w:rPr>
      </w:pPr>
    </w:p>
    <w:tbl>
      <w:tblPr>
        <w:tblW w:w="0" w:type="auto"/>
        <w:tblInd w:w="1266" w:type="dxa"/>
        <w:tblLayout w:type="fixed"/>
        <w:tblCellMar>
          <w:left w:w="0" w:type="dxa"/>
          <w:right w:w="0" w:type="dxa"/>
        </w:tblCellMar>
        <w:tblLook w:val="0000" w:firstRow="0" w:lastRow="0" w:firstColumn="0" w:lastColumn="0" w:noHBand="0" w:noVBand="0"/>
      </w:tblPr>
      <w:tblGrid>
        <w:gridCol w:w="3064"/>
        <w:gridCol w:w="4320"/>
      </w:tblGrid>
      <w:tr w:rsidR="0096767E" w:rsidRPr="00C54BEE" w14:paraId="56B124E0" w14:textId="77777777" w:rsidTr="003102D2">
        <w:tc>
          <w:tcPr>
            <w:tcW w:w="3064" w:type="dxa"/>
            <w:tcBorders>
              <w:top w:val="single" w:sz="8" w:space="0" w:color="C0C0C0"/>
              <w:left w:val="single" w:sz="8" w:space="0" w:color="C0C0C0"/>
              <w:bottom w:val="single" w:sz="8" w:space="0" w:color="C0C0C0"/>
              <w:right w:val="single" w:sz="8" w:space="0" w:color="C0C0C0"/>
            </w:tcBorders>
          </w:tcPr>
          <w:p w14:paraId="437F31F7" w14:textId="77777777" w:rsidR="0096767E" w:rsidRPr="00C54BEE" w:rsidRDefault="0096767E" w:rsidP="008E3740">
            <w:pPr>
              <w:spacing w:after="0"/>
              <w:jc w:val="both"/>
              <w:rPr>
                <w:sz w:val="22"/>
              </w:rPr>
            </w:pPr>
            <w:r w:rsidRPr="00C54BEE">
              <w:rPr>
                <w:sz w:val="22"/>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14:paraId="01ACA135" w14:textId="77777777" w:rsidR="0096767E" w:rsidRPr="00C54BEE" w:rsidRDefault="0096767E" w:rsidP="008E3740">
            <w:pPr>
              <w:spacing w:after="0"/>
              <w:jc w:val="both"/>
              <w:rPr>
                <w:sz w:val="22"/>
              </w:rPr>
            </w:pPr>
            <w:r w:rsidRPr="00C54BEE">
              <w:rPr>
                <w:sz w:val="22"/>
              </w:rPr>
              <w:t>________/ _________ / ______</w:t>
            </w:r>
          </w:p>
        </w:tc>
      </w:tr>
      <w:tr w:rsidR="0096767E" w:rsidRPr="00C54BEE" w14:paraId="09159D12" w14:textId="77777777" w:rsidTr="003102D2">
        <w:tc>
          <w:tcPr>
            <w:tcW w:w="3064" w:type="dxa"/>
            <w:tcBorders>
              <w:top w:val="single" w:sz="8" w:space="0" w:color="C0C0C0"/>
              <w:left w:val="single" w:sz="8" w:space="0" w:color="C0C0C0"/>
              <w:bottom w:val="single" w:sz="8" w:space="0" w:color="C0C0C0"/>
              <w:right w:val="single" w:sz="8" w:space="0" w:color="C0C0C0"/>
            </w:tcBorders>
          </w:tcPr>
          <w:p w14:paraId="64E08F2D" w14:textId="77777777" w:rsidR="0096767E" w:rsidRPr="00C54BEE" w:rsidRDefault="0096767E" w:rsidP="008E3740">
            <w:pPr>
              <w:spacing w:after="0"/>
              <w:jc w:val="both"/>
              <w:rPr>
                <w:sz w:val="22"/>
              </w:rPr>
            </w:pPr>
            <w:r w:rsidRPr="00C54BEE">
              <w:rPr>
                <w:sz w:val="22"/>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14:paraId="15E18E1D" w14:textId="77777777" w:rsidR="0096767E" w:rsidRPr="00C54BEE" w:rsidRDefault="0096767E" w:rsidP="008E3740">
            <w:pPr>
              <w:spacing w:after="0"/>
              <w:jc w:val="both"/>
              <w:rPr>
                <w:sz w:val="22"/>
              </w:rPr>
            </w:pPr>
            <w:r w:rsidRPr="00C54BEE">
              <w:rPr>
                <w:sz w:val="22"/>
              </w:rPr>
              <w:t>__________________________</w:t>
            </w:r>
          </w:p>
        </w:tc>
      </w:tr>
      <w:tr w:rsidR="0096767E" w:rsidRPr="00C54BEE" w14:paraId="3CF81047" w14:textId="77777777" w:rsidTr="003102D2">
        <w:tc>
          <w:tcPr>
            <w:tcW w:w="3064" w:type="dxa"/>
            <w:tcBorders>
              <w:top w:val="single" w:sz="8" w:space="0" w:color="C0C0C0"/>
              <w:left w:val="single" w:sz="8" w:space="0" w:color="C0C0C0"/>
              <w:bottom w:val="single" w:sz="8" w:space="0" w:color="C0C0C0"/>
              <w:right w:val="single" w:sz="8" w:space="0" w:color="C0C0C0"/>
            </w:tcBorders>
          </w:tcPr>
          <w:p w14:paraId="1D37674D" w14:textId="77777777" w:rsidR="0096767E" w:rsidRPr="00C54BEE" w:rsidRDefault="0096767E" w:rsidP="008E3740">
            <w:pPr>
              <w:spacing w:after="0"/>
              <w:jc w:val="both"/>
              <w:rPr>
                <w:sz w:val="22"/>
              </w:rPr>
            </w:pPr>
            <w:r w:rsidRPr="00C54BEE">
              <w:rPr>
                <w:sz w:val="22"/>
              </w:rPr>
              <w:t>Подпис на лицето и печат</w:t>
            </w:r>
          </w:p>
        </w:tc>
        <w:tc>
          <w:tcPr>
            <w:tcW w:w="4320" w:type="dxa"/>
            <w:tcBorders>
              <w:top w:val="single" w:sz="8" w:space="0" w:color="C0C0C0"/>
              <w:left w:val="single" w:sz="8" w:space="0" w:color="C0C0C0"/>
              <w:bottom w:val="single" w:sz="8" w:space="0" w:color="C0C0C0"/>
              <w:right w:val="single" w:sz="8" w:space="0" w:color="C0C0C0"/>
            </w:tcBorders>
          </w:tcPr>
          <w:p w14:paraId="7182AB71" w14:textId="77777777" w:rsidR="0096767E" w:rsidRPr="00C54BEE" w:rsidRDefault="0096767E" w:rsidP="008E3740">
            <w:pPr>
              <w:spacing w:after="0"/>
              <w:jc w:val="both"/>
              <w:rPr>
                <w:sz w:val="22"/>
              </w:rPr>
            </w:pPr>
            <w:r w:rsidRPr="00C54BEE">
              <w:rPr>
                <w:sz w:val="22"/>
              </w:rPr>
              <w:t>__________________________</w:t>
            </w:r>
          </w:p>
        </w:tc>
      </w:tr>
    </w:tbl>
    <w:p w14:paraId="139541F2" w14:textId="77777777" w:rsidR="0096767E" w:rsidRPr="00C54BEE" w:rsidRDefault="0096767E">
      <w:pPr>
        <w:spacing w:after="0"/>
        <w:rPr>
          <w:sz w:val="22"/>
        </w:rPr>
      </w:pPr>
      <w:r w:rsidRPr="00C54BEE">
        <w:rPr>
          <w:sz w:val="22"/>
        </w:rPr>
        <w:br w:type="page"/>
      </w:r>
    </w:p>
    <w:p w14:paraId="600FA5B2" w14:textId="77777777" w:rsidR="0096767E" w:rsidRPr="00C54BEE" w:rsidRDefault="0096767E" w:rsidP="008E3740">
      <w:pPr>
        <w:tabs>
          <w:tab w:val="left" w:pos="1065"/>
        </w:tabs>
        <w:rPr>
          <w:sz w:val="22"/>
        </w:rPr>
      </w:pPr>
    </w:p>
    <w:p w14:paraId="53549420" w14:textId="77777777" w:rsidR="0096767E" w:rsidRPr="00C54BEE" w:rsidRDefault="0096767E" w:rsidP="000A5C59">
      <w:pPr>
        <w:spacing w:after="0"/>
        <w:ind w:left="7080" w:firstLine="708"/>
        <w:jc w:val="right"/>
        <w:rPr>
          <w:b/>
          <w:sz w:val="22"/>
          <w:lang w:val="ru-RU"/>
        </w:rPr>
      </w:pPr>
      <w:r w:rsidRPr="00C54BEE">
        <w:rPr>
          <w:b/>
          <w:sz w:val="22"/>
          <w:lang w:val="ru-RU"/>
        </w:rPr>
        <w:t>Образец!</w:t>
      </w:r>
    </w:p>
    <w:p w14:paraId="6EC37021" w14:textId="234632F5" w:rsidR="0096767E" w:rsidRPr="00C54BEE" w:rsidRDefault="0096767E" w:rsidP="008E3740">
      <w:pPr>
        <w:spacing w:after="0"/>
        <w:jc w:val="right"/>
        <w:rPr>
          <w:b/>
          <w:color w:val="000000"/>
          <w:sz w:val="22"/>
          <w:lang w:val="ru-RU"/>
        </w:rPr>
      </w:pPr>
      <w:r w:rsidRPr="00C54BEE">
        <w:rPr>
          <w:b/>
          <w:color w:val="000000"/>
          <w:sz w:val="22"/>
          <w:lang w:val="ru-RU"/>
        </w:rPr>
        <w:t xml:space="preserve">Приложение № </w:t>
      </w:r>
      <w:r w:rsidR="00D749E6">
        <w:rPr>
          <w:b/>
          <w:color w:val="000000"/>
          <w:sz w:val="22"/>
          <w:lang w:val="ru-RU"/>
        </w:rPr>
        <w:t>5</w:t>
      </w:r>
    </w:p>
    <w:p w14:paraId="5AB1A064" w14:textId="77777777" w:rsidR="0096767E" w:rsidRPr="00C54BEE" w:rsidRDefault="0096767E" w:rsidP="008E3740">
      <w:pPr>
        <w:spacing w:after="0"/>
        <w:jc w:val="center"/>
        <w:rPr>
          <w:b/>
          <w:sz w:val="22"/>
          <w:lang w:val="ru-RU"/>
        </w:rPr>
      </w:pPr>
    </w:p>
    <w:p w14:paraId="6B6306A6" w14:textId="77777777" w:rsidR="0096767E" w:rsidRPr="00C54BEE" w:rsidRDefault="0096767E" w:rsidP="008E3740">
      <w:pPr>
        <w:spacing w:after="0"/>
        <w:jc w:val="center"/>
        <w:rPr>
          <w:b/>
          <w:sz w:val="22"/>
          <w:lang w:val="ru-RU"/>
        </w:rPr>
      </w:pPr>
      <w:r w:rsidRPr="00C54BEE">
        <w:rPr>
          <w:b/>
          <w:sz w:val="22"/>
          <w:lang w:val="ru-RU"/>
        </w:rPr>
        <w:t>Д Е К Л А Р А Ц И Я</w:t>
      </w:r>
    </w:p>
    <w:p w14:paraId="510304D7" w14:textId="77777777" w:rsidR="0096767E" w:rsidRPr="00C54BEE" w:rsidRDefault="0096767E" w:rsidP="008E3740">
      <w:pPr>
        <w:tabs>
          <w:tab w:val="left" w:pos="360"/>
          <w:tab w:val="left" w:pos="1309"/>
        </w:tabs>
        <w:spacing w:after="0"/>
        <w:jc w:val="center"/>
        <w:rPr>
          <w:b/>
          <w:sz w:val="22"/>
          <w:lang w:val="ru-RU"/>
        </w:rPr>
      </w:pPr>
      <w:r w:rsidRPr="00C54BEE">
        <w:rPr>
          <w:b/>
          <w:sz w:val="22"/>
          <w:lang w:val="ru-RU"/>
        </w:rPr>
        <w:t>за ликвидация, несъстоятелност, право за упражняване предмета на дейност и свързаност</w:t>
      </w:r>
    </w:p>
    <w:p w14:paraId="7BDD93BA" w14:textId="77777777" w:rsidR="0096767E" w:rsidRPr="00C54BEE" w:rsidRDefault="0096767E" w:rsidP="008E3740">
      <w:pPr>
        <w:tabs>
          <w:tab w:val="left" w:pos="709"/>
        </w:tabs>
        <w:spacing w:after="0"/>
        <w:ind w:firstLine="720"/>
        <w:jc w:val="both"/>
        <w:rPr>
          <w:sz w:val="22"/>
          <w:lang w:val="ru-RU" w:eastAsia="pl-PL"/>
        </w:rPr>
      </w:pPr>
    </w:p>
    <w:p w14:paraId="7E794EC9" w14:textId="77777777" w:rsidR="0096767E" w:rsidRPr="00C54BEE" w:rsidRDefault="0096767E" w:rsidP="008E3740">
      <w:pPr>
        <w:tabs>
          <w:tab w:val="left" w:pos="709"/>
        </w:tabs>
        <w:spacing w:after="0"/>
        <w:ind w:firstLine="720"/>
        <w:jc w:val="both"/>
        <w:rPr>
          <w:sz w:val="22"/>
          <w:lang w:val="ru-RU" w:eastAsia="pl-PL"/>
        </w:rPr>
      </w:pPr>
      <w:r w:rsidRPr="00C54BEE">
        <w:rPr>
          <w:sz w:val="22"/>
          <w:lang w:val="pl-PL" w:eastAsia="pl-PL"/>
        </w:rPr>
        <w:t>Долуподписаният /та/</w:t>
      </w:r>
      <w:r w:rsidRPr="00C54BEE">
        <w:rPr>
          <w:sz w:val="22"/>
          <w:lang w:eastAsia="pl-PL"/>
        </w:rPr>
        <w:t xml:space="preserve"> те</w:t>
      </w:r>
      <w:r w:rsidRPr="00C54BEE">
        <w:rPr>
          <w:rStyle w:val="afe"/>
          <w:sz w:val="22"/>
        </w:rPr>
        <w:footnoteReference w:id="4"/>
      </w:r>
      <w:r w:rsidRPr="00C54BEE">
        <w:rPr>
          <w:sz w:val="22"/>
          <w:lang w:eastAsia="pl-PL"/>
        </w:rPr>
        <w:t xml:space="preserve"> </w:t>
      </w:r>
      <w:r w:rsidRPr="00C54BEE">
        <w:rPr>
          <w:sz w:val="22"/>
          <w:lang w:val="ru-RU" w:eastAsia="pl-PL"/>
        </w:rPr>
        <w:t>.............................................................................................,</w:t>
      </w:r>
    </w:p>
    <w:p w14:paraId="0ED07DEB" w14:textId="77777777" w:rsidR="0096767E" w:rsidRPr="00C54BEE" w:rsidRDefault="0096767E" w:rsidP="008E3740">
      <w:pPr>
        <w:tabs>
          <w:tab w:val="left" w:pos="709"/>
        </w:tabs>
        <w:spacing w:after="0"/>
        <w:jc w:val="both"/>
        <w:rPr>
          <w:sz w:val="22"/>
          <w:lang w:eastAsia="pl-PL"/>
        </w:rPr>
      </w:pPr>
      <w:r w:rsidRPr="00C54BEE">
        <w:rPr>
          <w:sz w:val="22"/>
          <w:lang w:eastAsia="pl-PL"/>
        </w:rPr>
        <w:t xml:space="preserve">ЕГН: ........................................, с адрес </w:t>
      </w:r>
      <w:r w:rsidRPr="00C54BEE">
        <w:rPr>
          <w:sz w:val="22"/>
          <w:lang w:val="ru-RU" w:eastAsia="pl-PL"/>
        </w:rPr>
        <w:t>…..................................................................................,</w:t>
      </w:r>
    </w:p>
    <w:p w14:paraId="6F7B4E73" w14:textId="3E8D93BE" w:rsidR="0096767E" w:rsidRPr="00C54BEE" w:rsidRDefault="0096767E" w:rsidP="008E737C">
      <w:pPr>
        <w:tabs>
          <w:tab w:val="left" w:pos="4050"/>
          <w:tab w:val="left" w:pos="4320"/>
        </w:tabs>
        <w:spacing w:after="0"/>
        <w:jc w:val="both"/>
        <w:rPr>
          <w:b/>
          <w:sz w:val="22"/>
        </w:rPr>
      </w:pPr>
      <w:r w:rsidRPr="00C54BEE">
        <w:rPr>
          <w:sz w:val="22"/>
        </w:rPr>
        <w:t>с</w:t>
      </w:r>
      <w:r w:rsidRPr="00C54BEE">
        <w:rPr>
          <w:sz w:val="22"/>
          <w:lang w:val="ru-RU"/>
        </w:rPr>
        <w:t xml:space="preserve"> </w:t>
      </w:r>
      <w:r w:rsidRPr="00C54BEE">
        <w:rPr>
          <w:sz w:val="22"/>
        </w:rPr>
        <w:t>лична карта</w:t>
      </w:r>
      <w:r w:rsidRPr="00C54BEE">
        <w:rPr>
          <w:sz w:val="22"/>
          <w:lang w:val="ru-RU"/>
        </w:rPr>
        <w:t xml:space="preserve"> № ….............................., издаден на …................от ….............................., в качеството ми на ................................</w:t>
      </w:r>
      <w:r w:rsidRPr="00C54BEE">
        <w:rPr>
          <w:rStyle w:val="afe"/>
          <w:sz w:val="22"/>
        </w:rPr>
        <w:footnoteReference w:id="5"/>
      </w:r>
      <w:r w:rsidRPr="00C54BEE">
        <w:rPr>
          <w:sz w:val="22"/>
          <w:lang w:val="ru-RU"/>
        </w:rPr>
        <w:t xml:space="preserve"> на ................................................................................ [</w:t>
      </w:r>
      <w:r w:rsidRPr="00C54BEE">
        <w:rPr>
          <w:i/>
          <w:iCs/>
          <w:sz w:val="22"/>
          <w:lang w:val="ru-RU"/>
        </w:rPr>
        <w:t>наименование на кандидата</w:t>
      </w:r>
      <w:r w:rsidRPr="00C54BEE">
        <w:rPr>
          <w:sz w:val="22"/>
          <w:lang w:val="ru-RU"/>
        </w:rPr>
        <w:t xml:space="preserve">] </w:t>
      </w:r>
      <w:r w:rsidRPr="00C54BEE">
        <w:rPr>
          <w:iCs/>
          <w:sz w:val="22"/>
          <w:lang w:val="ru-RU"/>
        </w:rPr>
        <w:t xml:space="preserve">с </w:t>
      </w:r>
      <w:r w:rsidRPr="00C54BEE">
        <w:rPr>
          <w:sz w:val="22"/>
          <w:lang w:val="ru-RU"/>
        </w:rPr>
        <w:t>ЕИК ................................, регистрирано в …..........................................................., със седалище и адрес на управление ....................................................................................................................................................... - участник</w:t>
      </w:r>
      <w:r w:rsidRPr="00C54BEE">
        <w:rPr>
          <w:color w:val="000000"/>
          <w:spacing w:val="10"/>
          <w:sz w:val="22"/>
        </w:rPr>
        <w:t xml:space="preserve"> в</w:t>
      </w:r>
      <w:r w:rsidRPr="00C54BEE">
        <w:rPr>
          <w:color w:val="000000"/>
          <w:spacing w:val="10"/>
          <w:sz w:val="22"/>
          <w:lang w:val="ru-RU"/>
        </w:rPr>
        <w:t xml:space="preserve"> състезателната </w:t>
      </w:r>
      <w:r w:rsidRPr="00C54BEE">
        <w:rPr>
          <w:sz w:val="22"/>
          <w:lang w:val="ru-RU"/>
        </w:rPr>
        <w:t>процедура за възлагане на поръчка с предмет:</w:t>
      </w:r>
      <w:r w:rsidRPr="00C54BEE">
        <w:rPr>
          <w:b/>
          <w:sz w:val="22"/>
          <w:lang w:val="ru-RU"/>
        </w:rPr>
        <w:t xml:space="preserve"> </w:t>
      </w:r>
      <w:r w:rsidRPr="00C54BEE">
        <w:rPr>
          <w:b/>
          <w:sz w:val="22"/>
        </w:rPr>
        <w:t>“Доставка на горива за нуждите на „ТЕРЕМ – КРЗ Флотски арсенал - Варна“ ЕООД,</w:t>
      </w:r>
    </w:p>
    <w:p w14:paraId="687D86D0" w14:textId="77777777" w:rsidR="0096767E" w:rsidRPr="00C54BEE" w:rsidRDefault="0096767E" w:rsidP="008E3740">
      <w:pPr>
        <w:spacing w:after="0"/>
        <w:jc w:val="both"/>
        <w:rPr>
          <w:b/>
          <w:sz w:val="22"/>
        </w:rPr>
      </w:pPr>
    </w:p>
    <w:p w14:paraId="32A9CF47" w14:textId="77777777" w:rsidR="0096767E" w:rsidRPr="00C54BEE" w:rsidRDefault="0096767E" w:rsidP="008E3740">
      <w:pPr>
        <w:jc w:val="center"/>
        <w:rPr>
          <w:b/>
          <w:sz w:val="22"/>
        </w:rPr>
      </w:pPr>
      <w:r w:rsidRPr="00C54BEE">
        <w:rPr>
          <w:b/>
          <w:sz w:val="22"/>
        </w:rPr>
        <w:t>ДЕКЛАРИРАМ СЛЕДНОТО:</w:t>
      </w:r>
    </w:p>
    <w:p w14:paraId="378197FB" w14:textId="77777777" w:rsidR="0096767E" w:rsidRPr="00C54BEE" w:rsidRDefault="0096767E" w:rsidP="008E3740">
      <w:pPr>
        <w:spacing w:after="0"/>
        <w:jc w:val="center"/>
        <w:rPr>
          <w:b/>
          <w:sz w:val="22"/>
        </w:rPr>
      </w:pPr>
    </w:p>
    <w:p w14:paraId="01B05313" w14:textId="77777777" w:rsidR="0096767E" w:rsidRPr="00C54BEE" w:rsidRDefault="0096767E" w:rsidP="008E3740">
      <w:pPr>
        <w:spacing w:after="0"/>
        <w:ind w:firstLine="720"/>
        <w:jc w:val="both"/>
        <w:rPr>
          <w:sz w:val="22"/>
        </w:rPr>
      </w:pPr>
      <w:r w:rsidRPr="00C54BEE">
        <w:rPr>
          <w:sz w:val="22"/>
          <w:shd w:val="clear" w:color="auto" w:fill="FEFEFE"/>
        </w:rPr>
        <w:t>1. Представляваният от мен участник</w:t>
      </w:r>
      <w:r w:rsidRPr="00C54BEE">
        <w:rPr>
          <w:i/>
          <w:iCs/>
          <w:color w:val="FF00FF"/>
          <w:sz w:val="22"/>
          <w:lang w:val="ru-RU"/>
        </w:rPr>
        <w:t xml:space="preserve"> </w:t>
      </w:r>
      <w:r w:rsidRPr="00C54BEE">
        <w:rPr>
          <w:sz w:val="22"/>
        </w:rPr>
        <w:t>не е обявен в несъстоятелност;</w:t>
      </w:r>
    </w:p>
    <w:p w14:paraId="646FC00A" w14:textId="77777777" w:rsidR="0096767E" w:rsidRPr="00C54BEE" w:rsidRDefault="0096767E" w:rsidP="008E3740">
      <w:pPr>
        <w:spacing w:after="0"/>
        <w:ind w:firstLine="720"/>
        <w:jc w:val="both"/>
        <w:rPr>
          <w:sz w:val="22"/>
          <w:lang w:val="ru-RU"/>
        </w:rPr>
      </w:pPr>
      <w:r w:rsidRPr="00C54BEE">
        <w:rPr>
          <w:sz w:val="22"/>
          <w:lang w:val="ru-RU"/>
        </w:rPr>
        <w:t xml:space="preserve">2. </w:t>
      </w:r>
      <w:r w:rsidRPr="00C54BEE">
        <w:rPr>
          <w:sz w:val="22"/>
          <w:shd w:val="clear" w:color="auto" w:fill="FEFEFE"/>
          <w:lang w:val="ru-RU"/>
        </w:rPr>
        <w:t xml:space="preserve">Представляваният от мен участник </w:t>
      </w:r>
      <w:r w:rsidRPr="00C54BEE">
        <w:rPr>
          <w:sz w:val="22"/>
          <w:lang w:val="ru-RU"/>
        </w:rPr>
        <w:t>не е в производство по ликвидация и не се намира в подобна процедура съгласно националните закони и подзаконови актове;</w:t>
      </w:r>
    </w:p>
    <w:p w14:paraId="2E272C0F"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 xml:space="preserve">3. Представляваният от мен участник </w:t>
      </w:r>
      <w:r w:rsidRPr="00C54BEE">
        <w:rPr>
          <w:i/>
          <w:iCs/>
          <w:color w:val="000000"/>
          <w:sz w:val="22"/>
          <w:lang w:eastAsia="bg-BG"/>
        </w:rPr>
        <w:t>(отбелязва се само едно обстоятелство, което се отнася до конкретния участник)</w:t>
      </w:r>
      <w:r w:rsidRPr="00C54BEE">
        <w:rPr>
          <w:color w:val="000000"/>
          <w:sz w:val="22"/>
          <w:lang w:eastAsia="bg-BG"/>
        </w:rPr>
        <w:t>:</w:t>
      </w:r>
    </w:p>
    <w:p w14:paraId="2FD1FF8F"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а)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w:t>
      </w:r>
    </w:p>
    <w:p w14:paraId="2645EF10"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p w14:paraId="63F0F1AE"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 xml:space="preserve">в) няма задължения за данъци или вноски за социалното осигуряване съгласно законодателството на държавата, в която участникът е установен </w:t>
      </w:r>
      <w:r w:rsidRPr="00C54BEE">
        <w:rPr>
          <w:i/>
          <w:iCs/>
          <w:color w:val="000000"/>
          <w:sz w:val="22"/>
          <w:lang w:eastAsia="bg-BG"/>
        </w:rPr>
        <w:t>(при чуждестранни участници)</w:t>
      </w:r>
      <w:r w:rsidRPr="00C54BEE">
        <w:rPr>
          <w:color w:val="000000"/>
          <w:sz w:val="22"/>
          <w:lang w:eastAsia="bg-BG"/>
        </w:rPr>
        <w:t>.</w:t>
      </w:r>
    </w:p>
    <w:p w14:paraId="2D749B3F" w14:textId="77777777" w:rsidR="0096767E" w:rsidRPr="00C54BEE" w:rsidRDefault="0096767E" w:rsidP="008E3740">
      <w:pPr>
        <w:tabs>
          <w:tab w:val="left" w:pos="360"/>
          <w:tab w:val="left" w:pos="1309"/>
        </w:tabs>
        <w:spacing w:after="0" w:line="240" w:lineRule="atLeast"/>
        <w:ind w:firstLine="720"/>
        <w:jc w:val="both"/>
        <w:rPr>
          <w:color w:val="000000"/>
          <w:sz w:val="22"/>
          <w:lang w:eastAsia="bg-BG"/>
        </w:rPr>
      </w:pPr>
      <w:r w:rsidRPr="00C54BEE">
        <w:rPr>
          <w:color w:val="000000"/>
          <w:sz w:val="22"/>
          <w:lang w:eastAsia="bg-BG"/>
        </w:rPr>
        <w:t>4. Не съм/ представляваният от мен участник не е лишен от правото да упражнява дейността предмет на настоящата поръчка съгласно законодателството на държавата, в която е извършено нарушението.</w:t>
      </w:r>
    </w:p>
    <w:p w14:paraId="6D747D1A" w14:textId="77777777" w:rsidR="0096767E" w:rsidRPr="00C54BEE" w:rsidRDefault="0096767E" w:rsidP="008E3740">
      <w:pPr>
        <w:tabs>
          <w:tab w:val="left" w:pos="360"/>
          <w:tab w:val="left" w:pos="1309"/>
        </w:tabs>
        <w:spacing w:after="0" w:line="240" w:lineRule="atLeast"/>
        <w:ind w:firstLine="720"/>
        <w:jc w:val="both"/>
        <w:rPr>
          <w:color w:val="000000"/>
          <w:sz w:val="22"/>
          <w:lang w:eastAsia="bg-BG"/>
        </w:rPr>
      </w:pPr>
      <w:r w:rsidRPr="00C54BEE">
        <w:rPr>
          <w:color w:val="000000"/>
          <w:sz w:val="22"/>
          <w:lang w:eastAsia="bg-BG"/>
        </w:rPr>
        <w:t>5. Не съм/представляваният от мен участник не е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28F037A5"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6. В качеството ми на лице, представляващо участника в настоящата процедура, не съм свързан с възложителя или със служители на ръководна длъжност в неговата организация.</w:t>
      </w:r>
    </w:p>
    <w:p w14:paraId="22938FAF" w14:textId="77777777" w:rsidR="0096767E" w:rsidRPr="00C54BEE" w:rsidRDefault="0096767E" w:rsidP="008E3740">
      <w:pPr>
        <w:tabs>
          <w:tab w:val="left" w:pos="360"/>
          <w:tab w:val="left" w:pos="1309"/>
        </w:tabs>
        <w:spacing w:after="0"/>
        <w:ind w:firstLine="720"/>
        <w:jc w:val="both"/>
        <w:rPr>
          <w:color w:val="000000"/>
          <w:sz w:val="22"/>
          <w:lang w:eastAsia="bg-BG"/>
        </w:rPr>
      </w:pPr>
      <w:r w:rsidRPr="00C54BEE">
        <w:rPr>
          <w:color w:val="000000"/>
          <w:sz w:val="22"/>
          <w:lang w:eastAsia="bg-BG"/>
        </w:rPr>
        <w:t xml:space="preserve">7. Не съм / </w:t>
      </w:r>
      <w:r w:rsidRPr="00C54BEE">
        <w:rPr>
          <w:color w:val="000000"/>
          <w:sz w:val="22"/>
          <w:shd w:val="clear" w:color="auto" w:fill="FEFEFE"/>
          <w:lang w:eastAsia="bg-BG"/>
        </w:rPr>
        <w:t>Представляваният от мен участник</w:t>
      </w:r>
      <w:r w:rsidRPr="00C54BEE">
        <w:rPr>
          <w:i/>
          <w:iCs/>
          <w:color w:val="000000"/>
          <w:sz w:val="22"/>
          <w:lang w:val="ru-RU" w:eastAsia="bg-BG"/>
        </w:rPr>
        <w:t xml:space="preserve"> </w:t>
      </w:r>
      <w:r w:rsidRPr="00C54BEE">
        <w:rPr>
          <w:color w:val="000000"/>
          <w:sz w:val="22"/>
          <w:shd w:val="clear" w:color="auto" w:fill="FEFEFE"/>
          <w:lang w:eastAsia="bg-BG"/>
        </w:rPr>
        <w:t>н</w:t>
      </w:r>
      <w:r w:rsidRPr="00C54BEE">
        <w:rPr>
          <w:color w:val="000000"/>
          <w:sz w:val="22"/>
          <w:lang w:eastAsia="bg-BG"/>
        </w:rPr>
        <w:t xml:space="preserve">е е сключил договор с лице по чл. 68 или 69 от Закона за </w:t>
      </w:r>
      <w:r w:rsidRPr="00C54BEE">
        <w:rPr>
          <w:sz w:val="22"/>
        </w:rPr>
        <w:t xml:space="preserve">за противодействие </w:t>
      </w:r>
      <w:r w:rsidRPr="00C54BEE">
        <w:rPr>
          <w:sz w:val="22"/>
          <w:bdr w:val="none" w:sz="0" w:space="0" w:color="auto" w:frame="1"/>
          <w:shd w:val="clear" w:color="auto" w:fill="FFFFFF"/>
        </w:rPr>
        <w:t>на</w:t>
      </w:r>
      <w:r w:rsidRPr="00C54BEE">
        <w:rPr>
          <w:sz w:val="22"/>
        </w:rPr>
        <w:t xml:space="preserve"> </w:t>
      </w:r>
      <w:r w:rsidRPr="00C54BEE">
        <w:rPr>
          <w:sz w:val="22"/>
          <w:bdr w:val="none" w:sz="0" w:space="0" w:color="auto" w:frame="1"/>
          <w:shd w:val="clear" w:color="auto" w:fill="FFFFFF"/>
        </w:rPr>
        <w:t>корупцията</w:t>
      </w:r>
      <w:r w:rsidRPr="00C54BEE">
        <w:rPr>
          <w:sz w:val="22"/>
        </w:rPr>
        <w:t xml:space="preserve"> и за отнемане </w:t>
      </w:r>
      <w:r w:rsidRPr="00C54BEE">
        <w:rPr>
          <w:sz w:val="22"/>
          <w:bdr w:val="none" w:sz="0" w:space="0" w:color="auto" w:frame="1"/>
          <w:shd w:val="clear" w:color="auto" w:fill="FFFFFF"/>
        </w:rPr>
        <w:t>на</w:t>
      </w:r>
      <w:r w:rsidRPr="00C54BEE">
        <w:rPr>
          <w:sz w:val="22"/>
        </w:rPr>
        <w:t xml:space="preserve"> незаконно придобитото имущество</w:t>
      </w:r>
      <w:r w:rsidRPr="00C54BEE">
        <w:rPr>
          <w:color w:val="000000"/>
          <w:sz w:val="22"/>
          <w:lang w:eastAsia="bg-BG"/>
        </w:rPr>
        <w:t>.</w:t>
      </w:r>
    </w:p>
    <w:p w14:paraId="11FBDEC8" w14:textId="77777777" w:rsidR="0096767E" w:rsidRPr="00C54BEE" w:rsidRDefault="0096767E" w:rsidP="008E3740">
      <w:pPr>
        <w:spacing w:after="0"/>
        <w:ind w:firstLine="720"/>
        <w:jc w:val="both"/>
        <w:rPr>
          <w:sz w:val="22"/>
        </w:rPr>
      </w:pPr>
    </w:p>
    <w:p w14:paraId="069E4699" w14:textId="77777777" w:rsidR="0096767E" w:rsidRPr="00C54BEE" w:rsidRDefault="0096767E" w:rsidP="008E3740">
      <w:pPr>
        <w:spacing w:after="0"/>
        <w:ind w:firstLine="720"/>
        <w:jc w:val="both"/>
        <w:rPr>
          <w:sz w:val="22"/>
        </w:rPr>
      </w:pPr>
      <w:r w:rsidRPr="00C54BEE">
        <w:rPr>
          <w:sz w:val="22"/>
        </w:rPr>
        <w:t>Известно ми е, че за деклариране на неверни обстоятелства, нося отговорност по смисъла на чл. 313 от Наказателния кодекс.</w:t>
      </w:r>
    </w:p>
    <w:p w14:paraId="010707F2" w14:textId="77777777" w:rsidR="0096767E" w:rsidRPr="00C54BEE" w:rsidRDefault="0096767E" w:rsidP="008E3740">
      <w:pPr>
        <w:spacing w:after="0"/>
        <w:ind w:firstLine="720"/>
        <w:jc w:val="both"/>
        <w:rPr>
          <w:color w:val="FF00FF"/>
          <w:sz w:val="22"/>
        </w:rPr>
      </w:pPr>
    </w:p>
    <w:p w14:paraId="05C87069" w14:textId="77777777" w:rsidR="0096767E" w:rsidRPr="00C54BEE" w:rsidRDefault="0096767E" w:rsidP="008E3740">
      <w:pPr>
        <w:tabs>
          <w:tab w:val="left" w:pos="1309"/>
        </w:tabs>
        <w:spacing w:after="0"/>
        <w:ind w:firstLine="720"/>
        <w:jc w:val="both"/>
        <w:rPr>
          <w:sz w:val="22"/>
          <w:lang w:val="ru-RU"/>
        </w:rPr>
      </w:pPr>
      <w:r w:rsidRPr="00C54BEE">
        <w:rPr>
          <w:sz w:val="22"/>
          <w:lang w:val="ru-RU"/>
        </w:rPr>
        <w:t>Задължавам се при промяна на горепосочените обстоятелства, в 7-дневен срок от настъпването им писмено да уведомя Възложителя.</w:t>
      </w:r>
    </w:p>
    <w:p w14:paraId="758D2709" w14:textId="77777777" w:rsidR="0096767E" w:rsidRPr="00C54BEE" w:rsidRDefault="0096767E" w:rsidP="008E3740">
      <w:pPr>
        <w:spacing w:after="0"/>
        <w:rPr>
          <w:sz w:val="22"/>
          <w:lang w:val="ru-RU"/>
        </w:rPr>
      </w:pPr>
    </w:p>
    <w:p w14:paraId="431F8721" w14:textId="77777777" w:rsidR="0096767E" w:rsidRPr="00C54BEE" w:rsidRDefault="0096767E" w:rsidP="008E3740">
      <w:pPr>
        <w:spacing w:after="0"/>
        <w:ind w:firstLine="708"/>
        <w:jc w:val="both"/>
        <w:rPr>
          <w:color w:val="000000"/>
          <w:sz w:val="22"/>
          <w:lang w:val="ru-RU"/>
        </w:rPr>
      </w:pPr>
      <w:r w:rsidRPr="00C54BEE">
        <w:rPr>
          <w:color w:val="000000"/>
          <w:sz w:val="22"/>
          <w:lang w:val="ru-RU"/>
        </w:rPr>
        <w:t xml:space="preserve">Публичните регистри </w:t>
      </w:r>
      <w:r w:rsidRPr="00C54BEE">
        <w:rPr>
          <w:i/>
          <w:iCs/>
          <w:color w:val="000000"/>
          <w:sz w:val="22"/>
          <w:lang w:val="ru-RU"/>
        </w:rPr>
        <w:t>(съгласно законодателството на държавата, в която участникът е установен)</w:t>
      </w:r>
      <w:r w:rsidRPr="00C54BEE">
        <w:rPr>
          <w:color w:val="000000"/>
          <w:sz w:val="22"/>
          <w:lang w:val="ru-RU"/>
        </w:rPr>
        <w:t>, в които се съдържа информация за посочените обстоятелства по т. 1 – 4 са:</w:t>
      </w:r>
    </w:p>
    <w:p w14:paraId="2B8FC525" w14:textId="77777777" w:rsidR="0096767E" w:rsidRPr="00C54BEE" w:rsidRDefault="0096767E" w:rsidP="008E3740">
      <w:pPr>
        <w:spacing w:after="0"/>
        <w:ind w:firstLine="708"/>
        <w:jc w:val="both"/>
        <w:rPr>
          <w:color w:val="000000"/>
          <w:sz w:val="22"/>
          <w:lang w:val="ru-RU"/>
        </w:rPr>
      </w:pPr>
      <w:r w:rsidRPr="00C54BEE">
        <w:rPr>
          <w:color w:val="000000"/>
          <w:sz w:val="22"/>
          <w:lang w:val="ru-RU"/>
        </w:rPr>
        <w:t>1.........................................................................................................................................</w:t>
      </w:r>
    </w:p>
    <w:p w14:paraId="458AF335" w14:textId="77777777" w:rsidR="0096767E" w:rsidRPr="00C54BEE" w:rsidRDefault="0096767E" w:rsidP="008E3740">
      <w:pPr>
        <w:spacing w:after="0"/>
        <w:ind w:firstLine="708"/>
        <w:jc w:val="both"/>
        <w:rPr>
          <w:color w:val="000000"/>
          <w:sz w:val="22"/>
          <w:lang w:val="ru-RU"/>
        </w:rPr>
      </w:pPr>
      <w:r w:rsidRPr="00C54BEE">
        <w:rPr>
          <w:color w:val="000000"/>
          <w:sz w:val="22"/>
          <w:lang w:val="ru-RU"/>
        </w:rPr>
        <w:t>2.........................................................................................................................................</w:t>
      </w:r>
    </w:p>
    <w:p w14:paraId="7EA11F20" w14:textId="77777777" w:rsidR="0096767E" w:rsidRPr="00C54BEE" w:rsidRDefault="0096767E" w:rsidP="008E3740">
      <w:pPr>
        <w:spacing w:after="0"/>
        <w:ind w:firstLine="708"/>
        <w:jc w:val="both"/>
        <w:rPr>
          <w:color w:val="000000"/>
          <w:sz w:val="22"/>
          <w:lang w:val="ru-RU"/>
        </w:rPr>
      </w:pPr>
      <w:r w:rsidRPr="00C54BEE">
        <w:rPr>
          <w:color w:val="000000"/>
          <w:sz w:val="22"/>
          <w:lang w:val="ru-RU"/>
        </w:rPr>
        <w:lastRenderedPageBreak/>
        <w:t>3.........................................................................................................................................</w:t>
      </w:r>
    </w:p>
    <w:p w14:paraId="06341DE4" w14:textId="77777777" w:rsidR="0096767E" w:rsidRPr="00C54BEE" w:rsidRDefault="0096767E" w:rsidP="008E3740">
      <w:pPr>
        <w:spacing w:after="0"/>
        <w:jc w:val="both"/>
        <w:rPr>
          <w:color w:val="000000"/>
          <w:sz w:val="22"/>
          <w:lang w:val="ru-RU"/>
        </w:rPr>
      </w:pPr>
    </w:p>
    <w:p w14:paraId="186B72B2" w14:textId="77777777" w:rsidR="0096767E" w:rsidRPr="00C54BEE" w:rsidRDefault="0096767E" w:rsidP="008E3740">
      <w:pPr>
        <w:spacing w:after="0"/>
        <w:ind w:firstLine="708"/>
        <w:jc w:val="both"/>
        <w:rPr>
          <w:color w:val="000000"/>
          <w:sz w:val="22"/>
          <w:lang w:val="ru-RU"/>
        </w:rPr>
      </w:pPr>
      <w:r w:rsidRPr="00C54BEE">
        <w:rPr>
          <w:color w:val="000000"/>
          <w:sz w:val="22"/>
          <w:lang w:val="ru-RU"/>
        </w:rPr>
        <w:t xml:space="preserve">Компетентните органи </w:t>
      </w:r>
      <w:r w:rsidRPr="00C54BEE">
        <w:rPr>
          <w:i/>
          <w:iCs/>
          <w:color w:val="000000"/>
          <w:sz w:val="22"/>
          <w:lang w:val="ru-RU"/>
        </w:rPr>
        <w:t>(съгласно законодателството на държавата, в която участникът е установен)</w:t>
      </w:r>
      <w:r w:rsidRPr="00C54BEE">
        <w:rPr>
          <w:color w:val="000000"/>
          <w:sz w:val="22"/>
          <w:lang w:val="ru-RU"/>
        </w:rPr>
        <w:t>, които са длъжни да предоставят служебно на възложителя информация за обстоятелствата по т. 1 – 4 са:</w:t>
      </w:r>
    </w:p>
    <w:p w14:paraId="6D1BD959" w14:textId="77777777" w:rsidR="0096767E" w:rsidRPr="00C54BEE" w:rsidRDefault="0096767E" w:rsidP="008E3740">
      <w:pPr>
        <w:spacing w:after="0"/>
        <w:ind w:firstLine="708"/>
        <w:jc w:val="both"/>
        <w:rPr>
          <w:color w:val="000000"/>
          <w:sz w:val="22"/>
          <w:lang w:val="ru-RU"/>
        </w:rPr>
      </w:pPr>
      <w:r w:rsidRPr="00C54BEE">
        <w:rPr>
          <w:color w:val="000000"/>
          <w:sz w:val="22"/>
          <w:lang w:val="ru-RU"/>
        </w:rPr>
        <w:t>1.........................................................................................................................................</w:t>
      </w:r>
    </w:p>
    <w:p w14:paraId="606E1E7F" w14:textId="77777777" w:rsidR="0096767E" w:rsidRPr="00C54BEE" w:rsidRDefault="0096767E" w:rsidP="008E3740">
      <w:pPr>
        <w:spacing w:after="0"/>
        <w:ind w:firstLine="708"/>
        <w:jc w:val="both"/>
        <w:rPr>
          <w:color w:val="000000"/>
          <w:sz w:val="22"/>
          <w:lang w:val="ru-RU"/>
        </w:rPr>
      </w:pPr>
      <w:r w:rsidRPr="00C54BEE">
        <w:rPr>
          <w:color w:val="000000"/>
          <w:sz w:val="22"/>
          <w:lang w:val="ru-RU"/>
        </w:rPr>
        <w:t>2.........................................................................................................................................</w:t>
      </w:r>
    </w:p>
    <w:p w14:paraId="7B94CF04" w14:textId="77777777" w:rsidR="0096767E" w:rsidRPr="00C54BEE" w:rsidRDefault="0096767E" w:rsidP="008E3740">
      <w:pPr>
        <w:spacing w:after="0"/>
        <w:ind w:firstLine="708"/>
        <w:jc w:val="both"/>
        <w:rPr>
          <w:color w:val="000000"/>
          <w:sz w:val="22"/>
          <w:lang w:val="ru-RU"/>
        </w:rPr>
      </w:pPr>
      <w:r w:rsidRPr="00C54BEE">
        <w:rPr>
          <w:color w:val="000000"/>
          <w:sz w:val="22"/>
          <w:lang w:val="ru-RU"/>
        </w:rPr>
        <w:t>3.........................................................................................................................................</w:t>
      </w:r>
    </w:p>
    <w:p w14:paraId="16D6C757" w14:textId="77777777" w:rsidR="0096767E" w:rsidRPr="00C54BEE" w:rsidRDefault="0096767E" w:rsidP="008E3740">
      <w:pPr>
        <w:spacing w:after="0"/>
        <w:rPr>
          <w:color w:val="000000"/>
          <w:sz w:val="22"/>
          <w:lang w:val="ru-RU"/>
        </w:rPr>
      </w:pPr>
    </w:p>
    <w:p w14:paraId="48AA03E3" w14:textId="77777777" w:rsidR="0096767E" w:rsidRPr="00C54BEE" w:rsidRDefault="0096767E" w:rsidP="008E3740">
      <w:pPr>
        <w:spacing w:after="0"/>
        <w:ind w:firstLine="708"/>
        <w:rPr>
          <w:b/>
          <w:color w:val="000000"/>
          <w:sz w:val="22"/>
          <w:lang w:val="ru-RU"/>
        </w:rPr>
      </w:pPr>
    </w:p>
    <w:p w14:paraId="3D63E68B" w14:textId="77777777" w:rsidR="0096767E" w:rsidRPr="00C54BEE" w:rsidRDefault="0096767E" w:rsidP="008E3740">
      <w:pPr>
        <w:spacing w:after="0"/>
        <w:ind w:firstLine="708"/>
        <w:rPr>
          <w:sz w:val="22"/>
          <w:lang w:val="ru-RU"/>
        </w:rPr>
      </w:pPr>
    </w:p>
    <w:p w14:paraId="3C903C7C" w14:textId="77777777" w:rsidR="0096767E" w:rsidRPr="00C54BEE" w:rsidRDefault="0096767E" w:rsidP="008E3740">
      <w:pPr>
        <w:spacing w:after="0"/>
        <w:rPr>
          <w:sz w:val="22"/>
          <w:lang w:val="ru-RU"/>
        </w:rPr>
      </w:pPr>
      <w:r w:rsidRPr="00C54BEE">
        <w:rPr>
          <w:sz w:val="22"/>
          <w:lang w:val="ru-RU"/>
        </w:rPr>
        <w:t>..................................</w:t>
      </w:r>
      <w:r w:rsidRPr="00C54BEE">
        <w:rPr>
          <w:sz w:val="22"/>
          <w:lang w:val="ru-RU"/>
        </w:rPr>
        <w:tab/>
      </w:r>
      <w:r w:rsidRPr="00C54BEE">
        <w:rPr>
          <w:sz w:val="22"/>
          <w:lang w:val="ru-RU"/>
        </w:rPr>
        <w:tab/>
      </w:r>
      <w:r w:rsidRPr="00C54BEE">
        <w:rPr>
          <w:sz w:val="22"/>
          <w:lang w:val="ru-RU"/>
        </w:rPr>
        <w:tab/>
      </w:r>
      <w:r w:rsidRPr="00C54BEE">
        <w:rPr>
          <w:sz w:val="22"/>
          <w:lang w:val="ru-RU"/>
        </w:rPr>
        <w:tab/>
      </w:r>
      <w:r w:rsidRPr="00C54BEE">
        <w:rPr>
          <w:sz w:val="22"/>
          <w:lang w:val="ru-RU"/>
        </w:rPr>
        <w:tab/>
      </w:r>
      <w:r w:rsidRPr="00C54BEE">
        <w:rPr>
          <w:b/>
          <w:sz w:val="22"/>
          <w:lang w:val="ru-RU"/>
        </w:rPr>
        <w:t>ДЕКЛАРАТОР/И</w:t>
      </w:r>
      <w:r w:rsidRPr="00C54BEE">
        <w:rPr>
          <w:sz w:val="22"/>
          <w:lang w:val="ru-RU"/>
        </w:rPr>
        <w:t>: ......................................</w:t>
      </w:r>
    </w:p>
    <w:p w14:paraId="046D40A9" w14:textId="77777777" w:rsidR="0096767E" w:rsidRPr="00C54BEE" w:rsidRDefault="0096767E" w:rsidP="008E3740">
      <w:pPr>
        <w:spacing w:after="0"/>
        <w:rPr>
          <w:sz w:val="22"/>
          <w:lang w:val="ru-RU"/>
        </w:rPr>
      </w:pPr>
      <w:r w:rsidRPr="00C54BEE">
        <w:rPr>
          <w:i/>
          <w:iCs/>
          <w:sz w:val="22"/>
          <w:lang w:val="ru-RU"/>
        </w:rPr>
        <w:t xml:space="preserve">дата на подписване </w:t>
      </w:r>
      <w:r w:rsidRPr="00C54BEE">
        <w:rPr>
          <w:i/>
          <w:iCs/>
          <w:sz w:val="22"/>
          <w:lang w:val="ru-RU"/>
        </w:rPr>
        <w:tab/>
      </w:r>
      <w:r w:rsidRPr="00C54BEE">
        <w:rPr>
          <w:i/>
          <w:iCs/>
          <w:sz w:val="22"/>
          <w:lang w:val="ru-RU"/>
        </w:rPr>
        <w:tab/>
      </w:r>
      <w:r w:rsidRPr="00C54BEE">
        <w:rPr>
          <w:i/>
          <w:iCs/>
          <w:sz w:val="22"/>
          <w:lang w:val="ru-RU"/>
        </w:rPr>
        <w:tab/>
      </w:r>
      <w:r w:rsidRPr="00C54BEE">
        <w:rPr>
          <w:i/>
          <w:iCs/>
          <w:sz w:val="22"/>
          <w:lang w:val="ru-RU"/>
        </w:rPr>
        <w:tab/>
      </w:r>
      <w:r w:rsidRPr="00C54BEE">
        <w:rPr>
          <w:i/>
          <w:iCs/>
          <w:sz w:val="22"/>
          <w:lang w:val="ru-RU"/>
        </w:rPr>
        <w:tab/>
      </w:r>
      <w:r w:rsidRPr="00C54BEE">
        <w:rPr>
          <w:i/>
          <w:iCs/>
          <w:sz w:val="22"/>
          <w:lang w:val="ru-RU"/>
        </w:rPr>
        <w:tab/>
      </w:r>
      <w:r w:rsidRPr="00C54BEE">
        <w:rPr>
          <w:i/>
          <w:iCs/>
          <w:sz w:val="22"/>
          <w:lang w:val="ru-RU"/>
        </w:rPr>
        <w:tab/>
      </w:r>
      <w:r w:rsidRPr="00C54BEE">
        <w:rPr>
          <w:i/>
          <w:iCs/>
          <w:sz w:val="22"/>
          <w:lang w:val="ru-RU"/>
        </w:rPr>
        <w:tab/>
        <w:t>подпис/и</w:t>
      </w:r>
      <w:r w:rsidRPr="00C54BEE">
        <w:rPr>
          <w:sz w:val="22"/>
          <w:lang w:val="ru-RU"/>
        </w:rPr>
        <w:t xml:space="preserve"> </w:t>
      </w:r>
    </w:p>
    <w:p w14:paraId="6E563E2D" w14:textId="77777777" w:rsidR="0096767E" w:rsidRPr="00C54BEE" w:rsidRDefault="0096767E" w:rsidP="008E3740">
      <w:pPr>
        <w:spacing w:after="0"/>
        <w:jc w:val="center"/>
        <w:rPr>
          <w:b/>
          <w:sz w:val="22"/>
          <w:lang w:val="ru-RU"/>
        </w:rPr>
      </w:pPr>
      <w:r w:rsidRPr="00C54BEE">
        <w:rPr>
          <w:b/>
          <w:sz w:val="22"/>
          <w:lang w:val="ru-RU"/>
        </w:rPr>
        <w:t xml:space="preserve">                         </w:t>
      </w:r>
      <w:r w:rsidRPr="00C54BEE">
        <w:rPr>
          <w:b/>
          <w:sz w:val="22"/>
          <w:lang w:val="ru-RU"/>
        </w:rPr>
        <w:tab/>
      </w:r>
      <w:r w:rsidRPr="00C54BEE">
        <w:rPr>
          <w:b/>
          <w:sz w:val="22"/>
          <w:lang w:val="ru-RU"/>
        </w:rPr>
        <w:tab/>
      </w:r>
      <w:r w:rsidRPr="00C54BEE">
        <w:rPr>
          <w:b/>
          <w:sz w:val="22"/>
          <w:lang w:val="ru-RU"/>
        </w:rPr>
        <w:tab/>
      </w:r>
    </w:p>
    <w:p w14:paraId="7D9C39AF" w14:textId="77777777" w:rsidR="0096767E" w:rsidRPr="00C54BEE" w:rsidRDefault="0096767E" w:rsidP="008E3740">
      <w:pPr>
        <w:spacing w:after="0"/>
        <w:ind w:left="2160" w:hanging="2160"/>
        <w:jc w:val="center"/>
        <w:rPr>
          <w:sz w:val="22"/>
          <w:lang w:val="ru-RU"/>
        </w:rPr>
      </w:pPr>
    </w:p>
    <w:p w14:paraId="6D5DD9CB" w14:textId="77777777" w:rsidR="0096767E" w:rsidRPr="00C54BEE" w:rsidRDefault="0096767E" w:rsidP="008E3740">
      <w:pPr>
        <w:tabs>
          <w:tab w:val="left" w:pos="180"/>
          <w:tab w:val="left" w:pos="360"/>
        </w:tabs>
        <w:spacing w:after="0"/>
        <w:jc w:val="both"/>
        <w:rPr>
          <w:sz w:val="22"/>
          <w:lang w:val="ru-RU"/>
        </w:rPr>
      </w:pPr>
    </w:p>
    <w:p w14:paraId="44793E40" w14:textId="77777777" w:rsidR="0096767E" w:rsidRPr="00C54BEE" w:rsidRDefault="0096767E" w:rsidP="008E3740">
      <w:pPr>
        <w:tabs>
          <w:tab w:val="left" w:pos="180"/>
          <w:tab w:val="left" w:pos="360"/>
        </w:tabs>
        <w:spacing w:after="0"/>
        <w:jc w:val="both"/>
        <w:rPr>
          <w:sz w:val="22"/>
          <w:lang w:val="ru-RU"/>
        </w:rPr>
      </w:pPr>
    </w:p>
    <w:p w14:paraId="7A5600AD" w14:textId="77777777" w:rsidR="0096767E" w:rsidRPr="00C54BEE" w:rsidRDefault="0096767E">
      <w:pPr>
        <w:spacing w:after="0"/>
        <w:rPr>
          <w:b/>
          <w:sz w:val="22"/>
        </w:rPr>
      </w:pPr>
      <w:r w:rsidRPr="00C54BEE">
        <w:rPr>
          <w:b/>
          <w:sz w:val="22"/>
        </w:rPr>
        <w:br w:type="page"/>
      </w:r>
    </w:p>
    <w:p w14:paraId="5064EE79" w14:textId="77777777" w:rsidR="0096767E" w:rsidRPr="00C54BEE" w:rsidRDefault="0096767E" w:rsidP="00121062">
      <w:pPr>
        <w:keepNext/>
        <w:jc w:val="right"/>
        <w:outlineLvl w:val="0"/>
        <w:rPr>
          <w:b/>
          <w:sz w:val="22"/>
        </w:rPr>
      </w:pPr>
      <w:r w:rsidRPr="00C54BEE">
        <w:rPr>
          <w:b/>
          <w:sz w:val="22"/>
        </w:rPr>
        <w:lastRenderedPageBreak/>
        <w:t>Образец!</w:t>
      </w:r>
    </w:p>
    <w:p w14:paraId="4B1D7B16" w14:textId="5E37B669" w:rsidR="0096767E" w:rsidRPr="00C54BEE" w:rsidRDefault="0096767E" w:rsidP="00121062">
      <w:pPr>
        <w:keepNext/>
        <w:jc w:val="right"/>
        <w:outlineLvl w:val="0"/>
        <w:rPr>
          <w:b/>
          <w:sz w:val="22"/>
        </w:rPr>
      </w:pPr>
      <w:r w:rsidRPr="00C54BEE">
        <w:rPr>
          <w:b/>
          <w:sz w:val="22"/>
        </w:rPr>
        <w:t xml:space="preserve">Приложение № </w:t>
      </w:r>
      <w:r w:rsidR="00D749E6">
        <w:rPr>
          <w:b/>
          <w:sz w:val="22"/>
        </w:rPr>
        <w:t>6</w:t>
      </w:r>
    </w:p>
    <w:p w14:paraId="4507E0BF" w14:textId="77777777" w:rsidR="0096767E" w:rsidRPr="00C54BEE" w:rsidRDefault="0096767E" w:rsidP="00121062">
      <w:pPr>
        <w:autoSpaceDE w:val="0"/>
        <w:autoSpaceDN w:val="0"/>
        <w:adjustRightInd w:val="0"/>
        <w:jc w:val="center"/>
        <w:rPr>
          <w:rFonts w:eastAsia="Verdana-Bold"/>
          <w:b/>
          <w:bCs/>
          <w:sz w:val="22"/>
        </w:rPr>
      </w:pPr>
    </w:p>
    <w:p w14:paraId="51CB2CCB" w14:textId="77777777" w:rsidR="00E57C7E" w:rsidRPr="00C54BEE" w:rsidRDefault="00E57C7E" w:rsidP="008E3740">
      <w:pPr>
        <w:spacing w:after="0"/>
        <w:ind w:left="7920" w:hanging="123"/>
        <w:jc w:val="right"/>
        <w:rPr>
          <w:b/>
          <w:sz w:val="22"/>
          <w:lang w:val="ru-RU"/>
        </w:rPr>
      </w:pPr>
    </w:p>
    <w:p w14:paraId="6EF0F831" w14:textId="77777777" w:rsidR="00AF1153" w:rsidRPr="00C54BEE" w:rsidRDefault="00AF1153" w:rsidP="00AF1153">
      <w:pPr>
        <w:pStyle w:val="213"/>
        <w:shd w:val="clear" w:color="auto" w:fill="auto"/>
        <w:spacing w:after="0" w:line="240" w:lineRule="auto"/>
        <w:ind w:firstLine="0"/>
        <w:jc w:val="center"/>
        <w:rPr>
          <w:spacing w:val="0"/>
        </w:rPr>
      </w:pPr>
      <w:r w:rsidRPr="00C54BEE">
        <w:rPr>
          <w:spacing w:val="0"/>
        </w:rPr>
        <w:t>Д Е К Л А Р А Ц И Я</w:t>
      </w:r>
    </w:p>
    <w:p w14:paraId="2D6E7480" w14:textId="77777777" w:rsidR="00AF1153" w:rsidRPr="00C54BEE" w:rsidRDefault="00AF1153" w:rsidP="00AF1153">
      <w:pPr>
        <w:pStyle w:val="213"/>
        <w:shd w:val="clear" w:color="auto" w:fill="auto"/>
        <w:spacing w:before="120" w:after="0" w:line="240" w:lineRule="auto"/>
        <w:ind w:firstLine="0"/>
        <w:jc w:val="center"/>
        <w:rPr>
          <w:b w:val="0"/>
          <w:spacing w:val="0"/>
        </w:rPr>
      </w:pPr>
      <w:r w:rsidRPr="00C54BEE">
        <w:rPr>
          <w:b w:val="0"/>
          <w:spacing w:val="0"/>
        </w:rPr>
        <w:t>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178205B" w14:textId="77777777" w:rsidR="00AF1153" w:rsidRPr="00C54BEE" w:rsidRDefault="00AF1153" w:rsidP="00AF1153">
      <w:pPr>
        <w:pStyle w:val="1d"/>
        <w:shd w:val="clear" w:color="auto" w:fill="auto"/>
        <w:tabs>
          <w:tab w:val="left" w:pos="3854"/>
        </w:tabs>
        <w:spacing w:line="240" w:lineRule="auto"/>
        <w:ind w:firstLine="0"/>
        <w:rPr>
          <w:rFonts w:ascii="Times New Roman" w:hAnsi="Times New Roman"/>
          <w:sz w:val="22"/>
          <w:szCs w:val="22"/>
        </w:rPr>
      </w:pPr>
      <w:r w:rsidRPr="00C54BEE">
        <w:rPr>
          <w:rFonts w:ascii="Times New Roman" w:hAnsi="Times New Roman"/>
          <w:sz w:val="22"/>
          <w:szCs w:val="22"/>
        </w:rPr>
        <w:tab/>
        <w:t xml:space="preserve">(„ЗИФОДРЮПДРС”)  </w:t>
      </w:r>
    </w:p>
    <w:p w14:paraId="787DEBF7" w14:textId="721234C1" w:rsidR="00AF1153" w:rsidRPr="00C54BEE" w:rsidRDefault="00AF1153" w:rsidP="00AF1153">
      <w:pPr>
        <w:pStyle w:val="1d"/>
        <w:shd w:val="clear" w:color="auto" w:fill="auto"/>
        <w:tabs>
          <w:tab w:val="left" w:pos="362"/>
          <w:tab w:val="left" w:leader="underscore" w:pos="9279"/>
        </w:tabs>
        <w:spacing w:before="120" w:line="240" w:lineRule="auto"/>
        <w:ind w:firstLine="0"/>
        <w:rPr>
          <w:rFonts w:ascii="Times New Roman" w:hAnsi="Times New Roman"/>
          <w:sz w:val="22"/>
          <w:szCs w:val="22"/>
        </w:rPr>
      </w:pPr>
      <w:r w:rsidRPr="00C54BEE">
        <w:rPr>
          <w:rFonts w:ascii="Times New Roman" w:hAnsi="Times New Roman"/>
          <w:sz w:val="22"/>
          <w:szCs w:val="22"/>
        </w:rPr>
        <w:t>Долуподписаният/ата: …………………………………………………………………………………….</w:t>
      </w:r>
    </w:p>
    <w:p w14:paraId="11D269AE" w14:textId="148AE8A1" w:rsidR="00AF1153" w:rsidRPr="00C54BEE" w:rsidRDefault="00AF1153" w:rsidP="00AF1153">
      <w:pPr>
        <w:pStyle w:val="3e"/>
        <w:shd w:val="clear" w:color="auto" w:fill="auto"/>
        <w:tabs>
          <w:tab w:val="left" w:pos="362"/>
        </w:tabs>
        <w:spacing w:line="240" w:lineRule="auto"/>
        <w:rPr>
          <w:rFonts w:ascii="Times New Roman" w:hAnsi="Times New Roman"/>
          <w:b w:val="0"/>
          <w:i/>
          <w:spacing w:val="0"/>
          <w:szCs w:val="22"/>
          <w:lang w:val="ru-RU"/>
        </w:rPr>
      </w:pPr>
      <w:r w:rsidRPr="00C54BEE">
        <w:rPr>
          <w:rFonts w:ascii="Times New Roman" w:hAnsi="Times New Roman"/>
          <w:b w:val="0"/>
          <w:i/>
          <w:spacing w:val="0"/>
          <w:szCs w:val="22"/>
          <w:lang w:val="ru-RU"/>
        </w:rPr>
        <w:t xml:space="preserve">                  </w:t>
      </w:r>
      <w:r w:rsidR="00F95257" w:rsidRPr="00C54BEE">
        <w:rPr>
          <w:rFonts w:ascii="Times New Roman" w:hAnsi="Times New Roman"/>
          <w:b w:val="0"/>
          <w:i/>
          <w:spacing w:val="0"/>
          <w:szCs w:val="22"/>
          <w:lang w:val="ru-RU"/>
        </w:rPr>
        <w:t xml:space="preserve">                           </w:t>
      </w:r>
      <w:r w:rsidRPr="00C54BEE">
        <w:rPr>
          <w:rFonts w:ascii="Times New Roman" w:hAnsi="Times New Roman"/>
          <w:b w:val="0"/>
          <w:i/>
          <w:spacing w:val="0"/>
          <w:szCs w:val="22"/>
          <w:lang w:val="ru-RU"/>
        </w:rPr>
        <w:t xml:space="preserve"> (име, презиме, фамилия)</w:t>
      </w:r>
    </w:p>
    <w:p w14:paraId="502CFC78" w14:textId="2DBE3F27" w:rsidR="00AF1153" w:rsidRPr="00C54BEE" w:rsidRDefault="00AF1153" w:rsidP="00AF1153">
      <w:pPr>
        <w:pStyle w:val="1d"/>
        <w:shd w:val="clear" w:color="auto" w:fill="auto"/>
        <w:tabs>
          <w:tab w:val="left" w:pos="362"/>
        </w:tabs>
        <w:spacing w:before="60" w:line="240" w:lineRule="auto"/>
        <w:ind w:firstLine="0"/>
        <w:rPr>
          <w:rFonts w:ascii="Times New Roman" w:hAnsi="Times New Roman"/>
          <w:sz w:val="22"/>
          <w:szCs w:val="22"/>
        </w:rPr>
      </w:pPr>
      <w:r w:rsidRPr="00C54BEE">
        <w:rPr>
          <w:rFonts w:ascii="Times New Roman" w:hAnsi="Times New Roman"/>
          <w:sz w:val="22"/>
          <w:szCs w:val="22"/>
        </w:rPr>
        <w:t xml:space="preserve">в качеството си </w:t>
      </w:r>
      <w:r w:rsidRPr="00C54BEE">
        <w:rPr>
          <w:rStyle w:val="1pt"/>
        </w:rPr>
        <w:t xml:space="preserve">на: </w:t>
      </w:r>
      <w:r w:rsidR="009E5AE0" w:rsidRPr="00C54BEE">
        <w:rPr>
          <w:rStyle w:val="1pt"/>
        </w:rPr>
        <w:t>………………………………………………………………..</w:t>
      </w:r>
    </w:p>
    <w:p w14:paraId="68DE73A3" w14:textId="77777777" w:rsidR="00AF1153" w:rsidRPr="00C54BEE" w:rsidRDefault="00AF1153" w:rsidP="00AF1153">
      <w:pPr>
        <w:tabs>
          <w:tab w:val="left" w:pos="362"/>
          <w:tab w:val="left" w:pos="4525"/>
        </w:tabs>
        <w:spacing w:after="0"/>
        <w:rPr>
          <w:b/>
          <w:i/>
          <w:sz w:val="22"/>
        </w:rPr>
      </w:pPr>
      <w:r w:rsidRPr="00C54BEE">
        <w:rPr>
          <w:b/>
          <w:i/>
          <w:sz w:val="22"/>
        </w:rPr>
        <w:t xml:space="preserve">     </w:t>
      </w:r>
      <w:r w:rsidRPr="00C54BEE">
        <w:rPr>
          <w:b/>
          <w:i/>
          <w:sz w:val="22"/>
        </w:rPr>
        <w:tab/>
        <w:t xml:space="preserve">                 (наименование на юридическото или физическото лице)</w:t>
      </w:r>
    </w:p>
    <w:p w14:paraId="39073192" w14:textId="569B1595" w:rsidR="00AF1153" w:rsidRPr="00C54BEE" w:rsidRDefault="00AF1153" w:rsidP="00AF1153">
      <w:pPr>
        <w:pStyle w:val="1d"/>
        <w:shd w:val="clear" w:color="auto" w:fill="auto"/>
        <w:tabs>
          <w:tab w:val="left" w:pos="362"/>
        </w:tabs>
        <w:spacing w:before="60" w:line="240" w:lineRule="auto"/>
        <w:ind w:firstLine="0"/>
        <w:rPr>
          <w:rFonts w:ascii="Times New Roman" w:hAnsi="Times New Roman"/>
          <w:sz w:val="22"/>
          <w:szCs w:val="22"/>
        </w:rPr>
      </w:pPr>
      <w:r w:rsidRPr="00C54BEE">
        <w:rPr>
          <w:rFonts w:ascii="Times New Roman" w:hAnsi="Times New Roman"/>
          <w:sz w:val="22"/>
          <w:szCs w:val="22"/>
        </w:rPr>
        <w:t xml:space="preserve">със седалище в </w:t>
      </w:r>
      <w:r w:rsidR="009E5AE0" w:rsidRPr="00C54BEE">
        <w:rPr>
          <w:rFonts w:ascii="Times New Roman" w:hAnsi="Times New Roman"/>
          <w:sz w:val="22"/>
          <w:szCs w:val="22"/>
        </w:rPr>
        <w:t>…………………………………………….</w:t>
      </w:r>
      <w:r w:rsidRPr="00C54BEE">
        <w:rPr>
          <w:rFonts w:ascii="Times New Roman" w:hAnsi="Times New Roman"/>
          <w:sz w:val="22"/>
          <w:szCs w:val="22"/>
        </w:rPr>
        <w:t>и адрес на управление</w:t>
      </w:r>
      <w:r w:rsidR="009E5AE0" w:rsidRPr="00C54BEE">
        <w:rPr>
          <w:rFonts w:ascii="Times New Roman" w:hAnsi="Times New Roman"/>
          <w:sz w:val="22"/>
          <w:szCs w:val="22"/>
        </w:rPr>
        <w:t>…………………………………….</w:t>
      </w:r>
      <w:r w:rsidRPr="00C54BEE">
        <w:rPr>
          <w:rFonts w:ascii="Times New Roman" w:hAnsi="Times New Roman"/>
          <w:sz w:val="22"/>
          <w:szCs w:val="22"/>
        </w:rPr>
        <w:t>, тел./факс</w:t>
      </w:r>
      <w:r w:rsidR="009E5AE0" w:rsidRPr="00C54BEE">
        <w:rPr>
          <w:rFonts w:ascii="Times New Roman" w:hAnsi="Times New Roman"/>
          <w:sz w:val="22"/>
          <w:szCs w:val="22"/>
        </w:rPr>
        <w:t>……………………………………..</w:t>
      </w:r>
      <w:r w:rsidRPr="00C54BEE">
        <w:rPr>
          <w:rFonts w:ascii="Times New Roman" w:hAnsi="Times New Roman"/>
          <w:sz w:val="22"/>
          <w:szCs w:val="22"/>
        </w:rPr>
        <w:t xml:space="preserve">, вписано в Търговския регистър при Агенцията по вписванията с ЕИК/БУЛСТАТ </w:t>
      </w:r>
      <w:r w:rsidR="009E5AE0" w:rsidRPr="00C54BEE">
        <w:rPr>
          <w:rFonts w:ascii="Times New Roman" w:hAnsi="Times New Roman"/>
          <w:sz w:val="22"/>
          <w:szCs w:val="22"/>
        </w:rPr>
        <w:t>……………………………</w:t>
      </w:r>
      <w:r w:rsidRPr="00C54BEE">
        <w:rPr>
          <w:rFonts w:ascii="Times New Roman" w:hAnsi="Times New Roman"/>
          <w:sz w:val="22"/>
          <w:szCs w:val="22"/>
        </w:rPr>
        <w:t>- участник</w:t>
      </w:r>
      <w:r w:rsidR="009E5AE0" w:rsidRPr="00C54BEE">
        <w:rPr>
          <w:rFonts w:ascii="Times New Roman" w:hAnsi="Times New Roman"/>
          <w:sz w:val="22"/>
          <w:szCs w:val="22"/>
        </w:rPr>
        <w:t xml:space="preserve"> в </w:t>
      </w:r>
      <w:r w:rsidR="009E5AE0" w:rsidRPr="00C54BEE">
        <w:rPr>
          <w:rFonts w:ascii="Times New Roman" w:hAnsi="Times New Roman"/>
          <w:color w:val="000000"/>
          <w:spacing w:val="10"/>
          <w:sz w:val="22"/>
          <w:szCs w:val="22"/>
        </w:rPr>
        <w:t xml:space="preserve"> състезателната </w:t>
      </w:r>
      <w:r w:rsidR="009E5AE0" w:rsidRPr="00C54BEE">
        <w:rPr>
          <w:rFonts w:ascii="Times New Roman" w:hAnsi="Times New Roman"/>
          <w:sz w:val="22"/>
          <w:szCs w:val="22"/>
          <w:lang w:val="ru-RU"/>
        </w:rPr>
        <w:t xml:space="preserve">процедура за възлагане на поръчка с предмет: </w:t>
      </w:r>
      <w:r w:rsidR="009E5AE0" w:rsidRPr="00C54BEE">
        <w:rPr>
          <w:rFonts w:ascii="Times New Roman" w:hAnsi="Times New Roman"/>
          <w:b/>
          <w:sz w:val="22"/>
          <w:szCs w:val="22"/>
          <w:lang w:val="ru-RU"/>
        </w:rPr>
        <w:t>“</w:t>
      </w:r>
      <w:r w:rsidR="009E5AE0" w:rsidRPr="00C54BEE">
        <w:rPr>
          <w:rFonts w:ascii="Times New Roman" w:hAnsi="Times New Roman"/>
          <w:b/>
          <w:sz w:val="22"/>
          <w:szCs w:val="22"/>
        </w:rPr>
        <w:t>Доставка на горива за нуждите на „ТЕРЕМ – КРЗ Флотски арсенал – Варна” ЕООД,</w:t>
      </w:r>
    </w:p>
    <w:p w14:paraId="4290FC0A" w14:textId="77777777" w:rsidR="00AF1153" w:rsidRPr="00C54BEE" w:rsidRDefault="00AF1153" w:rsidP="00AF1153">
      <w:pPr>
        <w:pStyle w:val="213"/>
        <w:shd w:val="clear" w:color="auto" w:fill="auto"/>
        <w:tabs>
          <w:tab w:val="left" w:pos="362"/>
        </w:tabs>
        <w:spacing w:before="120" w:after="0" w:line="240" w:lineRule="auto"/>
        <w:ind w:firstLine="0"/>
        <w:jc w:val="center"/>
        <w:rPr>
          <w:spacing w:val="0"/>
        </w:rPr>
      </w:pPr>
      <w:r w:rsidRPr="00C54BEE">
        <w:rPr>
          <w:spacing w:val="0"/>
        </w:rPr>
        <w:t>ДЕКЛАРИРАМ, ЧЕ:</w:t>
      </w:r>
    </w:p>
    <w:p w14:paraId="4F21F1FC" w14:textId="77777777" w:rsidR="00AF1153" w:rsidRPr="00C54BEE" w:rsidRDefault="00AF1153" w:rsidP="00AF1153">
      <w:pPr>
        <w:pStyle w:val="1d"/>
        <w:shd w:val="clear" w:color="auto" w:fill="auto"/>
        <w:tabs>
          <w:tab w:val="left" w:pos="362"/>
        </w:tabs>
        <w:spacing w:before="120" w:line="240" w:lineRule="auto"/>
        <w:ind w:firstLine="0"/>
        <w:rPr>
          <w:rFonts w:ascii="Times New Roman" w:hAnsi="Times New Roman"/>
          <w:sz w:val="22"/>
          <w:szCs w:val="22"/>
        </w:rPr>
      </w:pPr>
      <w:r w:rsidRPr="00C54BEE">
        <w:rPr>
          <w:rFonts w:ascii="Times New Roman" w:hAnsi="Times New Roman"/>
          <w:sz w:val="22"/>
          <w:szCs w:val="22"/>
        </w:rPr>
        <w:t>Представляваното от мен дружество по смисъла на § 1, т. 1 от ДР на ЗИФОДРЮПДРС:</w:t>
      </w:r>
    </w:p>
    <w:p w14:paraId="644D2F08" w14:textId="77777777" w:rsidR="00AF1153" w:rsidRPr="00C54BEE" w:rsidRDefault="00AF1153" w:rsidP="00AF1153">
      <w:pPr>
        <w:pStyle w:val="1d"/>
        <w:numPr>
          <w:ilvl w:val="0"/>
          <w:numId w:val="61"/>
        </w:numPr>
        <w:shd w:val="clear" w:color="auto" w:fill="auto"/>
        <w:tabs>
          <w:tab w:val="left" w:pos="362"/>
          <w:tab w:val="left" w:pos="724"/>
        </w:tabs>
        <w:spacing w:before="120" w:line="240" w:lineRule="auto"/>
        <w:ind w:firstLine="0"/>
        <w:rPr>
          <w:rFonts w:ascii="Times New Roman" w:hAnsi="Times New Roman"/>
          <w:bCs/>
          <w:i/>
          <w:sz w:val="22"/>
          <w:szCs w:val="22"/>
        </w:rPr>
      </w:pPr>
      <w:r w:rsidRPr="00C54BEE">
        <w:rPr>
          <w:rFonts w:ascii="Times New Roman" w:hAnsi="Times New Roman"/>
          <w:b/>
          <w:sz w:val="22"/>
          <w:szCs w:val="22"/>
        </w:rPr>
        <w:t>Е</w:t>
      </w:r>
      <w:r w:rsidRPr="00C54BEE">
        <w:rPr>
          <w:rStyle w:val="afffffb"/>
          <w:b w:val="0"/>
        </w:rPr>
        <w:t xml:space="preserve"> р</w:t>
      </w:r>
      <w:r w:rsidRPr="00C54BEE">
        <w:rPr>
          <w:rStyle w:val="afffffb"/>
        </w:rPr>
        <w:t>егистрирано / Не е регистрирано</w:t>
      </w:r>
      <w:r w:rsidRPr="00C54BEE">
        <w:rPr>
          <w:rFonts w:ascii="Times New Roman" w:hAnsi="Times New Roman"/>
          <w:sz w:val="22"/>
          <w:szCs w:val="22"/>
        </w:rPr>
        <w:t xml:space="preserve"> в юрисдикция с преференциален </w:t>
      </w:r>
    </w:p>
    <w:p w14:paraId="0012219F" w14:textId="77777777" w:rsidR="00AF1153" w:rsidRPr="00C54BEE" w:rsidRDefault="00AF1153" w:rsidP="00AF1153">
      <w:pPr>
        <w:pStyle w:val="1d"/>
        <w:shd w:val="clear" w:color="auto" w:fill="auto"/>
        <w:tabs>
          <w:tab w:val="left" w:pos="362"/>
          <w:tab w:val="left" w:pos="724"/>
        </w:tabs>
        <w:spacing w:before="120" w:line="240" w:lineRule="auto"/>
        <w:ind w:firstLine="0"/>
        <w:rPr>
          <w:rFonts w:ascii="Times New Roman" w:hAnsi="Times New Roman"/>
          <w:bCs/>
          <w:i/>
          <w:sz w:val="22"/>
          <w:szCs w:val="22"/>
        </w:rPr>
      </w:pPr>
      <w:r w:rsidRPr="00C54BEE">
        <w:rPr>
          <w:rFonts w:ascii="Times New Roman" w:hAnsi="Times New Roman"/>
          <w:b/>
          <w:sz w:val="22"/>
          <w:szCs w:val="22"/>
        </w:rPr>
        <w:tab/>
      </w:r>
      <w:r w:rsidRPr="00C54BEE">
        <w:rPr>
          <w:rFonts w:ascii="Times New Roman" w:hAnsi="Times New Roman"/>
          <w:b/>
          <w:sz w:val="22"/>
          <w:szCs w:val="22"/>
        </w:rPr>
        <w:tab/>
      </w:r>
      <w:r w:rsidRPr="00C54BEE">
        <w:rPr>
          <w:rFonts w:ascii="Times New Roman" w:hAnsi="Times New Roman"/>
          <w:sz w:val="22"/>
          <w:szCs w:val="22"/>
        </w:rPr>
        <w:t xml:space="preserve">    </w:t>
      </w:r>
      <w:r w:rsidRPr="00C54BEE">
        <w:rPr>
          <w:rFonts w:ascii="Times New Roman" w:hAnsi="Times New Roman"/>
          <w:bCs/>
          <w:i/>
          <w:sz w:val="22"/>
          <w:szCs w:val="22"/>
        </w:rPr>
        <w:t>/ненужното се зачертава/</w:t>
      </w:r>
    </w:p>
    <w:p w14:paraId="52A090D3" w14:textId="77777777" w:rsidR="00AF1153" w:rsidRPr="00C54BEE" w:rsidRDefault="00AF1153" w:rsidP="00AF1153">
      <w:pPr>
        <w:pStyle w:val="1d"/>
        <w:shd w:val="clear" w:color="auto" w:fill="auto"/>
        <w:tabs>
          <w:tab w:val="left" w:pos="362"/>
          <w:tab w:val="left" w:leader="underscore" w:pos="5094"/>
          <w:tab w:val="left" w:pos="6190"/>
        </w:tabs>
        <w:spacing w:line="240" w:lineRule="auto"/>
        <w:ind w:firstLine="0"/>
        <w:rPr>
          <w:rFonts w:ascii="Times New Roman" w:hAnsi="Times New Roman"/>
          <w:sz w:val="22"/>
          <w:szCs w:val="22"/>
        </w:rPr>
      </w:pPr>
      <w:r w:rsidRPr="00C54BEE">
        <w:rPr>
          <w:rFonts w:ascii="Times New Roman" w:hAnsi="Times New Roman"/>
          <w:sz w:val="22"/>
          <w:szCs w:val="22"/>
        </w:rPr>
        <w:t>данъчен режим</w:t>
      </w:r>
      <w:r w:rsidRPr="00C54BEE">
        <w:rPr>
          <w:rFonts w:ascii="Times New Roman" w:hAnsi="Times New Roman"/>
          <w:bCs/>
          <w:i/>
          <w:sz w:val="22"/>
          <w:szCs w:val="22"/>
        </w:rPr>
        <w:t xml:space="preserve">  </w:t>
      </w:r>
      <w:r w:rsidRPr="00C54BEE">
        <w:rPr>
          <w:rFonts w:ascii="Times New Roman" w:hAnsi="Times New Roman"/>
          <w:sz w:val="22"/>
          <w:szCs w:val="22"/>
        </w:rPr>
        <w:t>по смисъла на § 1, т. 64 от Допълнителните разпоредби на Закона за корпоративното подоходно облагане. Юрисдикцията с преференциален данъчен режим е __</w:t>
      </w:r>
      <w:r w:rsidRPr="00C54BEE">
        <w:rPr>
          <w:rStyle w:val="afffffb"/>
          <w:lang w:val="ru-RU"/>
        </w:rPr>
        <w:t>_____________</w:t>
      </w:r>
      <w:r w:rsidRPr="00C54BEE">
        <w:rPr>
          <w:rStyle w:val="afffffb"/>
        </w:rPr>
        <w:t>______________________.</w:t>
      </w:r>
    </w:p>
    <w:p w14:paraId="74E0D41B" w14:textId="77777777" w:rsidR="00AF1153" w:rsidRPr="00C54BEE" w:rsidRDefault="00AF1153" w:rsidP="00AF1153">
      <w:pPr>
        <w:tabs>
          <w:tab w:val="left" w:pos="362"/>
          <w:tab w:val="left" w:pos="7366"/>
        </w:tabs>
        <w:spacing w:after="0"/>
        <w:rPr>
          <w:b/>
          <w:i/>
          <w:sz w:val="22"/>
        </w:rPr>
      </w:pPr>
      <w:r w:rsidRPr="00C54BEE">
        <w:rPr>
          <w:b/>
          <w:i/>
          <w:sz w:val="22"/>
        </w:rPr>
        <w:t xml:space="preserve">                                                      /попълва се в случай на регистрация в такава юрисдикция/</w:t>
      </w:r>
    </w:p>
    <w:p w14:paraId="7035F509" w14:textId="77777777" w:rsidR="00AF1153" w:rsidRPr="00C54BEE" w:rsidRDefault="00AF1153" w:rsidP="00AF1153">
      <w:pPr>
        <w:pStyle w:val="1d"/>
        <w:numPr>
          <w:ilvl w:val="0"/>
          <w:numId w:val="61"/>
        </w:numPr>
        <w:shd w:val="clear" w:color="auto" w:fill="auto"/>
        <w:tabs>
          <w:tab w:val="left" w:pos="362"/>
          <w:tab w:val="left" w:pos="724"/>
        </w:tabs>
        <w:spacing w:before="120" w:line="240" w:lineRule="auto"/>
        <w:ind w:firstLine="0"/>
        <w:rPr>
          <w:rFonts w:ascii="Times New Roman" w:hAnsi="Times New Roman"/>
          <w:sz w:val="22"/>
          <w:szCs w:val="22"/>
        </w:rPr>
      </w:pPr>
      <w:r w:rsidRPr="00C54BEE">
        <w:rPr>
          <w:rStyle w:val="afffffb"/>
        </w:rPr>
        <w:t>Е свързано / Не е свързано</w:t>
      </w:r>
      <w:r w:rsidRPr="00C54BEE">
        <w:rPr>
          <w:rFonts w:ascii="Times New Roman" w:hAnsi="Times New Roman"/>
          <w:sz w:val="22"/>
          <w:szCs w:val="22"/>
        </w:rPr>
        <w:t xml:space="preserve"> лице по смисъла на §</w:t>
      </w:r>
      <w:r w:rsidRPr="00C54BEE">
        <w:rPr>
          <w:rStyle w:val="afffffb"/>
        </w:rPr>
        <w:t xml:space="preserve"> 1</w:t>
      </w:r>
      <w:r w:rsidRPr="00C54BEE">
        <w:rPr>
          <w:rFonts w:ascii="Times New Roman" w:hAnsi="Times New Roman"/>
          <w:sz w:val="22"/>
          <w:szCs w:val="22"/>
        </w:rPr>
        <w:t xml:space="preserve"> от Допълнителните </w:t>
      </w:r>
    </w:p>
    <w:p w14:paraId="61064364" w14:textId="77777777" w:rsidR="00AF1153" w:rsidRPr="00C54BEE" w:rsidRDefault="00AF1153" w:rsidP="00AF1153">
      <w:pPr>
        <w:tabs>
          <w:tab w:val="left" w:pos="362"/>
          <w:tab w:val="left" w:pos="7366"/>
        </w:tabs>
        <w:spacing w:after="0"/>
        <w:rPr>
          <w:b/>
          <w:i/>
          <w:sz w:val="22"/>
        </w:rPr>
      </w:pPr>
      <w:r w:rsidRPr="00C54BEE">
        <w:rPr>
          <w:b/>
          <w:i/>
          <w:sz w:val="22"/>
        </w:rPr>
        <w:t xml:space="preserve">                       /ненужното се зачертава/</w:t>
      </w:r>
    </w:p>
    <w:p w14:paraId="48544D89" w14:textId="77777777" w:rsidR="00AF1153" w:rsidRPr="00C54BEE" w:rsidRDefault="00AF1153" w:rsidP="00AF1153">
      <w:pPr>
        <w:pStyle w:val="1d"/>
        <w:shd w:val="clear" w:color="auto" w:fill="auto"/>
        <w:tabs>
          <w:tab w:val="left" w:pos="362"/>
          <w:tab w:val="left" w:pos="724"/>
        </w:tabs>
        <w:spacing w:before="120" w:line="240" w:lineRule="auto"/>
        <w:ind w:firstLine="0"/>
        <w:rPr>
          <w:rFonts w:ascii="Times New Roman" w:hAnsi="Times New Roman"/>
          <w:sz w:val="22"/>
          <w:szCs w:val="22"/>
        </w:rPr>
      </w:pPr>
      <w:r w:rsidRPr="00C54BEE">
        <w:rPr>
          <w:rFonts w:ascii="Times New Roman" w:hAnsi="Times New Roman"/>
          <w:sz w:val="22"/>
          <w:szCs w:val="22"/>
        </w:rPr>
        <w:t>разпоредби</w:t>
      </w:r>
      <w:r w:rsidRPr="00C54BEE">
        <w:rPr>
          <w:rFonts w:ascii="Times New Roman" w:hAnsi="Times New Roman"/>
          <w:sz w:val="22"/>
          <w:szCs w:val="22"/>
          <w:lang w:val="ru-RU"/>
        </w:rPr>
        <w:t xml:space="preserve"> </w:t>
      </w:r>
      <w:r w:rsidRPr="00C54BEE">
        <w:rPr>
          <w:rFonts w:ascii="Times New Roman" w:hAnsi="Times New Roman"/>
          <w:sz w:val="22"/>
          <w:szCs w:val="22"/>
        </w:rPr>
        <w:t>на Търговския закон с дружества, регистрирани в юрисдикция с преференциален данъчен режим.</w:t>
      </w:r>
    </w:p>
    <w:p w14:paraId="652F646C" w14:textId="77777777" w:rsidR="00AF1153" w:rsidRPr="00C54BEE" w:rsidRDefault="00AF1153" w:rsidP="00AF1153">
      <w:pPr>
        <w:pStyle w:val="1d"/>
        <w:shd w:val="clear" w:color="auto" w:fill="auto"/>
        <w:tabs>
          <w:tab w:val="left" w:pos="362"/>
          <w:tab w:val="left" w:leader="underscore" w:pos="2140"/>
          <w:tab w:val="left" w:pos="4887"/>
          <w:tab w:val="left" w:leader="underscore" w:pos="7096"/>
        </w:tabs>
        <w:spacing w:before="60" w:line="240" w:lineRule="auto"/>
        <w:ind w:firstLine="0"/>
        <w:rPr>
          <w:rFonts w:ascii="Times New Roman" w:hAnsi="Times New Roman"/>
          <w:sz w:val="22"/>
          <w:szCs w:val="22"/>
        </w:rPr>
      </w:pPr>
    </w:p>
    <w:p w14:paraId="662C7366" w14:textId="4B487A0D" w:rsidR="00AF1153" w:rsidRPr="00C54BEE" w:rsidRDefault="00E73097" w:rsidP="00AF1153">
      <w:pPr>
        <w:pStyle w:val="1d"/>
        <w:shd w:val="clear" w:color="auto" w:fill="auto"/>
        <w:tabs>
          <w:tab w:val="left" w:pos="362"/>
          <w:tab w:val="left" w:leader="underscore" w:pos="2140"/>
          <w:tab w:val="left" w:pos="4887"/>
          <w:tab w:val="left" w:leader="underscore" w:pos="7096"/>
        </w:tabs>
        <w:spacing w:line="240" w:lineRule="auto"/>
        <w:ind w:firstLine="0"/>
        <w:rPr>
          <w:rFonts w:ascii="Times New Roman" w:hAnsi="Times New Roman"/>
          <w:sz w:val="22"/>
          <w:szCs w:val="22"/>
        </w:rPr>
      </w:pPr>
      <w:r w:rsidRPr="00C54BEE">
        <w:rPr>
          <w:rFonts w:ascii="Times New Roman" w:hAnsi="Times New Roman"/>
          <w:sz w:val="22"/>
          <w:szCs w:val="22"/>
        </w:rPr>
        <w:t>Гр. ………</w:t>
      </w:r>
      <w:r w:rsidR="00AF1153" w:rsidRPr="00C54BEE">
        <w:rPr>
          <w:rFonts w:ascii="Times New Roman" w:hAnsi="Times New Roman"/>
          <w:sz w:val="22"/>
          <w:szCs w:val="22"/>
        </w:rPr>
        <w:t xml:space="preserve">               </w:t>
      </w:r>
      <w:r w:rsidR="00AF1153" w:rsidRPr="00C54BEE">
        <w:rPr>
          <w:rFonts w:ascii="Times New Roman" w:hAnsi="Times New Roman"/>
          <w:sz w:val="22"/>
          <w:szCs w:val="22"/>
        </w:rPr>
        <w:tab/>
      </w:r>
      <w:r w:rsidR="00AF1153" w:rsidRPr="00C54BEE">
        <w:rPr>
          <w:rFonts w:ascii="Times New Roman" w:hAnsi="Times New Roman"/>
          <w:sz w:val="22"/>
          <w:szCs w:val="22"/>
        </w:rPr>
        <w:tab/>
        <w:t>Декларатор: ___________________</w:t>
      </w:r>
    </w:p>
    <w:p w14:paraId="52540D09" w14:textId="77777777" w:rsidR="00AF1153" w:rsidRPr="00C54BEE" w:rsidRDefault="00AF1153" w:rsidP="00AF1153">
      <w:pPr>
        <w:tabs>
          <w:tab w:val="left" w:pos="362"/>
          <w:tab w:val="left" w:pos="7366"/>
        </w:tabs>
        <w:spacing w:after="0"/>
        <w:rPr>
          <w:b/>
          <w:i/>
          <w:sz w:val="22"/>
        </w:rPr>
      </w:pPr>
      <w:r w:rsidRPr="00C54BEE">
        <w:rPr>
          <w:b/>
          <w:i/>
          <w:sz w:val="22"/>
        </w:rPr>
        <w:tab/>
      </w:r>
    </w:p>
    <w:p w14:paraId="7D84EB35" w14:textId="5605989C" w:rsidR="00AF1153" w:rsidRPr="00C54BEE" w:rsidRDefault="00E73097" w:rsidP="00AF1153">
      <w:pPr>
        <w:tabs>
          <w:tab w:val="left" w:pos="362"/>
          <w:tab w:val="left" w:pos="7366"/>
        </w:tabs>
        <w:spacing w:after="0"/>
        <w:rPr>
          <w:sz w:val="22"/>
        </w:rPr>
      </w:pPr>
      <w:r w:rsidRPr="00C54BEE">
        <w:rPr>
          <w:b/>
          <w:sz w:val="22"/>
        </w:rPr>
        <w:t>…………</w:t>
      </w:r>
      <w:r w:rsidR="00AF1153" w:rsidRPr="00C54BEE">
        <w:rPr>
          <w:b/>
          <w:sz w:val="22"/>
        </w:rPr>
        <w:t xml:space="preserve"> година                                             </w:t>
      </w:r>
      <w:r w:rsidRPr="00C54BEE">
        <w:rPr>
          <w:b/>
          <w:sz w:val="22"/>
        </w:rPr>
        <w:t xml:space="preserve">                        </w:t>
      </w:r>
      <w:r w:rsidRPr="00C54BEE">
        <w:rPr>
          <w:b/>
          <w:sz w:val="22"/>
        </w:rPr>
        <w:tab/>
      </w:r>
      <w:r w:rsidRPr="00C54BEE">
        <w:rPr>
          <w:sz w:val="22"/>
        </w:rPr>
        <w:t>/……………..</w:t>
      </w:r>
      <w:r w:rsidR="00AF1153" w:rsidRPr="00C54BEE">
        <w:rPr>
          <w:sz w:val="22"/>
        </w:rPr>
        <w:t>/</w:t>
      </w:r>
    </w:p>
    <w:p w14:paraId="2577557D" w14:textId="77777777" w:rsidR="00E57C7E" w:rsidRPr="00C54BEE" w:rsidRDefault="00E57C7E" w:rsidP="008E3740">
      <w:pPr>
        <w:spacing w:after="0"/>
        <w:ind w:left="7920" w:hanging="123"/>
        <w:jc w:val="right"/>
        <w:rPr>
          <w:b/>
          <w:sz w:val="22"/>
          <w:lang w:val="ru-RU"/>
        </w:rPr>
      </w:pPr>
    </w:p>
    <w:p w14:paraId="098FBE37" w14:textId="77777777" w:rsidR="00E57C7E" w:rsidRPr="00C54BEE" w:rsidRDefault="00E57C7E" w:rsidP="008E3740">
      <w:pPr>
        <w:spacing w:after="0"/>
        <w:ind w:left="7920" w:hanging="123"/>
        <w:jc w:val="right"/>
        <w:rPr>
          <w:b/>
          <w:sz w:val="22"/>
          <w:lang w:val="ru-RU"/>
        </w:rPr>
      </w:pPr>
    </w:p>
    <w:p w14:paraId="7ED12293" w14:textId="77777777" w:rsidR="00E57C7E" w:rsidRPr="00C54BEE" w:rsidRDefault="00E57C7E" w:rsidP="008E3740">
      <w:pPr>
        <w:spacing w:after="0"/>
        <w:ind w:left="7920" w:hanging="123"/>
        <w:jc w:val="right"/>
        <w:rPr>
          <w:b/>
          <w:sz w:val="22"/>
          <w:lang w:val="ru-RU"/>
        </w:rPr>
      </w:pPr>
    </w:p>
    <w:p w14:paraId="2BEEE6E1" w14:textId="77777777" w:rsidR="00E57C7E" w:rsidRPr="00C54BEE" w:rsidRDefault="00E57C7E" w:rsidP="008E3740">
      <w:pPr>
        <w:spacing w:after="0"/>
        <w:ind w:left="7920" w:hanging="123"/>
        <w:jc w:val="right"/>
        <w:rPr>
          <w:b/>
          <w:sz w:val="22"/>
          <w:lang w:val="ru-RU"/>
        </w:rPr>
      </w:pPr>
    </w:p>
    <w:p w14:paraId="429A761A" w14:textId="77777777" w:rsidR="00E57C7E" w:rsidRPr="00C54BEE" w:rsidRDefault="00E57C7E" w:rsidP="008E3740">
      <w:pPr>
        <w:spacing w:after="0"/>
        <w:ind w:left="7920" w:hanging="123"/>
        <w:jc w:val="right"/>
        <w:rPr>
          <w:b/>
          <w:sz w:val="22"/>
          <w:lang w:val="ru-RU"/>
        </w:rPr>
      </w:pPr>
    </w:p>
    <w:p w14:paraId="661DBF47" w14:textId="77777777" w:rsidR="00E57C7E" w:rsidRPr="00C54BEE" w:rsidRDefault="00E57C7E" w:rsidP="008E3740">
      <w:pPr>
        <w:spacing w:after="0"/>
        <w:ind w:left="7920" w:hanging="123"/>
        <w:jc w:val="right"/>
        <w:rPr>
          <w:b/>
          <w:sz w:val="22"/>
          <w:lang w:val="ru-RU"/>
        </w:rPr>
      </w:pPr>
    </w:p>
    <w:p w14:paraId="333EFB4A" w14:textId="77777777" w:rsidR="00E57C7E" w:rsidRPr="00C54BEE" w:rsidRDefault="00E57C7E" w:rsidP="008E3740">
      <w:pPr>
        <w:spacing w:after="0"/>
        <w:ind w:left="7920" w:hanging="123"/>
        <w:jc w:val="right"/>
        <w:rPr>
          <w:b/>
          <w:sz w:val="22"/>
          <w:lang w:val="ru-RU"/>
        </w:rPr>
      </w:pPr>
    </w:p>
    <w:p w14:paraId="435354DD" w14:textId="42151A04" w:rsidR="00E57C7E" w:rsidRDefault="00E57C7E" w:rsidP="00ED52EF">
      <w:pPr>
        <w:spacing w:after="0"/>
        <w:rPr>
          <w:b/>
          <w:sz w:val="22"/>
          <w:lang w:val="ru-RU"/>
        </w:rPr>
      </w:pPr>
    </w:p>
    <w:p w14:paraId="3E93EE36" w14:textId="5AEB9485" w:rsidR="00AB1D2C" w:rsidRDefault="00AB1D2C" w:rsidP="00ED52EF">
      <w:pPr>
        <w:spacing w:after="0"/>
        <w:rPr>
          <w:b/>
          <w:sz w:val="22"/>
          <w:lang w:val="ru-RU"/>
        </w:rPr>
      </w:pPr>
    </w:p>
    <w:p w14:paraId="1AADAA94" w14:textId="30866B6F" w:rsidR="00AB1D2C" w:rsidRDefault="00AB1D2C" w:rsidP="00ED52EF">
      <w:pPr>
        <w:spacing w:after="0"/>
        <w:rPr>
          <w:b/>
          <w:sz w:val="22"/>
          <w:lang w:val="ru-RU"/>
        </w:rPr>
      </w:pPr>
    </w:p>
    <w:p w14:paraId="2FD44DFA" w14:textId="7EA34AF1" w:rsidR="00AB1D2C" w:rsidRDefault="00AB1D2C" w:rsidP="00ED52EF">
      <w:pPr>
        <w:spacing w:after="0"/>
        <w:rPr>
          <w:b/>
          <w:sz w:val="22"/>
          <w:lang w:val="ru-RU"/>
        </w:rPr>
      </w:pPr>
    </w:p>
    <w:p w14:paraId="597EF616" w14:textId="77777777" w:rsidR="00AB1D2C" w:rsidRPr="00C54BEE" w:rsidRDefault="00AB1D2C" w:rsidP="00ED52EF">
      <w:pPr>
        <w:spacing w:after="0"/>
        <w:rPr>
          <w:b/>
          <w:sz w:val="22"/>
          <w:lang w:val="ru-RU"/>
        </w:rPr>
      </w:pPr>
    </w:p>
    <w:p w14:paraId="4749FD45" w14:textId="77777777" w:rsidR="00E57C7E" w:rsidRPr="00C54BEE" w:rsidRDefault="00E57C7E" w:rsidP="008E3740">
      <w:pPr>
        <w:spacing w:after="0"/>
        <w:ind w:left="7920" w:hanging="123"/>
        <w:jc w:val="right"/>
        <w:rPr>
          <w:b/>
          <w:sz w:val="22"/>
          <w:lang w:val="ru-RU"/>
        </w:rPr>
      </w:pPr>
    </w:p>
    <w:p w14:paraId="28DF930A" w14:textId="77777777" w:rsidR="00E57C7E" w:rsidRPr="00C54BEE" w:rsidRDefault="00E57C7E" w:rsidP="008E3740">
      <w:pPr>
        <w:spacing w:after="0"/>
        <w:ind w:left="7920" w:hanging="123"/>
        <w:jc w:val="right"/>
        <w:rPr>
          <w:b/>
          <w:sz w:val="22"/>
          <w:lang w:val="ru-RU"/>
        </w:rPr>
      </w:pPr>
    </w:p>
    <w:p w14:paraId="1BADB0D8" w14:textId="77777777" w:rsidR="00E57C7E" w:rsidRPr="00C54BEE" w:rsidRDefault="00E57C7E" w:rsidP="008E3740">
      <w:pPr>
        <w:spacing w:after="0"/>
        <w:ind w:left="7920" w:hanging="123"/>
        <w:jc w:val="right"/>
        <w:rPr>
          <w:b/>
          <w:sz w:val="22"/>
          <w:lang w:val="ru-RU"/>
        </w:rPr>
      </w:pPr>
    </w:p>
    <w:p w14:paraId="3683A943" w14:textId="01F1288F" w:rsidR="0096767E" w:rsidRPr="00C54BEE" w:rsidRDefault="0096767E" w:rsidP="008E3740">
      <w:pPr>
        <w:spacing w:after="0"/>
        <w:ind w:left="7920" w:hanging="123"/>
        <w:jc w:val="right"/>
        <w:rPr>
          <w:b/>
          <w:sz w:val="22"/>
          <w:lang w:val="ru-RU"/>
        </w:rPr>
      </w:pPr>
      <w:r w:rsidRPr="00C54BEE">
        <w:rPr>
          <w:b/>
          <w:sz w:val="22"/>
          <w:lang w:val="ru-RU"/>
        </w:rPr>
        <w:lastRenderedPageBreak/>
        <w:t>Образец!</w:t>
      </w:r>
    </w:p>
    <w:p w14:paraId="7401329F" w14:textId="12ED66D5" w:rsidR="0096767E" w:rsidRPr="00C54BEE" w:rsidRDefault="00D749E6" w:rsidP="008E3740">
      <w:pPr>
        <w:spacing w:after="0"/>
        <w:jc w:val="right"/>
        <w:rPr>
          <w:b/>
          <w:color w:val="000000"/>
          <w:sz w:val="22"/>
          <w:lang w:val="ru-RU"/>
        </w:rPr>
      </w:pPr>
      <w:r>
        <w:rPr>
          <w:b/>
          <w:color w:val="000000"/>
          <w:sz w:val="22"/>
          <w:lang w:val="ru-RU"/>
        </w:rPr>
        <w:t>Приложение № 7</w:t>
      </w:r>
    </w:p>
    <w:p w14:paraId="6D00024F" w14:textId="77777777" w:rsidR="0096767E" w:rsidRPr="00C54BEE" w:rsidRDefault="0096767E" w:rsidP="008E3740">
      <w:pPr>
        <w:spacing w:after="0"/>
        <w:rPr>
          <w:b/>
          <w:sz w:val="22"/>
          <w:lang w:val="ru-RU"/>
        </w:rPr>
      </w:pPr>
    </w:p>
    <w:p w14:paraId="346576FA" w14:textId="77777777" w:rsidR="0096767E" w:rsidRPr="00C54BEE" w:rsidRDefault="0096767E" w:rsidP="008E3740">
      <w:pPr>
        <w:spacing w:after="0"/>
        <w:jc w:val="center"/>
        <w:rPr>
          <w:b/>
          <w:sz w:val="22"/>
          <w:lang w:val="ru-RU"/>
        </w:rPr>
      </w:pPr>
      <w:r w:rsidRPr="00C54BEE">
        <w:rPr>
          <w:b/>
          <w:sz w:val="22"/>
          <w:lang w:val="ru-RU"/>
        </w:rPr>
        <w:t>Д Е К Л А Р А Ц И Я</w:t>
      </w:r>
    </w:p>
    <w:p w14:paraId="33922C6A" w14:textId="77777777" w:rsidR="0096767E" w:rsidRPr="00C54BEE" w:rsidRDefault="0096767E" w:rsidP="000A5C59">
      <w:pPr>
        <w:tabs>
          <w:tab w:val="left" w:pos="360"/>
          <w:tab w:val="left" w:pos="1309"/>
        </w:tabs>
        <w:spacing w:after="0"/>
        <w:jc w:val="center"/>
        <w:rPr>
          <w:b/>
          <w:sz w:val="22"/>
          <w:lang w:val="ru-RU"/>
        </w:rPr>
      </w:pPr>
      <w:r w:rsidRPr="00C54BEE">
        <w:rPr>
          <w:b/>
          <w:color w:val="000000"/>
          <w:sz w:val="22"/>
          <w:lang w:val="ru-RU"/>
        </w:rPr>
        <w:t>за липса на свързаност с друг участник в състезателната процедура</w:t>
      </w:r>
    </w:p>
    <w:p w14:paraId="09BE9EF3" w14:textId="77777777" w:rsidR="0096767E" w:rsidRPr="00C54BEE" w:rsidRDefault="0096767E" w:rsidP="008E3740">
      <w:pPr>
        <w:tabs>
          <w:tab w:val="left" w:pos="360"/>
          <w:tab w:val="left" w:pos="1309"/>
        </w:tabs>
        <w:spacing w:after="0"/>
        <w:rPr>
          <w:b/>
          <w:sz w:val="22"/>
          <w:lang w:val="ru-RU"/>
        </w:rPr>
      </w:pPr>
    </w:p>
    <w:p w14:paraId="70E48BD8" w14:textId="77777777" w:rsidR="0096767E" w:rsidRPr="00C54BEE" w:rsidRDefault="0096767E" w:rsidP="008E3740">
      <w:pPr>
        <w:spacing w:after="0"/>
        <w:rPr>
          <w:b/>
          <w:sz w:val="22"/>
          <w:lang w:val="ru-RU"/>
        </w:rPr>
      </w:pPr>
    </w:p>
    <w:p w14:paraId="0AD5C6D2" w14:textId="77777777" w:rsidR="0096767E" w:rsidRPr="00C54BEE" w:rsidRDefault="0096767E" w:rsidP="008E3740">
      <w:pPr>
        <w:spacing w:after="0" w:line="360" w:lineRule="auto"/>
        <w:ind w:firstLine="900"/>
        <w:jc w:val="both"/>
        <w:rPr>
          <w:sz w:val="22"/>
          <w:lang w:val="ru-RU"/>
        </w:rPr>
      </w:pPr>
    </w:p>
    <w:p w14:paraId="463928C0" w14:textId="544EB5C1" w:rsidR="0096767E" w:rsidRPr="00C54BEE" w:rsidRDefault="0096767E" w:rsidP="008E737C">
      <w:pPr>
        <w:tabs>
          <w:tab w:val="left" w:pos="4050"/>
          <w:tab w:val="left" w:pos="4320"/>
        </w:tabs>
        <w:spacing w:after="0"/>
        <w:jc w:val="both"/>
        <w:rPr>
          <w:b/>
          <w:sz w:val="22"/>
        </w:rPr>
      </w:pPr>
      <w:r w:rsidRPr="00C54BEE">
        <w:rPr>
          <w:sz w:val="22"/>
          <w:lang w:val="ru-RU"/>
        </w:rPr>
        <w:t>Долуподписаният /ата/ ...................................................................................</w:t>
      </w:r>
      <w:r w:rsidRPr="00C54BEE">
        <w:rPr>
          <w:sz w:val="22"/>
        </w:rPr>
        <w:t>..........,</w:t>
      </w:r>
      <w:r w:rsidRPr="00C54BEE">
        <w:rPr>
          <w:sz w:val="22"/>
          <w:lang w:val="ru-RU"/>
        </w:rPr>
        <w:t xml:space="preserve"> в качеството ми на ....................................................... </w:t>
      </w:r>
      <w:r w:rsidRPr="00C54BEE">
        <w:rPr>
          <w:i/>
          <w:iCs/>
          <w:sz w:val="22"/>
          <w:lang w:val="ru-RU"/>
        </w:rPr>
        <w:t xml:space="preserve">(посочва се длъжността) </w:t>
      </w:r>
      <w:r w:rsidRPr="00C54BEE">
        <w:rPr>
          <w:sz w:val="22"/>
          <w:lang w:val="ru-RU"/>
        </w:rPr>
        <w:t xml:space="preserve">на ............................................................................................................ </w:t>
      </w:r>
      <w:r w:rsidRPr="00C54BEE">
        <w:rPr>
          <w:i/>
          <w:iCs/>
          <w:sz w:val="22"/>
          <w:lang w:val="ru-RU"/>
        </w:rPr>
        <w:t>(посочва се фирмата на участника),</w:t>
      </w:r>
      <w:r w:rsidRPr="00C54BEE">
        <w:rPr>
          <w:i/>
          <w:sz w:val="22"/>
          <w:lang w:val="ru-RU"/>
        </w:rPr>
        <w:t xml:space="preserve"> </w:t>
      </w:r>
      <w:r w:rsidRPr="00C54BEE">
        <w:rPr>
          <w:sz w:val="22"/>
          <w:lang w:val="ru-RU"/>
        </w:rPr>
        <w:t>с ЕИК ........................., със седалище и адрес на управление  ............................................................................................................................................– участник</w:t>
      </w:r>
      <w:r w:rsidRPr="00C54BEE">
        <w:rPr>
          <w:color w:val="000000"/>
          <w:spacing w:val="10"/>
          <w:sz w:val="22"/>
        </w:rPr>
        <w:t xml:space="preserve"> в състезателната </w:t>
      </w:r>
      <w:r w:rsidRPr="00C54BEE">
        <w:rPr>
          <w:sz w:val="22"/>
          <w:lang w:val="ru-RU"/>
        </w:rPr>
        <w:t xml:space="preserve">процедура за възлагане на поръчка с предмет: </w:t>
      </w:r>
      <w:r w:rsidRPr="00C54BEE">
        <w:rPr>
          <w:b/>
          <w:sz w:val="22"/>
          <w:lang w:val="ru-RU"/>
        </w:rPr>
        <w:t>“</w:t>
      </w:r>
      <w:r w:rsidRPr="00C54BEE">
        <w:rPr>
          <w:b/>
          <w:sz w:val="22"/>
        </w:rPr>
        <w:t>Доставка на горива за нуждите на „ТЕРЕМ – КРЗ Флотски арсенал – Варна” ЕООД,</w:t>
      </w:r>
    </w:p>
    <w:p w14:paraId="19DD2C03" w14:textId="77777777" w:rsidR="0096767E" w:rsidRPr="00C54BEE" w:rsidRDefault="0096767E" w:rsidP="008E3740">
      <w:pPr>
        <w:snapToGrid w:val="0"/>
        <w:spacing w:after="0"/>
        <w:jc w:val="both"/>
        <w:rPr>
          <w:sz w:val="22"/>
          <w:lang w:val="ru-RU"/>
        </w:rPr>
      </w:pPr>
    </w:p>
    <w:p w14:paraId="54EE35E5" w14:textId="77777777" w:rsidR="0096767E" w:rsidRPr="00C54BEE" w:rsidRDefault="0096767E" w:rsidP="008E3740">
      <w:pPr>
        <w:spacing w:after="0"/>
        <w:ind w:left="2160" w:hanging="2160"/>
        <w:jc w:val="center"/>
        <w:rPr>
          <w:b/>
          <w:sz w:val="22"/>
          <w:lang w:val="ru-RU"/>
        </w:rPr>
      </w:pPr>
      <w:r w:rsidRPr="00C54BEE">
        <w:rPr>
          <w:b/>
          <w:sz w:val="22"/>
        </w:rPr>
        <w:t>Д Е К Л А Р И Р А М, че:</w:t>
      </w:r>
    </w:p>
    <w:p w14:paraId="519684FB" w14:textId="77777777" w:rsidR="0096767E" w:rsidRPr="00C54BEE" w:rsidRDefault="0096767E" w:rsidP="008E3740">
      <w:pPr>
        <w:spacing w:after="0"/>
        <w:ind w:left="2160" w:hanging="2160"/>
        <w:jc w:val="center"/>
        <w:rPr>
          <w:b/>
          <w:sz w:val="22"/>
          <w:lang w:val="ru-RU"/>
        </w:rPr>
      </w:pPr>
    </w:p>
    <w:p w14:paraId="16787584" w14:textId="77777777" w:rsidR="0096767E" w:rsidRPr="00C54BEE" w:rsidRDefault="0096767E" w:rsidP="008E3740">
      <w:pPr>
        <w:spacing w:after="0"/>
        <w:ind w:firstLine="720"/>
        <w:jc w:val="both"/>
        <w:rPr>
          <w:sz w:val="22"/>
        </w:rPr>
      </w:pPr>
      <w:r w:rsidRPr="00C54BEE">
        <w:rPr>
          <w:color w:val="000000"/>
          <w:sz w:val="22"/>
        </w:rPr>
        <w:t>Представляваният от мен участник не е свързано лице или свързано предприятие с друг участник в настоящата процедура.</w:t>
      </w:r>
    </w:p>
    <w:p w14:paraId="264104BF" w14:textId="77777777" w:rsidR="0096767E" w:rsidRPr="00C54BEE" w:rsidRDefault="0096767E" w:rsidP="008E3740">
      <w:pPr>
        <w:spacing w:after="0"/>
        <w:ind w:firstLine="720"/>
        <w:jc w:val="both"/>
        <w:rPr>
          <w:color w:val="000000"/>
          <w:sz w:val="22"/>
        </w:rPr>
      </w:pPr>
    </w:p>
    <w:p w14:paraId="275FEB48" w14:textId="77777777" w:rsidR="0096767E" w:rsidRPr="00C54BEE" w:rsidRDefault="0096767E" w:rsidP="008E3740">
      <w:pPr>
        <w:shd w:val="clear" w:color="auto" w:fill="FFFFFF"/>
        <w:tabs>
          <w:tab w:val="left" w:pos="197"/>
        </w:tabs>
        <w:spacing w:after="0" w:line="274" w:lineRule="exact"/>
        <w:ind w:left="5" w:firstLine="715"/>
        <w:jc w:val="both"/>
        <w:rPr>
          <w:color w:val="000000"/>
          <w:sz w:val="22"/>
          <w:lang w:val="ru-RU"/>
        </w:rPr>
      </w:pPr>
    </w:p>
    <w:p w14:paraId="25D1DF1B" w14:textId="77777777" w:rsidR="0096767E" w:rsidRPr="00C54BEE" w:rsidRDefault="0096767E" w:rsidP="008E3740">
      <w:pPr>
        <w:shd w:val="clear" w:color="auto" w:fill="FFFFFF"/>
        <w:tabs>
          <w:tab w:val="left" w:pos="197"/>
        </w:tabs>
        <w:spacing w:after="0" w:line="274" w:lineRule="exact"/>
        <w:ind w:left="5" w:firstLine="715"/>
        <w:jc w:val="both"/>
        <w:rPr>
          <w:sz w:val="22"/>
        </w:rPr>
      </w:pPr>
      <w:r w:rsidRPr="00C54BEE">
        <w:rPr>
          <w:sz w:val="22"/>
          <w:lang w:val="ru-RU"/>
        </w:rPr>
        <w:t xml:space="preserve">Известно ми е, че за деклариране на неверни данни в настоящата декларация, подлежа на наказателна отговорност съгласно чл. 313 от Наказателния кодекс. </w:t>
      </w:r>
    </w:p>
    <w:p w14:paraId="7F68E041" w14:textId="77777777" w:rsidR="0096767E" w:rsidRPr="00C54BEE" w:rsidRDefault="0096767E" w:rsidP="008E3740">
      <w:pPr>
        <w:spacing w:after="0"/>
        <w:ind w:firstLine="720"/>
        <w:jc w:val="both"/>
        <w:rPr>
          <w:b/>
          <w:color w:val="000000"/>
          <w:sz w:val="22"/>
        </w:rPr>
      </w:pPr>
    </w:p>
    <w:p w14:paraId="75700875" w14:textId="77777777" w:rsidR="0096767E" w:rsidRPr="00C54BEE" w:rsidRDefault="0096767E" w:rsidP="008E3740">
      <w:pPr>
        <w:spacing w:after="0"/>
        <w:ind w:firstLine="720"/>
        <w:jc w:val="both"/>
        <w:rPr>
          <w:b/>
          <w:i/>
          <w:iCs/>
          <w:sz w:val="22"/>
          <w:lang w:val="ru-RU"/>
        </w:rPr>
      </w:pPr>
    </w:p>
    <w:p w14:paraId="6601719A" w14:textId="77777777" w:rsidR="0096767E" w:rsidRPr="00C54BEE" w:rsidRDefault="0096767E" w:rsidP="008E3740">
      <w:pPr>
        <w:spacing w:after="0"/>
        <w:ind w:firstLine="720"/>
        <w:jc w:val="both"/>
        <w:rPr>
          <w:i/>
          <w:iCs/>
          <w:sz w:val="22"/>
          <w:lang w:val="ru-RU"/>
        </w:rPr>
      </w:pPr>
      <w:r w:rsidRPr="00C54BEE">
        <w:rPr>
          <w:b/>
          <w:i/>
          <w:iCs/>
          <w:sz w:val="22"/>
          <w:lang w:val="ru-RU"/>
        </w:rPr>
        <w:t xml:space="preserve">Забележка: </w:t>
      </w:r>
      <w:r w:rsidRPr="00C54BEE">
        <w:rPr>
          <w:i/>
          <w:iCs/>
          <w:sz w:val="22"/>
          <w:lang w:val="ru-RU"/>
        </w:rPr>
        <w:t xml:space="preserve">Настоящата декларация се попълва задължително от управляващия </w:t>
      </w:r>
      <w:r w:rsidRPr="00C54BEE">
        <w:rPr>
          <w:i/>
          <w:color w:val="000000"/>
          <w:sz w:val="22"/>
        </w:rPr>
        <w:t>участника</w:t>
      </w:r>
      <w:r w:rsidRPr="00C54BEE">
        <w:rPr>
          <w:i/>
          <w:iCs/>
          <w:color w:val="000000"/>
          <w:sz w:val="22"/>
          <w:lang w:val="ru-RU"/>
        </w:rPr>
        <w:t xml:space="preserve"> по регистрация. В случай, че </w:t>
      </w:r>
      <w:r w:rsidRPr="00C54BEE">
        <w:rPr>
          <w:i/>
          <w:color w:val="000000"/>
          <w:sz w:val="22"/>
        </w:rPr>
        <w:t>участникът</w:t>
      </w:r>
      <w:r w:rsidRPr="00C54BEE">
        <w:rPr>
          <w:i/>
          <w:iCs/>
          <w:color w:val="000000"/>
          <w:sz w:val="22"/>
          <w:lang w:val="ru-RU"/>
        </w:rPr>
        <w:t xml:space="preserve"> в състезателната процедура е</w:t>
      </w:r>
      <w:r w:rsidRPr="00C54BEE">
        <w:rPr>
          <w:i/>
          <w:iCs/>
          <w:sz w:val="22"/>
          <w:lang w:val="ru-RU"/>
        </w:rPr>
        <w:t xml:space="preserve"> обединение декларацията се попълва от представляващия обединението.</w:t>
      </w:r>
    </w:p>
    <w:p w14:paraId="60701FF2" w14:textId="77777777" w:rsidR="0096767E" w:rsidRPr="00C54BEE" w:rsidRDefault="0096767E" w:rsidP="008E3740">
      <w:pPr>
        <w:shd w:val="clear" w:color="auto" w:fill="FFFFFF"/>
        <w:tabs>
          <w:tab w:val="left" w:pos="197"/>
        </w:tabs>
        <w:spacing w:after="0" w:line="274" w:lineRule="exact"/>
        <w:ind w:left="5" w:firstLine="715"/>
        <w:jc w:val="both"/>
        <w:rPr>
          <w:sz w:val="22"/>
        </w:rPr>
      </w:pPr>
    </w:p>
    <w:p w14:paraId="4886828C" w14:textId="77777777" w:rsidR="0096767E" w:rsidRPr="00C54BEE" w:rsidRDefault="0096767E" w:rsidP="008E3740">
      <w:pPr>
        <w:spacing w:after="0"/>
        <w:rPr>
          <w:sz w:val="22"/>
        </w:rPr>
      </w:pPr>
    </w:p>
    <w:p w14:paraId="6B4B0375" w14:textId="77777777" w:rsidR="0096767E" w:rsidRPr="00C54BEE" w:rsidRDefault="0096767E" w:rsidP="008E3740">
      <w:pPr>
        <w:spacing w:after="0"/>
        <w:rPr>
          <w:sz w:val="22"/>
        </w:rPr>
      </w:pPr>
    </w:p>
    <w:p w14:paraId="37D08E19" w14:textId="77777777" w:rsidR="0096767E" w:rsidRPr="00C54BEE" w:rsidRDefault="0096767E" w:rsidP="008E3740">
      <w:pPr>
        <w:spacing w:after="0"/>
        <w:rPr>
          <w:sz w:val="22"/>
        </w:rPr>
      </w:pPr>
    </w:p>
    <w:p w14:paraId="56E832D1" w14:textId="77777777" w:rsidR="0096767E" w:rsidRPr="00C54BEE" w:rsidRDefault="0096767E" w:rsidP="008E3740">
      <w:pPr>
        <w:spacing w:after="0"/>
        <w:rPr>
          <w:sz w:val="22"/>
        </w:rPr>
      </w:pPr>
    </w:p>
    <w:p w14:paraId="24F25EAF" w14:textId="77777777" w:rsidR="0096767E" w:rsidRPr="00C54BEE" w:rsidRDefault="0096767E" w:rsidP="008E3740">
      <w:pPr>
        <w:spacing w:after="0"/>
        <w:rPr>
          <w:sz w:val="22"/>
        </w:rPr>
      </w:pPr>
    </w:p>
    <w:p w14:paraId="0127227D" w14:textId="77777777" w:rsidR="0096767E" w:rsidRPr="00C54BEE" w:rsidRDefault="0096767E" w:rsidP="008E3740">
      <w:pPr>
        <w:spacing w:after="0"/>
        <w:rPr>
          <w:sz w:val="22"/>
        </w:rPr>
      </w:pPr>
      <w:r w:rsidRPr="00C54BEE">
        <w:rPr>
          <w:sz w:val="22"/>
        </w:rPr>
        <w:t>……………………… г.</w:t>
      </w:r>
      <w:r w:rsidRPr="00C54BEE">
        <w:rPr>
          <w:sz w:val="22"/>
        </w:rPr>
        <w:tab/>
      </w:r>
      <w:r w:rsidRPr="00C54BEE">
        <w:rPr>
          <w:sz w:val="22"/>
        </w:rPr>
        <w:tab/>
      </w:r>
      <w:r w:rsidRPr="00C54BEE">
        <w:rPr>
          <w:sz w:val="22"/>
        </w:rPr>
        <w:tab/>
        <w:t xml:space="preserve">       </w:t>
      </w:r>
      <w:r w:rsidRPr="00C54BEE">
        <w:rPr>
          <w:b/>
          <w:sz w:val="22"/>
        </w:rPr>
        <w:t>ДЕКЛАРАТОР</w:t>
      </w:r>
      <w:r w:rsidRPr="00C54BEE">
        <w:rPr>
          <w:sz w:val="22"/>
        </w:rPr>
        <w:t>: ………………………………</w:t>
      </w:r>
    </w:p>
    <w:p w14:paraId="5562D0C1" w14:textId="3A0C3890" w:rsidR="0096767E" w:rsidRPr="00C54BEE" w:rsidRDefault="0096767E" w:rsidP="008E3740">
      <w:pPr>
        <w:spacing w:after="0"/>
        <w:rPr>
          <w:i/>
          <w:iCs/>
          <w:sz w:val="22"/>
        </w:rPr>
      </w:pPr>
      <w:r w:rsidRPr="00C54BEE">
        <w:rPr>
          <w:i/>
          <w:iCs/>
          <w:sz w:val="22"/>
        </w:rPr>
        <w:t>(дата на подписване)                                                                        (подпис и печат)</w:t>
      </w:r>
      <w:r w:rsidR="00102348" w:rsidRPr="00C54BEE">
        <w:rPr>
          <w:noProof/>
          <w:sz w:val="22"/>
          <w:lang w:eastAsia="bg-BG"/>
        </w:rPr>
        <mc:AlternateContent>
          <mc:Choice Requires="wps">
            <w:drawing>
              <wp:anchor distT="0" distB="0" distL="114300" distR="114300" simplePos="0" relativeHeight="251657216" behindDoc="0" locked="0" layoutInCell="1" allowOverlap="1" wp14:anchorId="46129249" wp14:editId="0AAD6BC6">
                <wp:simplePos x="0" y="0"/>
                <wp:positionH relativeFrom="column">
                  <wp:posOffset>586740</wp:posOffset>
                </wp:positionH>
                <wp:positionV relativeFrom="paragraph">
                  <wp:posOffset>2154555</wp:posOffset>
                </wp:positionV>
                <wp:extent cx="3605530" cy="550545"/>
                <wp:effectExtent l="0" t="0"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14:paraId="7727B9F7" w14:textId="77777777" w:rsidR="00AB559C" w:rsidRPr="00492500" w:rsidRDefault="00AB559C" w:rsidP="008E374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6129249" id="_x0000_t202" coordsize="21600,21600" o:spt="202" path="m,l,21600r21600,l21600,xe">
                <v:stroke joinstyle="miter"/>
                <v:path gradientshapeok="t" o:connecttype="rect"/>
              </v:shapetype>
              <v:shape id="Text Box 1" o:spid="_x0000_s1026" type="#_x0000_t202" style="position:absolute;margin-left:46.2pt;margin-top:169.65pt;width:283.9pt;height:4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" strokecolor="white">
                <v:textbox>
                  <w:txbxContent>
                    <w:p w14:paraId="7727B9F7" w14:textId="77777777" w:rsidR="00AB559C" w:rsidRPr="00492500" w:rsidRDefault="00AB559C" w:rsidP="008E3740">
                      <w:pPr>
                        <w:rPr>
                          <w:szCs w:val="18"/>
                        </w:rPr>
                      </w:pPr>
                    </w:p>
                  </w:txbxContent>
                </v:textbox>
              </v:shape>
            </w:pict>
          </mc:Fallback>
        </mc:AlternateContent>
      </w:r>
    </w:p>
    <w:p w14:paraId="4AEF508F" w14:textId="77777777" w:rsidR="0096767E" w:rsidRPr="00C54BEE" w:rsidRDefault="0096767E" w:rsidP="008E3740">
      <w:pPr>
        <w:spacing w:after="0"/>
        <w:jc w:val="both"/>
        <w:rPr>
          <w:sz w:val="22"/>
          <w:lang w:val="ru-RU"/>
        </w:rPr>
      </w:pPr>
    </w:p>
    <w:p w14:paraId="59F25816" w14:textId="77777777" w:rsidR="0096767E" w:rsidRPr="00C54BEE" w:rsidRDefault="0096767E" w:rsidP="008E3740">
      <w:pPr>
        <w:spacing w:after="0"/>
        <w:jc w:val="both"/>
        <w:rPr>
          <w:sz w:val="22"/>
          <w:lang w:val="ru-RU"/>
        </w:rPr>
      </w:pPr>
    </w:p>
    <w:p w14:paraId="412A318A" w14:textId="77777777" w:rsidR="0096767E" w:rsidRPr="00C54BEE" w:rsidRDefault="0096767E" w:rsidP="008E3740">
      <w:pPr>
        <w:tabs>
          <w:tab w:val="left" w:pos="180"/>
          <w:tab w:val="left" w:pos="360"/>
        </w:tabs>
        <w:spacing w:after="0"/>
        <w:jc w:val="both"/>
        <w:rPr>
          <w:sz w:val="22"/>
          <w:lang w:val="ru-RU"/>
        </w:rPr>
      </w:pPr>
    </w:p>
    <w:p w14:paraId="0ABB440B" w14:textId="77777777" w:rsidR="0096767E" w:rsidRPr="00C54BEE" w:rsidRDefault="0096767E" w:rsidP="008E3740">
      <w:pPr>
        <w:tabs>
          <w:tab w:val="left" w:pos="180"/>
          <w:tab w:val="left" w:pos="360"/>
        </w:tabs>
        <w:spacing w:after="0"/>
        <w:rPr>
          <w:sz w:val="22"/>
          <w:lang w:val="ru-RU"/>
        </w:rPr>
      </w:pPr>
    </w:p>
    <w:p w14:paraId="4D2E035B" w14:textId="77777777" w:rsidR="0096767E" w:rsidRPr="00C54BEE" w:rsidRDefault="0096767E">
      <w:pPr>
        <w:spacing w:after="0"/>
        <w:rPr>
          <w:b/>
          <w:sz w:val="22"/>
          <w:lang w:val="ru-RU"/>
        </w:rPr>
      </w:pPr>
      <w:r w:rsidRPr="00C54BEE">
        <w:rPr>
          <w:b/>
          <w:sz w:val="22"/>
          <w:lang w:val="ru-RU"/>
        </w:rPr>
        <w:br w:type="page"/>
      </w:r>
    </w:p>
    <w:p w14:paraId="79439E16" w14:textId="77777777" w:rsidR="0096767E" w:rsidRPr="00C54BEE" w:rsidRDefault="0096767E" w:rsidP="008E3740">
      <w:pPr>
        <w:spacing w:after="0"/>
        <w:ind w:left="7920"/>
        <w:jc w:val="right"/>
        <w:rPr>
          <w:b/>
          <w:sz w:val="22"/>
          <w:lang w:val="ru-RU"/>
        </w:rPr>
      </w:pPr>
      <w:r w:rsidRPr="00C54BEE">
        <w:rPr>
          <w:b/>
          <w:sz w:val="22"/>
          <w:lang w:val="ru-RU"/>
        </w:rPr>
        <w:lastRenderedPageBreak/>
        <w:t>Образец!</w:t>
      </w:r>
    </w:p>
    <w:p w14:paraId="32149EA4" w14:textId="6CA89658" w:rsidR="0096767E" w:rsidRPr="00C54BEE" w:rsidRDefault="00D749E6" w:rsidP="008E3740">
      <w:pPr>
        <w:spacing w:after="0"/>
        <w:jc w:val="right"/>
        <w:rPr>
          <w:b/>
          <w:color w:val="000000"/>
          <w:sz w:val="22"/>
          <w:lang w:val="ru-RU"/>
        </w:rPr>
      </w:pPr>
      <w:r>
        <w:rPr>
          <w:b/>
          <w:color w:val="000000"/>
          <w:sz w:val="22"/>
          <w:lang w:val="ru-RU"/>
        </w:rPr>
        <w:t>Приложение № 8</w:t>
      </w:r>
    </w:p>
    <w:p w14:paraId="5C16BBBD" w14:textId="77777777" w:rsidR="0096767E" w:rsidRPr="00C54BEE" w:rsidRDefault="0096767E" w:rsidP="008E3740">
      <w:pPr>
        <w:shd w:val="clear" w:color="auto" w:fill="FFFFFF"/>
        <w:spacing w:after="0" w:line="350" w:lineRule="exact"/>
        <w:jc w:val="right"/>
        <w:rPr>
          <w:b/>
          <w:i/>
          <w:color w:val="000000"/>
          <w:spacing w:val="5"/>
          <w:sz w:val="22"/>
          <w:lang w:val="ru-RU"/>
        </w:rPr>
      </w:pPr>
    </w:p>
    <w:p w14:paraId="6F2D2A68" w14:textId="77777777" w:rsidR="0096767E" w:rsidRPr="00C54BEE" w:rsidRDefault="0096767E" w:rsidP="008E3740">
      <w:pPr>
        <w:shd w:val="clear" w:color="auto" w:fill="FFFFFF"/>
        <w:spacing w:after="0" w:line="350" w:lineRule="exact"/>
        <w:jc w:val="right"/>
        <w:rPr>
          <w:b/>
          <w:i/>
          <w:color w:val="000000"/>
          <w:spacing w:val="42"/>
          <w:w w:val="114"/>
          <w:sz w:val="22"/>
          <w:lang w:val="ru-RU"/>
        </w:rPr>
      </w:pPr>
    </w:p>
    <w:p w14:paraId="32C0D570" w14:textId="77777777" w:rsidR="0096767E" w:rsidRPr="00C54BEE" w:rsidRDefault="0096767E" w:rsidP="008E3740">
      <w:pPr>
        <w:shd w:val="clear" w:color="auto" w:fill="FFFFFF"/>
        <w:spacing w:after="0" w:line="350" w:lineRule="exact"/>
        <w:jc w:val="center"/>
        <w:rPr>
          <w:b/>
          <w:color w:val="000000"/>
          <w:spacing w:val="42"/>
          <w:w w:val="114"/>
          <w:sz w:val="22"/>
        </w:rPr>
      </w:pPr>
      <w:r w:rsidRPr="00C54BEE">
        <w:rPr>
          <w:b/>
          <w:color w:val="000000"/>
          <w:spacing w:val="42"/>
          <w:w w:val="114"/>
          <w:sz w:val="22"/>
        </w:rPr>
        <w:t>ДЕКЛАРАЦИЯ</w:t>
      </w:r>
    </w:p>
    <w:p w14:paraId="2AC8F4B1" w14:textId="251F58B0" w:rsidR="0096767E" w:rsidRPr="00C54BEE" w:rsidRDefault="0096767E" w:rsidP="008E3740">
      <w:pPr>
        <w:shd w:val="clear" w:color="auto" w:fill="FFFFFF"/>
        <w:spacing w:after="0" w:line="350" w:lineRule="exact"/>
        <w:jc w:val="center"/>
        <w:rPr>
          <w:b/>
          <w:color w:val="000000"/>
          <w:spacing w:val="-16"/>
          <w:w w:val="114"/>
          <w:sz w:val="22"/>
        </w:rPr>
      </w:pPr>
      <w:r w:rsidRPr="00C54BEE">
        <w:rPr>
          <w:b/>
          <w:sz w:val="22"/>
        </w:rPr>
        <w:t>за съгласие с клаузите на приложения проект на договор</w:t>
      </w:r>
      <w:r w:rsidR="00B2137C" w:rsidRPr="00C54BEE">
        <w:rPr>
          <w:b/>
          <w:sz w:val="22"/>
        </w:rPr>
        <w:t xml:space="preserve"> </w:t>
      </w:r>
    </w:p>
    <w:p w14:paraId="7A5FFD51" w14:textId="77777777" w:rsidR="0096767E" w:rsidRPr="00C54BEE" w:rsidRDefault="0096767E" w:rsidP="008E3740">
      <w:pPr>
        <w:shd w:val="clear" w:color="auto" w:fill="FFFFFF"/>
        <w:spacing w:after="0" w:line="350" w:lineRule="exact"/>
        <w:jc w:val="both"/>
        <w:rPr>
          <w:b/>
          <w:sz w:val="22"/>
        </w:rPr>
      </w:pPr>
    </w:p>
    <w:p w14:paraId="4F861685" w14:textId="77777777" w:rsidR="0096767E" w:rsidRPr="00C54BEE" w:rsidRDefault="0096767E" w:rsidP="008E3740">
      <w:pPr>
        <w:shd w:val="clear" w:color="auto" w:fill="FFFFFF"/>
        <w:tabs>
          <w:tab w:val="left" w:leader="dot" w:pos="9149"/>
        </w:tabs>
        <w:spacing w:before="120" w:after="0"/>
        <w:ind w:left="425" w:firstLine="425"/>
        <w:jc w:val="both"/>
        <w:rPr>
          <w:color w:val="000000"/>
          <w:spacing w:val="3"/>
          <w:sz w:val="22"/>
        </w:rPr>
      </w:pPr>
    </w:p>
    <w:p w14:paraId="661ABD29" w14:textId="77777777" w:rsidR="0096767E" w:rsidRPr="00C54BEE" w:rsidRDefault="0096767E" w:rsidP="008E3740">
      <w:pPr>
        <w:shd w:val="clear" w:color="auto" w:fill="FFFFFF"/>
        <w:tabs>
          <w:tab w:val="left" w:leader="dot" w:pos="9149"/>
        </w:tabs>
        <w:spacing w:before="120" w:after="0"/>
        <w:ind w:left="425" w:firstLine="425"/>
        <w:jc w:val="both"/>
        <w:rPr>
          <w:color w:val="000000"/>
          <w:spacing w:val="3"/>
          <w:sz w:val="22"/>
        </w:rPr>
      </w:pPr>
    </w:p>
    <w:p w14:paraId="2AD7CDB9" w14:textId="77777777" w:rsidR="0096767E" w:rsidRPr="00C54BEE" w:rsidRDefault="0096767E" w:rsidP="008E3740">
      <w:pPr>
        <w:shd w:val="clear" w:color="auto" w:fill="FFFFFF"/>
        <w:tabs>
          <w:tab w:val="left" w:leader="dot" w:pos="9149"/>
        </w:tabs>
        <w:spacing w:before="120" w:after="0"/>
        <w:ind w:left="425" w:firstLine="425"/>
        <w:jc w:val="both"/>
        <w:rPr>
          <w:sz w:val="22"/>
          <w:lang w:val="ru-RU"/>
        </w:rPr>
      </w:pPr>
      <w:r w:rsidRPr="00C54BEE">
        <w:rPr>
          <w:color w:val="000000"/>
          <w:spacing w:val="3"/>
          <w:sz w:val="22"/>
        </w:rPr>
        <w:t>Долуподписаният /та/....................................................................................</w:t>
      </w:r>
      <w:r w:rsidRPr="00C54BEE">
        <w:rPr>
          <w:color w:val="000000"/>
          <w:sz w:val="22"/>
        </w:rPr>
        <w:t>...........,</w:t>
      </w:r>
    </w:p>
    <w:p w14:paraId="33FC0767" w14:textId="561ECBA3" w:rsidR="0096767E" w:rsidRPr="00C54BEE" w:rsidRDefault="0096767E" w:rsidP="008E3740">
      <w:pPr>
        <w:tabs>
          <w:tab w:val="left" w:pos="4050"/>
          <w:tab w:val="left" w:pos="4320"/>
        </w:tabs>
        <w:spacing w:after="0"/>
        <w:jc w:val="both"/>
        <w:rPr>
          <w:b/>
          <w:sz w:val="22"/>
        </w:rPr>
      </w:pPr>
      <w:r w:rsidRPr="00C54BEE">
        <w:rPr>
          <w:color w:val="000000"/>
          <w:spacing w:val="5"/>
          <w:sz w:val="22"/>
        </w:rPr>
        <w:t>в качеството ми на ......................................................</w:t>
      </w:r>
      <w:r w:rsidRPr="00C54BEE">
        <w:rPr>
          <w:sz w:val="22"/>
          <w:lang w:val="ru-RU"/>
        </w:rPr>
        <w:tab/>
      </w:r>
      <w:r w:rsidRPr="00C54BEE">
        <w:rPr>
          <w:sz w:val="22"/>
        </w:rPr>
        <w:t xml:space="preserve">....................................................... </w:t>
      </w:r>
      <w:r w:rsidRPr="00C54BEE">
        <w:rPr>
          <w:i/>
          <w:iCs/>
          <w:color w:val="000000"/>
          <w:spacing w:val="3"/>
          <w:sz w:val="22"/>
        </w:rPr>
        <w:t>(посочва се длъжността и качеството, в което лицето има</w:t>
      </w:r>
      <w:r w:rsidRPr="00C54BEE">
        <w:rPr>
          <w:sz w:val="22"/>
        </w:rPr>
        <w:t xml:space="preserve"> </w:t>
      </w:r>
      <w:r w:rsidRPr="00C54BEE">
        <w:rPr>
          <w:i/>
          <w:iCs/>
          <w:color w:val="000000"/>
          <w:spacing w:val="3"/>
          <w:sz w:val="22"/>
        </w:rPr>
        <w:t xml:space="preserve">право да представлява и управлява) </w:t>
      </w:r>
      <w:r w:rsidRPr="00C54BEE">
        <w:rPr>
          <w:color w:val="000000"/>
          <w:spacing w:val="3"/>
          <w:sz w:val="22"/>
        </w:rPr>
        <w:t xml:space="preserve">на </w:t>
      </w:r>
      <w:r w:rsidRPr="00C54BEE">
        <w:rPr>
          <w:i/>
          <w:color w:val="000000"/>
          <w:spacing w:val="3"/>
          <w:sz w:val="22"/>
        </w:rPr>
        <w:t>................</w:t>
      </w:r>
      <w:r w:rsidRPr="00C54BEE">
        <w:rPr>
          <w:i/>
          <w:sz w:val="22"/>
        </w:rPr>
        <w:t>.........................................................../наименование на участника</w:t>
      </w:r>
      <w:r w:rsidRPr="00C54BEE">
        <w:rPr>
          <w:sz w:val="22"/>
        </w:rPr>
        <w:t>/</w:t>
      </w:r>
      <w:r w:rsidRPr="00C54BEE">
        <w:rPr>
          <w:color w:val="000000"/>
          <w:spacing w:val="5"/>
          <w:sz w:val="22"/>
        </w:rPr>
        <w:t>, регистриран/о с ЕИК...................</w:t>
      </w:r>
      <w:r w:rsidRPr="00C54BEE">
        <w:rPr>
          <w:iCs/>
          <w:color w:val="000000"/>
          <w:spacing w:val="-1"/>
          <w:sz w:val="22"/>
        </w:rPr>
        <w:t xml:space="preserve">,   със седалище и адрес на управление </w:t>
      </w:r>
      <w:r w:rsidRPr="00C54BEE">
        <w:rPr>
          <w:iCs/>
          <w:color w:val="000000"/>
          <w:sz w:val="22"/>
        </w:rPr>
        <w:t>...........................................</w:t>
      </w:r>
      <w:r w:rsidRPr="00C54BEE">
        <w:rPr>
          <w:sz w:val="22"/>
        </w:rPr>
        <w:t xml:space="preserve">......................................... </w:t>
      </w:r>
      <w:r w:rsidRPr="00C54BEE">
        <w:rPr>
          <w:color w:val="000000"/>
          <w:spacing w:val="10"/>
          <w:sz w:val="22"/>
        </w:rPr>
        <w:t xml:space="preserve">– </w:t>
      </w:r>
      <w:r w:rsidRPr="00C54BEE">
        <w:rPr>
          <w:sz w:val="22"/>
          <w:lang w:val="ru-RU"/>
        </w:rPr>
        <w:t>участник</w:t>
      </w:r>
      <w:r w:rsidRPr="00C54BEE">
        <w:rPr>
          <w:color w:val="000000"/>
          <w:spacing w:val="10"/>
          <w:sz w:val="22"/>
        </w:rPr>
        <w:t xml:space="preserve"> в</w:t>
      </w:r>
      <w:r w:rsidRPr="00C54BEE">
        <w:rPr>
          <w:color w:val="000000"/>
          <w:spacing w:val="10"/>
          <w:sz w:val="22"/>
          <w:lang w:val="ru-RU"/>
        </w:rPr>
        <w:t xml:space="preserve"> състезателна </w:t>
      </w:r>
      <w:r w:rsidRPr="00C54BEE">
        <w:rPr>
          <w:sz w:val="22"/>
        </w:rPr>
        <w:t>процедура за възлагане на поръчка с предмет:</w:t>
      </w:r>
      <w:r w:rsidRPr="00C54BEE">
        <w:rPr>
          <w:b/>
          <w:sz w:val="22"/>
        </w:rPr>
        <w:t xml:space="preserve"> „ДОСТАВКА НА ГОРИВА за нуждите на „ТЕРЕМ – КРЗ Флотски арсенал – Варна” ЕООД,</w:t>
      </w:r>
    </w:p>
    <w:p w14:paraId="66B4C20C" w14:textId="77777777" w:rsidR="0096767E" w:rsidRPr="00C54BEE" w:rsidRDefault="0096767E" w:rsidP="008E3740">
      <w:pPr>
        <w:spacing w:after="0"/>
        <w:ind w:firstLine="720"/>
        <w:jc w:val="center"/>
        <w:rPr>
          <w:sz w:val="22"/>
        </w:rPr>
      </w:pPr>
    </w:p>
    <w:p w14:paraId="3F853913" w14:textId="77777777" w:rsidR="0096767E" w:rsidRPr="00C54BEE" w:rsidRDefault="0096767E" w:rsidP="008E3740">
      <w:pPr>
        <w:spacing w:after="0"/>
        <w:jc w:val="center"/>
        <w:rPr>
          <w:b/>
          <w:caps/>
          <w:color w:val="000000"/>
          <w:sz w:val="22"/>
        </w:rPr>
      </w:pPr>
      <w:r w:rsidRPr="00C54BEE">
        <w:rPr>
          <w:b/>
          <w:color w:val="000000"/>
          <w:spacing w:val="5"/>
          <w:sz w:val="22"/>
        </w:rPr>
        <w:t>Д Е К Л А Р И Р А М, ЧЕ:</w:t>
      </w:r>
    </w:p>
    <w:p w14:paraId="74EB6B43" w14:textId="77777777" w:rsidR="0096767E" w:rsidRPr="00C54BEE" w:rsidRDefault="0096767E" w:rsidP="008E3740">
      <w:pPr>
        <w:shd w:val="clear" w:color="auto" w:fill="FFFFFF"/>
        <w:spacing w:after="0" w:line="418" w:lineRule="exact"/>
        <w:rPr>
          <w:b/>
          <w:sz w:val="22"/>
          <w:lang w:val="ru-RU"/>
        </w:rPr>
      </w:pPr>
    </w:p>
    <w:p w14:paraId="067ECF9F" w14:textId="77777777" w:rsidR="0096767E" w:rsidRPr="00C54BEE" w:rsidRDefault="0096767E" w:rsidP="00E302B4">
      <w:pPr>
        <w:shd w:val="clear" w:color="auto" w:fill="FFFFFF"/>
        <w:spacing w:after="0" w:line="418" w:lineRule="exact"/>
        <w:ind w:firstLine="567"/>
        <w:jc w:val="both"/>
        <w:rPr>
          <w:color w:val="000000"/>
          <w:spacing w:val="3"/>
          <w:sz w:val="22"/>
        </w:rPr>
      </w:pPr>
      <w:r w:rsidRPr="00C54BEE">
        <w:rPr>
          <w:color w:val="000000"/>
          <w:spacing w:val="3"/>
          <w:sz w:val="22"/>
        </w:rPr>
        <w:t>Запознат/а съм с всички условия, вписани в проекта на договора, приложен към поканата за участие и ги приемам.</w:t>
      </w:r>
    </w:p>
    <w:p w14:paraId="49EFB7FD" w14:textId="77777777" w:rsidR="0096767E" w:rsidRPr="00C54BEE" w:rsidRDefault="0096767E" w:rsidP="00330310">
      <w:pPr>
        <w:shd w:val="clear" w:color="auto" w:fill="FFFFFF"/>
        <w:spacing w:after="0" w:line="418" w:lineRule="exact"/>
        <w:ind w:firstLine="567"/>
        <w:jc w:val="both"/>
        <w:rPr>
          <w:spacing w:val="2"/>
          <w:sz w:val="22"/>
        </w:rPr>
      </w:pPr>
      <w:r w:rsidRPr="00C54BEE">
        <w:rPr>
          <w:sz w:val="22"/>
        </w:rPr>
        <w:t>Ако бъдем определени за изпълнител</w:t>
      </w:r>
      <w:r w:rsidRPr="00C54BEE">
        <w:rPr>
          <w:color w:val="FF0000"/>
          <w:sz w:val="22"/>
        </w:rPr>
        <w:t>,</w:t>
      </w:r>
      <w:r w:rsidRPr="00C54BEE">
        <w:rPr>
          <w:sz w:val="22"/>
        </w:rPr>
        <w:t xml:space="preserve"> ще сключим договор в законоустановения срок.</w:t>
      </w:r>
    </w:p>
    <w:p w14:paraId="0C724BB7" w14:textId="77777777" w:rsidR="0096767E" w:rsidRPr="00C54BEE" w:rsidRDefault="0096767E" w:rsidP="008E3740">
      <w:pPr>
        <w:shd w:val="clear" w:color="auto" w:fill="FFFFFF"/>
        <w:spacing w:after="0" w:line="418" w:lineRule="exact"/>
        <w:rPr>
          <w:spacing w:val="2"/>
          <w:sz w:val="22"/>
        </w:rPr>
      </w:pPr>
    </w:p>
    <w:p w14:paraId="17CF670D" w14:textId="77777777" w:rsidR="0096767E" w:rsidRPr="00C54BEE" w:rsidRDefault="0096767E" w:rsidP="008E3740">
      <w:pPr>
        <w:shd w:val="clear" w:color="auto" w:fill="FFFFFF"/>
        <w:spacing w:after="0" w:line="221" w:lineRule="exact"/>
        <w:ind w:left="426" w:firstLine="425"/>
        <w:rPr>
          <w:sz w:val="22"/>
        </w:rPr>
      </w:pPr>
    </w:p>
    <w:p w14:paraId="0AB120B6" w14:textId="77777777" w:rsidR="0096767E" w:rsidRPr="00C54BEE" w:rsidRDefault="0096767E" w:rsidP="008E3740">
      <w:pPr>
        <w:shd w:val="clear" w:color="auto" w:fill="FFFFFF"/>
        <w:spacing w:after="0" w:line="221" w:lineRule="exact"/>
        <w:ind w:left="426" w:firstLine="425"/>
        <w:rPr>
          <w:sz w:val="22"/>
          <w:lang w:val="ru-RU"/>
        </w:rPr>
      </w:pPr>
    </w:p>
    <w:p w14:paraId="4840A86E" w14:textId="77777777" w:rsidR="0096767E" w:rsidRPr="00C54BEE" w:rsidRDefault="0096767E" w:rsidP="008E3740">
      <w:pPr>
        <w:spacing w:after="0"/>
        <w:rPr>
          <w:sz w:val="22"/>
          <w:lang w:val="ru-RU"/>
        </w:rPr>
      </w:pPr>
    </w:p>
    <w:p w14:paraId="738A5448" w14:textId="77777777" w:rsidR="0096767E" w:rsidRPr="00C54BEE" w:rsidRDefault="0096767E" w:rsidP="008E3740">
      <w:pPr>
        <w:spacing w:after="0"/>
        <w:rPr>
          <w:sz w:val="22"/>
        </w:rPr>
      </w:pPr>
    </w:p>
    <w:p w14:paraId="1CD04392" w14:textId="77777777" w:rsidR="0096767E" w:rsidRPr="00C54BEE" w:rsidRDefault="0096767E" w:rsidP="008E3740">
      <w:pPr>
        <w:spacing w:after="0"/>
        <w:rPr>
          <w:sz w:val="22"/>
        </w:rPr>
      </w:pPr>
      <w:r w:rsidRPr="00C54BEE">
        <w:rPr>
          <w:sz w:val="22"/>
        </w:rPr>
        <w:t>……………………… г.</w:t>
      </w:r>
      <w:r w:rsidRPr="00C54BEE">
        <w:rPr>
          <w:sz w:val="22"/>
        </w:rPr>
        <w:tab/>
      </w:r>
      <w:r w:rsidRPr="00C54BEE">
        <w:rPr>
          <w:sz w:val="22"/>
        </w:rPr>
        <w:tab/>
      </w:r>
      <w:r w:rsidRPr="00C54BEE">
        <w:rPr>
          <w:sz w:val="22"/>
        </w:rPr>
        <w:tab/>
        <w:t xml:space="preserve">      </w:t>
      </w:r>
      <w:r w:rsidRPr="00C54BEE">
        <w:rPr>
          <w:b/>
          <w:sz w:val="22"/>
        </w:rPr>
        <w:t>ДЕКЛАРАТОР</w:t>
      </w:r>
      <w:r w:rsidRPr="00C54BEE">
        <w:rPr>
          <w:sz w:val="22"/>
        </w:rPr>
        <w:t>: ………………………………</w:t>
      </w:r>
    </w:p>
    <w:p w14:paraId="7CBD03CA" w14:textId="77777777" w:rsidR="0096767E" w:rsidRPr="00C54BEE" w:rsidRDefault="0096767E" w:rsidP="008E3740">
      <w:pPr>
        <w:spacing w:after="0"/>
        <w:rPr>
          <w:i/>
          <w:iCs/>
          <w:sz w:val="22"/>
        </w:rPr>
      </w:pPr>
      <w:r w:rsidRPr="00C54BEE">
        <w:rPr>
          <w:i/>
          <w:iCs/>
          <w:sz w:val="22"/>
        </w:rPr>
        <w:t>(дата на подписване)                                                                        (подпис и печат)</w:t>
      </w:r>
    </w:p>
    <w:p w14:paraId="7A474EB8" w14:textId="77777777" w:rsidR="0096767E" w:rsidRPr="00C54BEE" w:rsidRDefault="0096767E" w:rsidP="008E3740">
      <w:pPr>
        <w:spacing w:after="0"/>
        <w:jc w:val="both"/>
        <w:rPr>
          <w:sz w:val="22"/>
          <w:lang w:val="ru-RU"/>
        </w:rPr>
      </w:pPr>
    </w:p>
    <w:p w14:paraId="1CA3F03E" w14:textId="77777777" w:rsidR="0096767E" w:rsidRPr="00C54BEE" w:rsidRDefault="0096767E" w:rsidP="008E3740">
      <w:pPr>
        <w:spacing w:after="0"/>
        <w:rPr>
          <w:sz w:val="22"/>
          <w:lang w:val="ru-RU"/>
        </w:rPr>
      </w:pPr>
    </w:p>
    <w:p w14:paraId="584436B1" w14:textId="77777777" w:rsidR="0096767E" w:rsidRPr="00C54BEE" w:rsidRDefault="0096767E" w:rsidP="008E3740">
      <w:pPr>
        <w:spacing w:after="0"/>
        <w:rPr>
          <w:sz w:val="22"/>
          <w:lang w:val="ru-RU"/>
        </w:rPr>
      </w:pPr>
    </w:p>
    <w:p w14:paraId="4BF2F8AB" w14:textId="77777777" w:rsidR="0096767E" w:rsidRPr="00C54BEE" w:rsidRDefault="0096767E">
      <w:pPr>
        <w:spacing w:after="0"/>
        <w:rPr>
          <w:b/>
          <w:sz w:val="22"/>
        </w:rPr>
      </w:pPr>
      <w:r w:rsidRPr="00C54BEE">
        <w:rPr>
          <w:b/>
          <w:sz w:val="22"/>
        </w:rPr>
        <w:br w:type="page"/>
      </w:r>
    </w:p>
    <w:p w14:paraId="433AA631" w14:textId="77777777" w:rsidR="0096767E" w:rsidRPr="00C54BEE" w:rsidRDefault="0096767E" w:rsidP="00121062">
      <w:pPr>
        <w:spacing w:after="0"/>
        <w:ind w:left="7080"/>
        <w:jc w:val="right"/>
        <w:rPr>
          <w:b/>
          <w:sz w:val="22"/>
          <w:lang w:val="ru-RU"/>
        </w:rPr>
      </w:pPr>
      <w:r w:rsidRPr="00C54BEE">
        <w:rPr>
          <w:b/>
          <w:sz w:val="22"/>
          <w:lang w:val="ru-RU"/>
        </w:rPr>
        <w:lastRenderedPageBreak/>
        <w:t>Образец!</w:t>
      </w:r>
    </w:p>
    <w:p w14:paraId="3C06791F" w14:textId="6FA89212" w:rsidR="0096767E" w:rsidRPr="00C54BEE" w:rsidRDefault="00D749E6" w:rsidP="00121062">
      <w:pPr>
        <w:spacing w:after="0"/>
        <w:jc w:val="right"/>
        <w:rPr>
          <w:b/>
          <w:color w:val="000000"/>
          <w:sz w:val="22"/>
          <w:lang w:val="ru-RU"/>
        </w:rPr>
      </w:pPr>
      <w:r>
        <w:rPr>
          <w:b/>
          <w:color w:val="000000"/>
          <w:sz w:val="22"/>
          <w:lang w:val="ru-RU"/>
        </w:rPr>
        <w:t>Приложение № 9</w:t>
      </w:r>
    </w:p>
    <w:p w14:paraId="5F617380" w14:textId="77777777" w:rsidR="0096767E" w:rsidRPr="00C54BEE" w:rsidRDefault="0096767E" w:rsidP="00121062">
      <w:pPr>
        <w:spacing w:line="276" w:lineRule="auto"/>
        <w:jc w:val="center"/>
        <w:outlineLvl w:val="0"/>
        <w:rPr>
          <w:b/>
          <w:sz w:val="22"/>
        </w:rPr>
      </w:pPr>
    </w:p>
    <w:p w14:paraId="3898DC27" w14:textId="77777777" w:rsidR="0096767E" w:rsidRPr="00C54BEE" w:rsidRDefault="0096767E" w:rsidP="00121062">
      <w:pPr>
        <w:spacing w:line="276" w:lineRule="auto"/>
        <w:jc w:val="center"/>
        <w:outlineLvl w:val="0"/>
        <w:rPr>
          <w:b/>
          <w:sz w:val="22"/>
        </w:rPr>
      </w:pPr>
    </w:p>
    <w:p w14:paraId="5B429829" w14:textId="77777777" w:rsidR="0096767E" w:rsidRPr="00C54BEE" w:rsidRDefault="0096767E" w:rsidP="00121062">
      <w:pPr>
        <w:spacing w:line="276" w:lineRule="auto"/>
        <w:jc w:val="center"/>
        <w:outlineLvl w:val="0"/>
        <w:rPr>
          <w:b/>
          <w:sz w:val="22"/>
        </w:rPr>
      </w:pPr>
      <w:r w:rsidRPr="00C54BEE">
        <w:rPr>
          <w:b/>
          <w:sz w:val="22"/>
        </w:rPr>
        <w:t>ДЕКЛАРАЦИЯ</w:t>
      </w:r>
    </w:p>
    <w:p w14:paraId="24D44E7D" w14:textId="77777777" w:rsidR="0096767E" w:rsidRPr="00C54BEE" w:rsidRDefault="0096767E" w:rsidP="00121062">
      <w:pPr>
        <w:spacing w:line="276" w:lineRule="auto"/>
        <w:jc w:val="center"/>
        <w:outlineLvl w:val="0"/>
        <w:rPr>
          <w:b/>
          <w:sz w:val="22"/>
        </w:rPr>
      </w:pPr>
      <w:r w:rsidRPr="00C54BEE">
        <w:rPr>
          <w:b/>
          <w:sz w:val="22"/>
        </w:rPr>
        <w:t xml:space="preserve">за срока на валидност на офертата </w:t>
      </w:r>
    </w:p>
    <w:p w14:paraId="7FD3D2F8" w14:textId="77777777" w:rsidR="0096767E" w:rsidRPr="00C54BEE" w:rsidRDefault="0096767E" w:rsidP="00121062">
      <w:pPr>
        <w:spacing w:line="276" w:lineRule="auto"/>
        <w:jc w:val="both"/>
        <w:rPr>
          <w:sz w:val="22"/>
        </w:rPr>
      </w:pPr>
    </w:p>
    <w:p w14:paraId="7C5171D2" w14:textId="77777777" w:rsidR="0096767E" w:rsidRPr="00C54BEE" w:rsidRDefault="0096767E" w:rsidP="00121062">
      <w:pPr>
        <w:spacing w:line="276" w:lineRule="auto"/>
        <w:jc w:val="both"/>
        <w:rPr>
          <w:sz w:val="22"/>
        </w:rPr>
      </w:pPr>
      <w:r w:rsidRPr="00C54BEE">
        <w:rPr>
          <w:spacing w:val="2"/>
          <w:w w:val="111"/>
          <w:sz w:val="22"/>
        </w:rPr>
        <w:t>Долуподписаният: …………………………</w:t>
      </w:r>
      <w:r w:rsidRPr="00C54BEE">
        <w:rPr>
          <w:sz w:val="22"/>
        </w:rPr>
        <w:t>………………………………………..……....</w:t>
      </w:r>
    </w:p>
    <w:p w14:paraId="5B887DB3" w14:textId="77777777" w:rsidR="0096767E" w:rsidRPr="00C54BEE" w:rsidRDefault="0096767E" w:rsidP="00121062">
      <w:pPr>
        <w:spacing w:line="276" w:lineRule="auto"/>
        <w:jc w:val="center"/>
        <w:rPr>
          <w:i/>
          <w:spacing w:val="4"/>
          <w:sz w:val="22"/>
        </w:rPr>
      </w:pPr>
      <w:r w:rsidRPr="00C54BEE">
        <w:rPr>
          <w:i/>
          <w:spacing w:val="4"/>
          <w:sz w:val="22"/>
        </w:rPr>
        <w:t>(трите имена)</w:t>
      </w:r>
    </w:p>
    <w:p w14:paraId="1E4B11F9" w14:textId="77777777" w:rsidR="0096767E" w:rsidRPr="00C54BEE" w:rsidRDefault="0096767E" w:rsidP="00121062">
      <w:pPr>
        <w:tabs>
          <w:tab w:val="left" w:leader="dot" w:pos="6588"/>
        </w:tabs>
        <w:spacing w:line="276" w:lineRule="auto"/>
        <w:jc w:val="both"/>
        <w:rPr>
          <w:sz w:val="22"/>
        </w:rPr>
      </w:pPr>
      <w:r w:rsidRPr="00C54BEE">
        <w:rPr>
          <w:spacing w:val="5"/>
          <w:w w:val="111"/>
          <w:sz w:val="22"/>
        </w:rPr>
        <w:t xml:space="preserve">в качеството си на </w:t>
      </w:r>
      <w:r w:rsidRPr="00C54BEE">
        <w:rPr>
          <w:sz w:val="22"/>
        </w:rPr>
        <w:t>………………………………………………………….…………………</w:t>
      </w:r>
    </w:p>
    <w:p w14:paraId="40FD3E0C" w14:textId="77777777" w:rsidR="0096767E" w:rsidRPr="00C54BEE" w:rsidRDefault="0096767E" w:rsidP="00121062">
      <w:pPr>
        <w:tabs>
          <w:tab w:val="left" w:leader="dot" w:pos="6588"/>
        </w:tabs>
        <w:spacing w:line="276" w:lineRule="auto"/>
        <w:jc w:val="center"/>
        <w:rPr>
          <w:i/>
          <w:sz w:val="22"/>
        </w:rPr>
      </w:pPr>
      <w:r w:rsidRPr="00C54BEE">
        <w:rPr>
          <w:i/>
          <w:spacing w:val="3"/>
          <w:sz w:val="22"/>
        </w:rPr>
        <w:t>(длъжност)</w:t>
      </w:r>
    </w:p>
    <w:p w14:paraId="4E421BDD" w14:textId="77777777" w:rsidR="0096767E" w:rsidRPr="00C54BEE" w:rsidRDefault="0096767E" w:rsidP="00121062">
      <w:pPr>
        <w:tabs>
          <w:tab w:val="left" w:pos="2280"/>
        </w:tabs>
        <w:spacing w:line="276" w:lineRule="auto"/>
        <w:jc w:val="both"/>
        <w:rPr>
          <w:sz w:val="22"/>
        </w:rPr>
      </w:pPr>
      <w:r w:rsidRPr="00C54BEE">
        <w:rPr>
          <w:sz w:val="22"/>
        </w:rPr>
        <w:t>на ……………………………………….........................……………………………………… -</w:t>
      </w:r>
    </w:p>
    <w:p w14:paraId="5933CE64" w14:textId="77777777" w:rsidR="0096767E" w:rsidRPr="00C54BEE" w:rsidRDefault="0096767E" w:rsidP="00121062">
      <w:pPr>
        <w:tabs>
          <w:tab w:val="left" w:pos="2280"/>
        </w:tabs>
        <w:spacing w:line="276" w:lineRule="auto"/>
        <w:jc w:val="center"/>
        <w:rPr>
          <w:i/>
          <w:sz w:val="22"/>
        </w:rPr>
      </w:pPr>
      <w:r w:rsidRPr="00C54BEE">
        <w:rPr>
          <w:i/>
          <w:sz w:val="22"/>
        </w:rPr>
        <w:t>(наименование на участника)</w:t>
      </w:r>
    </w:p>
    <w:p w14:paraId="3381BBC1" w14:textId="77777777" w:rsidR="0096767E" w:rsidRPr="00C54BEE" w:rsidRDefault="0096767E" w:rsidP="00121062">
      <w:pPr>
        <w:spacing w:line="276" w:lineRule="auto"/>
        <w:jc w:val="center"/>
        <w:rPr>
          <w:b/>
          <w:sz w:val="22"/>
        </w:rPr>
      </w:pPr>
      <w:r w:rsidRPr="00C54BEE">
        <w:rPr>
          <w:sz w:val="22"/>
        </w:rPr>
        <w:t>участник в състезателна процедура за възлагане на поръчка с предмет:</w:t>
      </w:r>
      <w:r w:rsidRPr="00C54BEE">
        <w:rPr>
          <w:b/>
          <w:sz w:val="22"/>
        </w:rPr>
        <w:t xml:space="preserve"> </w:t>
      </w:r>
    </w:p>
    <w:p w14:paraId="130CA465" w14:textId="092C923F" w:rsidR="0096767E" w:rsidRPr="00C54BEE" w:rsidRDefault="0096767E" w:rsidP="00330310">
      <w:pPr>
        <w:spacing w:line="276" w:lineRule="auto"/>
        <w:jc w:val="center"/>
        <w:rPr>
          <w:i/>
          <w:sz w:val="22"/>
        </w:rPr>
      </w:pPr>
      <w:r w:rsidRPr="00C54BEE">
        <w:rPr>
          <w:b/>
          <w:sz w:val="22"/>
          <w:lang w:val="ru-RU"/>
        </w:rPr>
        <w:t>“</w:t>
      </w:r>
      <w:r w:rsidRPr="00C54BEE">
        <w:rPr>
          <w:b/>
          <w:sz w:val="22"/>
        </w:rPr>
        <w:t>Доставка на горива за нуждите на „ТЕРЕМ – КРЗ Флотски арсенал – Варна” ЕООД,</w:t>
      </w:r>
    </w:p>
    <w:p w14:paraId="670B82E4" w14:textId="77777777" w:rsidR="0096767E" w:rsidRPr="00C54BEE" w:rsidRDefault="0096767E" w:rsidP="00121062">
      <w:pPr>
        <w:spacing w:line="276" w:lineRule="auto"/>
        <w:rPr>
          <w:b/>
          <w:bCs/>
          <w:i/>
          <w:sz w:val="22"/>
        </w:rPr>
      </w:pPr>
    </w:p>
    <w:p w14:paraId="3FA95A9E" w14:textId="77777777" w:rsidR="0096767E" w:rsidRPr="00C54BEE" w:rsidRDefault="0096767E" w:rsidP="00121062">
      <w:pPr>
        <w:spacing w:line="276" w:lineRule="auto"/>
        <w:jc w:val="center"/>
        <w:rPr>
          <w:b/>
          <w:i/>
          <w:sz w:val="22"/>
        </w:rPr>
      </w:pPr>
    </w:p>
    <w:p w14:paraId="5F06278E" w14:textId="77777777" w:rsidR="0096767E" w:rsidRPr="00C54BEE" w:rsidRDefault="0096767E" w:rsidP="00121062">
      <w:pPr>
        <w:spacing w:line="276" w:lineRule="auto"/>
        <w:jc w:val="center"/>
        <w:rPr>
          <w:b/>
          <w:bCs/>
          <w:sz w:val="22"/>
        </w:rPr>
      </w:pPr>
      <w:r w:rsidRPr="00C54BEE">
        <w:rPr>
          <w:b/>
          <w:bCs/>
          <w:sz w:val="22"/>
        </w:rPr>
        <w:t>Д Е К Л А Р И Р А М, Ч Е:</w:t>
      </w:r>
    </w:p>
    <w:p w14:paraId="0A28495B" w14:textId="77777777" w:rsidR="0096767E" w:rsidRPr="00C54BEE" w:rsidRDefault="0096767E" w:rsidP="00121062">
      <w:pPr>
        <w:spacing w:line="276" w:lineRule="auto"/>
        <w:jc w:val="both"/>
        <w:rPr>
          <w:b/>
          <w:bCs/>
          <w:sz w:val="22"/>
        </w:rPr>
      </w:pPr>
    </w:p>
    <w:p w14:paraId="4692E892" w14:textId="22F612D3" w:rsidR="0096767E" w:rsidRPr="00C54BEE" w:rsidRDefault="0096767E" w:rsidP="00121062">
      <w:pPr>
        <w:spacing w:line="276" w:lineRule="auto"/>
        <w:ind w:firstLine="708"/>
        <w:jc w:val="both"/>
        <w:rPr>
          <w:sz w:val="22"/>
        </w:rPr>
      </w:pPr>
      <w:r w:rsidRPr="00C54BEE">
        <w:rPr>
          <w:sz w:val="22"/>
        </w:rPr>
        <w:t xml:space="preserve">Срокът на валидност на настоящата оферта е не по-малко от </w:t>
      </w:r>
      <w:r w:rsidR="00AB1D2C">
        <w:rPr>
          <w:sz w:val="22"/>
        </w:rPr>
        <w:t>30 дни (тридесет</w:t>
      </w:r>
      <w:r w:rsidRPr="00C54BEE">
        <w:rPr>
          <w:sz w:val="22"/>
        </w:rPr>
        <w:t>) дни, считано от датата на крайния срок за подаване на офертите.</w:t>
      </w:r>
    </w:p>
    <w:p w14:paraId="0CF111F1" w14:textId="77777777" w:rsidR="0096767E" w:rsidRPr="00C54BEE" w:rsidRDefault="0096767E" w:rsidP="00121062">
      <w:pPr>
        <w:spacing w:line="276" w:lineRule="auto"/>
        <w:ind w:firstLine="708"/>
        <w:jc w:val="both"/>
        <w:rPr>
          <w:sz w:val="22"/>
        </w:rPr>
      </w:pPr>
    </w:p>
    <w:p w14:paraId="174A096B" w14:textId="77777777" w:rsidR="0096767E" w:rsidRPr="00C54BEE" w:rsidRDefault="0096767E" w:rsidP="00121062">
      <w:pPr>
        <w:spacing w:line="276" w:lineRule="auto"/>
        <w:ind w:firstLine="708"/>
        <w:jc w:val="both"/>
        <w:rPr>
          <w:sz w:val="22"/>
        </w:rPr>
      </w:pPr>
    </w:p>
    <w:p w14:paraId="0E581090" w14:textId="77777777" w:rsidR="0096767E" w:rsidRPr="00C54BEE" w:rsidRDefault="0096767E" w:rsidP="00121062">
      <w:pPr>
        <w:spacing w:line="276" w:lineRule="auto"/>
        <w:ind w:firstLine="708"/>
        <w:jc w:val="both"/>
        <w:rPr>
          <w:sz w:val="22"/>
        </w:rPr>
      </w:pPr>
    </w:p>
    <w:p w14:paraId="63800AC0" w14:textId="77777777" w:rsidR="0096767E" w:rsidRPr="00C54BEE" w:rsidRDefault="0096767E" w:rsidP="00121062">
      <w:pPr>
        <w:suppressAutoHyphens/>
        <w:ind w:firstLine="567"/>
        <w:jc w:val="center"/>
        <w:rPr>
          <w:i/>
          <w:iCs/>
          <w:kern w:val="1"/>
          <w:sz w:val="22"/>
          <w:lang w:eastAsia="zh-CN"/>
        </w:rPr>
      </w:pPr>
      <w:r w:rsidRPr="00C54BEE">
        <w:rPr>
          <w:kern w:val="1"/>
          <w:sz w:val="22"/>
          <w:lang w:eastAsia="zh-CN"/>
        </w:rPr>
        <w:t xml:space="preserve">........................... г.                 </w:t>
      </w:r>
      <w:r w:rsidRPr="00C54BEE">
        <w:rPr>
          <w:kern w:val="1"/>
          <w:sz w:val="22"/>
          <w:lang w:eastAsia="zh-CN"/>
        </w:rPr>
        <w:tab/>
      </w:r>
      <w:r w:rsidRPr="00C54BEE">
        <w:rPr>
          <w:kern w:val="1"/>
          <w:sz w:val="22"/>
          <w:lang w:eastAsia="zh-CN"/>
        </w:rPr>
        <w:tab/>
        <w:t xml:space="preserve">      </w:t>
      </w:r>
      <w:r w:rsidRPr="00C54BEE">
        <w:rPr>
          <w:b/>
          <w:caps/>
          <w:kern w:val="1"/>
          <w:sz w:val="22"/>
          <w:lang w:eastAsia="zh-CN"/>
        </w:rPr>
        <w:t>Декларатор:</w:t>
      </w:r>
      <w:r w:rsidRPr="00C54BEE">
        <w:rPr>
          <w:kern w:val="1"/>
          <w:sz w:val="22"/>
          <w:lang w:eastAsia="zh-CN"/>
        </w:rPr>
        <w:t xml:space="preserve"> .......................................</w:t>
      </w:r>
      <w:r w:rsidRPr="00C54BEE">
        <w:rPr>
          <w:i/>
          <w:iCs/>
          <w:kern w:val="1"/>
          <w:sz w:val="22"/>
          <w:lang w:eastAsia="zh-CN"/>
        </w:rPr>
        <w:t xml:space="preserve">        </w:t>
      </w:r>
    </w:p>
    <w:p w14:paraId="4229488F" w14:textId="77777777" w:rsidR="0096767E" w:rsidRPr="00C54BEE" w:rsidRDefault="0096767E" w:rsidP="00121062">
      <w:pPr>
        <w:suppressAutoHyphens/>
        <w:ind w:firstLine="567"/>
        <w:jc w:val="center"/>
        <w:rPr>
          <w:kern w:val="1"/>
          <w:sz w:val="22"/>
          <w:lang w:eastAsia="zh-CN"/>
        </w:rPr>
      </w:pPr>
      <w:r w:rsidRPr="00C54BEE">
        <w:rPr>
          <w:i/>
          <w:iCs/>
          <w:kern w:val="1"/>
          <w:sz w:val="22"/>
          <w:lang w:eastAsia="zh-CN"/>
        </w:rPr>
        <w:t>(дата на подписване)                                                                              (подпис и печат)</w:t>
      </w:r>
    </w:p>
    <w:p w14:paraId="44D16380" w14:textId="77777777" w:rsidR="0096767E" w:rsidRPr="00C54BEE" w:rsidRDefault="0096767E" w:rsidP="00121062">
      <w:pPr>
        <w:tabs>
          <w:tab w:val="left" w:leader="dot" w:pos="0"/>
        </w:tabs>
        <w:spacing w:line="276" w:lineRule="auto"/>
        <w:jc w:val="both"/>
        <w:rPr>
          <w:spacing w:val="-16"/>
          <w:w w:val="111"/>
          <w:sz w:val="22"/>
        </w:rPr>
      </w:pPr>
    </w:p>
    <w:p w14:paraId="2FE2FF44" w14:textId="77777777" w:rsidR="0096767E" w:rsidRPr="00C54BEE" w:rsidRDefault="0096767E" w:rsidP="00121062">
      <w:pPr>
        <w:spacing w:after="0"/>
        <w:rPr>
          <w:b/>
          <w:color w:val="000000"/>
          <w:sz w:val="22"/>
          <w:lang w:val="ru-RU"/>
        </w:rPr>
      </w:pPr>
      <w:r w:rsidRPr="00C54BEE">
        <w:rPr>
          <w:b/>
          <w:color w:val="000000"/>
          <w:sz w:val="22"/>
          <w:lang w:val="ru-RU"/>
        </w:rPr>
        <w:br w:type="page"/>
      </w:r>
    </w:p>
    <w:p w14:paraId="32679E68" w14:textId="77777777" w:rsidR="0096767E" w:rsidRPr="00C54BEE" w:rsidRDefault="0096767E" w:rsidP="00121062">
      <w:pPr>
        <w:suppressAutoHyphens/>
        <w:spacing w:before="29" w:after="86"/>
        <w:ind w:firstLine="567"/>
        <w:jc w:val="right"/>
        <w:rPr>
          <w:b/>
          <w:sz w:val="22"/>
          <w:lang w:val="ru-RU"/>
        </w:rPr>
      </w:pPr>
      <w:r w:rsidRPr="00C54BEE">
        <w:rPr>
          <w:b/>
          <w:sz w:val="22"/>
          <w:lang w:val="ru-RU"/>
        </w:rPr>
        <w:lastRenderedPageBreak/>
        <w:t>Образец!</w:t>
      </w:r>
    </w:p>
    <w:p w14:paraId="53A10923" w14:textId="462CDDE7" w:rsidR="00226F8B" w:rsidRPr="00C54BEE" w:rsidRDefault="00D749E6" w:rsidP="00226F8B">
      <w:pPr>
        <w:suppressAutoHyphens/>
        <w:spacing w:before="29" w:after="86"/>
        <w:ind w:firstLine="567"/>
        <w:jc w:val="right"/>
        <w:rPr>
          <w:b/>
          <w:sz w:val="22"/>
          <w:lang w:val="ru-RU"/>
        </w:rPr>
      </w:pPr>
      <w:r>
        <w:rPr>
          <w:b/>
          <w:sz w:val="22"/>
          <w:lang w:val="ru-RU"/>
        </w:rPr>
        <w:t>Приложение №10</w:t>
      </w:r>
    </w:p>
    <w:p w14:paraId="3065756F" w14:textId="77777777" w:rsidR="00226F8B" w:rsidRPr="00C54BEE" w:rsidRDefault="00226F8B" w:rsidP="000462EF">
      <w:pPr>
        <w:spacing w:before="100" w:beforeAutospacing="1" w:after="0"/>
        <w:jc w:val="center"/>
        <w:rPr>
          <w:rFonts w:eastAsia="Times New Roman"/>
          <w:b/>
          <w:sz w:val="22"/>
          <w:lang w:eastAsia="bg-BG"/>
        </w:rPr>
      </w:pPr>
    </w:p>
    <w:tbl>
      <w:tblPr>
        <w:tblW w:w="10098" w:type="dxa"/>
        <w:tblInd w:w="108" w:type="dxa"/>
        <w:tblLayout w:type="fixed"/>
        <w:tblLook w:val="04A0" w:firstRow="1" w:lastRow="0" w:firstColumn="1" w:lastColumn="0" w:noHBand="0" w:noVBand="1"/>
      </w:tblPr>
      <w:tblGrid>
        <w:gridCol w:w="10098"/>
      </w:tblGrid>
      <w:tr w:rsidR="00355A88" w:rsidRPr="00C54BEE" w14:paraId="2934CC39" w14:textId="77777777" w:rsidTr="00BE50D8">
        <w:tc>
          <w:tcPr>
            <w:tcW w:w="10098" w:type="dxa"/>
            <w:vAlign w:val="center"/>
            <w:hideMark/>
          </w:tcPr>
          <w:p w14:paraId="64945387" w14:textId="77777777" w:rsidR="00355A88" w:rsidRPr="00C54BEE" w:rsidRDefault="00355A88">
            <w:pPr>
              <w:spacing w:before="120" w:line="320" w:lineRule="exact"/>
              <w:jc w:val="center"/>
              <w:rPr>
                <w:rFonts w:eastAsia="Times New Roman"/>
                <w:sz w:val="22"/>
              </w:rPr>
            </w:pPr>
            <w:r w:rsidRPr="00C54BEE">
              <w:rPr>
                <w:rFonts w:eastAsia="Times New Roman"/>
                <w:b/>
                <w:sz w:val="22"/>
              </w:rPr>
              <w:t>ДЕКЛАРАЦИЯ</w:t>
            </w:r>
          </w:p>
          <w:p w14:paraId="295548FF" w14:textId="77777777" w:rsidR="00355A88" w:rsidRPr="00C54BEE" w:rsidRDefault="00355A88">
            <w:pPr>
              <w:spacing w:before="120" w:line="320" w:lineRule="exact"/>
              <w:jc w:val="center"/>
              <w:rPr>
                <w:rFonts w:eastAsia="Times New Roman"/>
                <w:sz w:val="22"/>
              </w:rPr>
            </w:pPr>
            <w:r w:rsidRPr="00C54BEE">
              <w:rPr>
                <w:rFonts w:eastAsia="Times New Roman"/>
                <w:sz w:val="22"/>
              </w:rPr>
              <w:t>по чл. 42, ал. 2, т. 2 от ЗМИП</w:t>
            </w:r>
          </w:p>
          <w:p w14:paraId="47DE2824" w14:textId="77777777" w:rsidR="00355A88" w:rsidRPr="00C54BEE" w:rsidRDefault="00355A88">
            <w:pPr>
              <w:spacing w:before="120" w:line="320" w:lineRule="exact"/>
              <w:rPr>
                <w:rFonts w:eastAsia="Times New Roman"/>
                <w:sz w:val="22"/>
              </w:rPr>
            </w:pPr>
            <w:r w:rsidRPr="00C54BEE">
              <w:rPr>
                <w:rFonts w:eastAsia="Times New Roman"/>
                <w:sz w:val="22"/>
              </w:rPr>
              <w:t> </w:t>
            </w:r>
          </w:p>
          <w:p w14:paraId="30B6CE30" w14:textId="77777777" w:rsidR="00355A88" w:rsidRPr="00C54BEE" w:rsidRDefault="00355A88">
            <w:pPr>
              <w:spacing w:before="120" w:line="320" w:lineRule="exact"/>
              <w:rPr>
                <w:rFonts w:eastAsia="Times New Roman"/>
                <w:sz w:val="22"/>
              </w:rPr>
            </w:pPr>
            <w:r w:rsidRPr="00C54BEE">
              <w:rPr>
                <w:rFonts w:eastAsia="Times New Roman"/>
                <w:sz w:val="22"/>
              </w:rPr>
              <w:t>Долуподписаният/ата: ..........................................................................................................</w:t>
            </w:r>
          </w:p>
          <w:p w14:paraId="7010CA7F" w14:textId="77777777" w:rsidR="00355A88" w:rsidRPr="00C54BEE" w:rsidRDefault="00355A88">
            <w:pPr>
              <w:spacing w:before="120" w:line="320" w:lineRule="exact"/>
              <w:rPr>
                <w:rFonts w:eastAsia="Times New Roman"/>
                <w:sz w:val="22"/>
              </w:rPr>
            </w:pPr>
            <w:r w:rsidRPr="00C54BEE">
              <w:rPr>
                <w:rFonts w:eastAsia="Times New Roman"/>
                <w:sz w:val="22"/>
              </w:rPr>
              <w:t>................................................................................................................................................,</w:t>
            </w:r>
          </w:p>
          <w:p w14:paraId="4F3559C7" w14:textId="77777777" w:rsidR="00355A88" w:rsidRPr="00C54BEE" w:rsidRDefault="00355A88">
            <w:pPr>
              <w:spacing w:before="120" w:line="320" w:lineRule="exact"/>
              <w:jc w:val="center"/>
              <w:rPr>
                <w:rFonts w:eastAsia="Times New Roman"/>
                <w:sz w:val="22"/>
              </w:rPr>
            </w:pPr>
            <w:r w:rsidRPr="00C54BEE">
              <w:rPr>
                <w:rFonts w:eastAsia="Times New Roman"/>
                <w:i/>
                <w:iCs/>
                <w:sz w:val="22"/>
              </w:rPr>
              <w:t>(име, презиме, фамилия)</w:t>
            </w:r>
          </w:p>
          <w:p w14:paraId="4CC21A02" w14:textId="77777777" w:rsidR="00355A88" w:rsidRPr="00C54BEE" w:rsidRDefault="00355A88">
            <w:pPr>
              <w:spacing w:before="120" w:line="320" w:lineRule="exact"/>
              <w:rPr>
                <w:rFonts w:eastAsia="Times New Roman"/>
                <w:sz w:val="22"/>
              </w:rPr>
            </w:pPr>
            <w:r w:rsidRPr="00C54BEE">
              <w:rPr>
                <w:rFonts w:eastAsia="Times New Roman"/>
                <w:sz w:val="22"/>
              </w:rPr>
              <w:t>ЕГН/ЛНЧ/официален личен идентификационен номер или друг уникален елемент за установяване на самоличността .........................................................................................,</w:t>
            </w:r>
          </w:p>
          <w:p w14:paraId="4D6C9C16" w14:textId="77777777" w:rsidR="00355A88" w:rsidRPr="00C54BEE" w:rsidRDefault="00355A88">
            <w:pPr>
              <w:spacing w:before="120" w:line="320" w:lineRule="exact"/>
              <w:rPr>
                <w:rFonts w:eastAsia="Times New Roman"/>
                <w:sz w:val="22"/>
              </w:rPr>
            </w:pPr>
            <w:r w:rsidRPr="00C54BEE">
              <w:rPr>
                <w:rFonts w:eastAsia="Times New Roman"/>
                <w:sz w:val="22"/>
              </w:rPr>
              <w:t>постоянен адрес: ..................................................................................................................,</w:t>
            </w:r>
          </w:p>
          <w:p w14:paraId="5AACDE45" w14:textId="77777777" w:rsidR="00355A88" w:rsidRPr="00C54BEE" w:rsidRDefault="00355A88">
            <w:pPr>
              <w:spacing w:before="120" w:line="320" w:lineRule="exact"/>
              <w:rPr>
                <w:rFonts w:eastAsia="Times New Roman"/>
                <w:sz w:val="22"/>
              </w:rPr>
            </w:pPr>
            <w:r w:rsidRPr="00C54BEE">
              <w:rPr>
                <w:rFonts w:eastAsia="Times New Roman"/>
                <w:sz w:val="22"/>
              </w:rPr>
              <w:t>гражданство/а: ......................................................................................................................,</w:t>
            </w:r>
          </w:p>
          <w:p w14:paraId="34D7D495" w14:textId="77777777" w:rsidR="00355A88" w:rsidRPr="00C54BEE" w:rsidRDefault="00355A88">
            <w:pPr>
              <w:spacing w:before="120" w:line="320" w:lineRule="exact"/>
              <w:rPr>
                <w:rFonts w:eastAsia="Times New Roman"/>
                <w:sz w:val="22"/>
              </w:rPr>
            </w:pPr>
            <w:r w:rsidRPr="00C54BEE">
              <w:rPr>
                <w:rFonts w:eastAsia="Times New Roman"/>
                <w:sz w:val="22"/>
              </w:rPr>
              <w:t>документ за самоличност: ..................................................................................................,</w:t>
            </w:r>
          </w:p>
          <w:p w14:paraId="570337F6" w14:textId="77777777" w:rsidR="00355A88" w:rsidRPr="00C54BEE" w:rsidRDefault="00355A88">
            <w:pPr>
              <w:spacing w:before="120" w:line="320" w:lineRule="exact"/>
              <w:jc w:val="center"/>
              <w:rPr>
                <w:rFonts w:eastAsia="Times New Roman"/>
                <w:sz w:val="22"/>
              </w:rPr>
            </w:pPr>
            <w:r w:rsidRPr="00C54BEE">
              <w:rPr>
                <w:rFonts w:eastAsia="Times New Roman"/>
                <w:sz w:val="22"/>
              </w:rPr>
              <w:t>ДЕКЛАРИРАМ:</w:t>
            </w:r>
          </w:p>
          <w:p w14:paraId="3186BE6C" w14:textId="77777777" w:rsidR="00355A88" w:rsidRPr="00C54BEE" w:rsidRDefault="00D21A25">
            <w:pPr>
              <w:spacing w:before="120" w:line="320" w:lineRule="exact"/>
              <w:rPr>
                <w:rFonts w:eastAsia="Times New Roman"/>
                <w:sz w:val="22"/>
              </w:rPr>
            </w:pPr>
            <w:sdt>
              <w:sdtPr>
                <w:rPr>
                  <w:rFonts w:eastAsia="Times New Roman"/>
                  <w:sz w:val="22"/>
                </w:rPr>
                <w:id w:val="-699553296"/>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u w:val="single"/>
              </w:rPr>
              <w:t xml:space="preserve">  Попадам</w:t>
            </w:r>
            <w:r w:rsidR="00355A88" w:rsidRPr="00C54BEE">
              <w:rPr>
                <w:rFonts w:eastAsia="Times New Roman"/>
                <w:sz w:val="22"/>
              </w:rPr>
              <w:t xml:space="preserve"> в следната категория по чл. 36, ал. 2 от ЗМИП (посочва се конкретната категория</w:t>
            </w:r>
            <w:r w:rsidR="00355A88" w:rsidRPr="00C54BEE">
              <w:rPr>
                <w:rFonts w:eastAsia="Times New Roman"/>
                <w:sz w:val="22"/>
                <w:vertAlign w:val="superscript"/>
              </w:rPr>
              <w:t>1</w:t>
            </w:r>
            <w:r w:rsidR="00355A88" w:rsidRPr="00C54BEE">
              <w:rPr>
                <w:rFonts w:eastAsia="Times New Roman"/>
                <w:sz w:val="22"/>
              </w:rPr>
              <w:t>):</w:t>
            </w:r>
          </w:p>
          <w:p w14:paraId="1943F7D9" w14:textId="77777777" w:rsidR="00355A88" w:rsidRPr="00C54BEE" w:rsidRDefault="00D21A25">
            <w:pPr>
              <w:spacing w:before="120" w:line="320" w:lineRule="exact"/>
              <w:rPr>
                <w:rFonts w:eastAsia="Times New Roman"/>
                <w:sz w:val="22"/>
              </w:rPr>
            </w:pPr>
            <w:sdt>
              <w:sdtPr>
                <w:rPr>
                  <w:rFonts w:eastAsia="Times New Roman"/>
                  <w:sz w:val="22"/>
                </w:rPr>
                <w:id w:val="1622644640"/>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държавни глави, ръководители на правителства, министри и заместник-министри или помощник-министри;</w:t>
            </w:r>
          </w:p>
          <w:p w14:paraId="5F8805AA" w14:textId="77777777" w:rsidR="00355A88" w:rsidRPr="00C54BEE" w:rsidRDefault="00355A88">
            <w:pPr>
              <w:spacing w:before="120" w:line="320" w:lineRule="exact"/>
              <w:rPr>
                <w:rFonts w:eastAsia="Times New Roman"/>
                <w:sz w:val="22"/>
              </w:rPr>
            </w:pPr>
            <w:r w:rsidRPr="00C54BEE">
              <w:rPr>
                <w:rFonts w:eastAsia="Times New Roman"/>
                <w:sz w:val="22"/>
              </w:rPr>
              <w:t xml:space="preserve"> членове на парламенти или на други законодателни органи;</w:t>
            </w:r>
          </w:p>
          <w:p w14:paraId="004E2FB1" w14:textId="77777777" w:rsidR="00355A88" w:rsidRPr="00C54BEE" w:rsidRDefault="00D21A25">
            <w:pPr>
              <w:spacing w:before="120" w:line="320" w:lineRule="exact"/>
              <w:rPr>
                <w:rFonts w:eastAsia="Times New Roman"/>
                <w:sz w:val="22"/>
              </w:rPr>
            </w:pPr>
            <w:sdt>
              <w:sdtPr>
                <w:rPr>
                  <w:rFonts w:eastAsia="Times New Roman"/>
                  <w:sz w:val="22"/>
                </w:rPr>
                <w:id w:val="186266429"/>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p w14:paraId="5288401D" w14:textId="77777777" w:rsidR="00355A88" w:rsidRPr="00C54BEE" w:rsidRDefault="00D21A25">
            <w:pPr>
              <w:spacing w:before="120" w:line="320" w:lineRule="exact"/>
              <w:rPr>
                <w:rFonts w:eastAsia="Times New Roman"/>
                <w:sz w:val="22"/>
              </w:rPr>
            </w:pPr>
            <w:sdt>
              <w:sdtPr>
                <w:rPr>
                  <w:rFonts w:eastAsia="Times New Roman"/>
                  <w:sz w:val="22"/>
                </w:rPr>
                <w:id w:val="115810149"/>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членове на сметна палата;</w:t>
            </w:r>
          </w:p>
          <w:p w14:paraId="501075D2" w14:textId="77777777" w:rsidR="00355A88" w:rsidRPr="00C54BEE" w:rsidRDefault="00D21A25">
            <w:pPr>
              <w:spacing w:before="120" w:line="320" w:lineRule="exact"/>
              <w:rPr>
                <w:rFonts w:eastAsia="Times New Roman"/>
                <w:sz w:val="22"/>
              </w:rPr>
            </w:pPr>
            <w:sdt>
              <w:sdtPr>
                <w:rPr>
                  <w:rFonts w:eastAsia="Times New Roman"/>
                  <w:sz w:val="22"/>
                </w:rPr>
                <w:id w:val="-1222208706"/>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членове на управителни органи на централни банки;</w:t>
            </w:r>
          </w:p>
          <w:p w14:paraId="2284E6FC" w14:textId="77777777" w:rsidR="00355A88" w:rsidRPr="00C54BEE" w:rsidRDefault="00D21A25">
            <w:pPr>
              <w:spacing w:before="120" w:line="320" w:lineRule="exact"/>
              <w:rPr>
                <w:rFonts w:eastAsia="Times New Roman"/>
                <w:sz w:val="22"/>
              </w:rPr>
            </w:pPr>
            <w:sdt>
              <w:sdtPr>
                <w:rPr>
                  <w:rFonts w:eastAsia="Times New Roman"/>
                  <w:sz w:val="22"/>
                </w:rPr>
                <w:id w:val="174007741"/>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посланици и управляващи дипломатически мисии;</w:t>
            </w:r>
          </w:p>
          <w:p w14:paraId="5F9E2863" w14:textId="77777777" w:rsidR="00355A88" w:rsidRPr="00C54BEE" w:rsidRDefault="00D21A25">
            <w:pPr>
              <w:spacing w:before="120" w:line="320" w:lineRule="exact"/>
              <w:rPr>
                <w:rFonts w:eastAsia="Times New Roman"/>
                <w:sz w:val="22"/>
              </w:rPr>
            </w:pPr>
            <w:sdt>
              <w:sdtPr>
                <w:rPr>
                  <w:rFonts w:eastAsia="Times New Roman"/>
                  <w:sz w:val="22"/>
                </w:rPr>
                <w:id w:val="41411791"/>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висши офицери от въоръжените сили;</w:t>
            </w:r>
          </w:p>
          <w:p w14:paraId="51804BCF" w14:textId="77777777" w:rsidR="00355A88" w:rsidRPr="00C54BEE" w:rsidRDefault="00D21A25">
            <w:pPr>
              <w:spacing w:before="120" w:line="320" w:lineRule="exact"/>
              <w:rPr>
                <w:rFonts w:eastAsia="Times New Roman"/>
                <w:sz w:val="22"/>
              </w:rPr>
            </w:pPr>
            <w:sdt>
              <w:sdtPr>
                <w:rPr>
                  <w:rFonts w:eastAsia="Times New Roman"/>
                  <w:sz w:val="22"/>
                </w:rPr>
                <w:id w:val="1088124100"/>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14:paraId="41E928FA" w14:textId="77777777" w:rsidR="00355A88" w:rsidRPr="00C54BEE" w:rsidRDefault="00D21A25">
            <w:pPr>
              <w:spacing w:before="120" w:line="320" w:lineRule="exact"/>
              <w:rPr>
                <w:rFonts w:eastAsia="Times New Roman"/>
                <w:sz w:val="22"/>
              </w:rPr>
            </w:pPr>
            <w:sdt>
              <w:sdtPr>
                <w:rPr>
                  <w:rFonts w:eastAsia="Times New Roman"/>
                  <w:sz w:val="22"/>
                </w:rPr>
                <w:id w:val="-664474136"/>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кметове и заместник-кметове на общини, кметове и заместник-кметове на райони и председатели на общински съвети;</w:t>
            </w:r>
          </w:p>
          <w:p w14:paraId="28D5E46D" w14:textId="77777777" w:rsidR="00355A88" w:rsidRPr="00C54BEE" w:rsidRDefault="00D21A25">
            <w:pPr>
              <w:spacing w:before="120" w:line="320" w:lineRule="exact"/>
              <w:rPr>
                <w:rFonts w:eastAsia="Times New Roman"/>
                <w:sz w:val="22"/>
              </w:rPr>
            </w:pPr>
            <w:sdt>
              <w:sdtPr>
                <w:rPr>
                  <w:rFonts w:eastAsia="Times New Roman"/>
                  <w:sz w:val="22"/>
                </w:rPr>
                <w:id w:val="948831266"/>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членове на управителните органи на политически партии;</w:t>
            </w:r>
          </w:p>
          <w:p w14:paraId="30A8E8C3" w14:textId="1C321604" w:rsidR="00355A88" w:rsidRPr="00C54BEE" w:rsidRDefault="00D21A25">
            <w:pPr>
              <w:spacing w:before="120" w:line="320" w:lineRule="exact"/>
              <w:rPr>
                <w:rFonts w:eastAsia="Times New Roman"/>
                <w:sz w:val="22"/>
              </w:rPr>
            </w:pPr>
            <w:sdt>
              <w:sdtPr>
                <w:rPr>
                  <w:rFonts w:eastAsia="Times New Roman"/>
                  <w:sz w:val="22"/>
                </w:rPr>
                <w:id w:val="-990628509"/>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14:paraId="5AF65F66" w14:textId="77777777" w:rsidR="00355A88" w:rsidRPr="00C54BEE" w:rsidRDefault="00D21A25">
            <w:pPr>
              <w:spacing w:before="120" w:line="320" w:lineRule="exact"/>
              <w:rPr>
                <w:rFonts w:eastAsia="Times New Roman"/>
                <w:sz w:val="22"/>
              </w:rPr>
            </w:pPr>
            <w:sdt>
              <w:sdtPr>
                <w:rPr>
                  <w:rFonts w:eastAsia="Times New Roman"/>
                  <w:sz w:val="22"/>
                </w:rPr>
                <w:id w:val="1743602947"/>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w:t>
            </w:r>
            <w:r w:rsidR="00355A88" w:rsidRPr="00C54BEE">
              <w:rPr>
                <w:rFonts w:eastAsia="Times New Roman"/>
                <w:sz w:val="22"/>
                <w:u w:val="single"/>
              </w:rPr>
              <w:t>Не попадам</w:t>
            </w:r>
            <w:r w:rsidR="00355A88" w:rsidRPr="00C54BEE">
              <w:rPr>
                <w:rFonts w:eastAsia="Times New Roman"/>
                <w:sz w:val="22"/>
              </w:rPr>
              <w:t xml:space="preserve"> в категориите по чл. 36, ал. 2 от ЗМИП.</w:t>
            </w:r>
          </w:p>
          <w:p w14:paraId="38B6AEBC" w14:textId="77777777" w:rsidR="00355A88" w:rsidRPr="00C54BEE" w:rsidRDefault="00D21A25">
            <w:pPr>
              <w:spacing w:before="120" w:line="320" w:lineRule="exact"/>
              <w:rPr>
                <w:rFonts w:eastAsia="Times New Roman"/>
                <w:sz w:val="22"/>
              </w:rPr>
            </w:pPr>
            <w:sdt>
              <w:sdtPr>
                <w:rPr>
                  <w:rFonts w:eastAsia="Times New Roman"/>
                  <w:sz w:val="22"/>
                </w:rPr>
                <w:id w:val="-945539623"/>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w:t>
            </w:r>
            <w:r w:rsidR="00355A88" w:rsidRPr="00C54BEE">
              <w:rPr>
                <w:rFonts w:eastAsia="Times New Roman"/>
                <w:sz w:val="22"/>
                <w:u w:val="single"/>
              </w:rPr>
              <w:t>През последните 12 месеца съм попадал</w:t>
            </w:r>
            <w:r w:rsidR="00355A88" w:rsidRPr="00C54BEE">
              <w:rPr>
                <w:rFonts w:eastAsia="Times New Roman"/>
                <w:sz w:val="22"/>
              </w:rPr>
              <w:t xml:space="preserve"> в следната категория по чл. 36, ал. 2 от ЗМИП (посочва се конкретната категория):</w:t>
            </w:r>
          </w:p>
          <w:p w14:paraId="535A449A" w14:textId="77777777" w:rsidR="00355A88" w:rsidRPr="00C54BEE" w:rsidRDefault="00355A88">
            <w:pPr>
              <w:spacing w:before="120" w:line="320" w:lineRule="exact"/>
              <w:jc w:val="both"/>
              <w:rPr>
                <w:rFonts w:eastAsia="Times New Roman"/>
                <w:sz w:val="22"/>
              </w:rPr>
            </w:pPr>
            <w:r w:rsidRPr="00C54BEE">
              <w:rPr>
                <w:rFonts w:eastAsia="Times New Roman"/>
                <w:sz w:val="22"/>
              </w:rPr>
              <w:t> ..........................................................................................</w:t>
            </w:r>
          </w:p>
          <w:p w14:paraId="4906ADC6" w14:textId="77777777" w:rsidR="00355A88" w:rsidRPr="00C54BEE" w:rsidRDefault="00D21A25">
            <w:pPr>
              <w:spacing w:before="120" w:line="320" w:lineRule="exact"/>
              <w:rPr>
                <w:rFonts w:eastAsia="Times New Roman"/>
                <w:sz w:val="22"/>
              </w:rPr>
            </w:pPr>
            <w:sdt>
              <w:sdtPr>
                <w:rPr>
                  <w:rFonts w:eastAsia="Times New Roman"/>
                  <w:sz w:val="22"/>
                </w:rPr>
                <w:id w:val="659975785"/>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w:t>
            </w:r>
            <w:r w:rsidR="00355A88" w:rsidRPr="00C54BEE">
              <w:rPr>
                <w:rFonts w:eastAsia="Times New Roman"/>
                <w:sz w:val="22"/>
                <w:u w:val="single"/>
              </w:rPr>
              <w:t>През последните 12 месеца не съм попадал</w:t>
            </w:r>
            <w:r w:rsidR="00355A88" w:rsidRPr="00C54BEE">
              <w:rPr>
                <w:rFonts w:eastAsia="Times New Roman"/>
                <w:sz w:val="22"/>
              </w:rPr>
              <w:t xml:space="preserve"> в категориите по чл. 36, ал. 2 от ЗМИП.</w:t>
            </w:r>
          </w:p>
          <w:p w14:paraId="20455900" w14:textId="77777777" w:rsidR="00355A88" w:rsidRPr="00C54BEE" w:rsidRDefault="00D21A25">
            <w:pPr>
              <w:spacing w:before="120" w:line="320" w:lineRule="exact"/>
              <w:rPr>
                <w:rFonts w:eastAsia="Times New Roman"/>
                <w:sz w:val="22"/>
              </w:rPr>
            </w:pPr>
            <w:sdt>
              <w:sdtPr>
                <w:rPr>
                  <w:rFonts w:eastAsia="Times New Roman"/>
                  <w:sz w:val="22"/>
                </w:rPr>
                <w:id w:val="437565995"/>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w:t>
            </w:r>
            <w:r w:rsidR="00355A88" w:rsidRPr="00C54BEE">
              <w:rPr>
                <w:rFonts w:eastAsia="Times New Roman"/>
                <w:sz w:val="22"/>
                <w:u w:val="single"/>
              </w:rPr>
              <w:t>Попадам</w:t>
            </w:r>
            <w:r w:rsidR="00355A88" w:rsidRPr="00C54BEE">
              <w:rPr>
                <w:rFonts w:eastAsia="Times New Roman"/>
                <w:sz w:val="22"/>
              </w:rPr>
              <w:t xml:space="preserve"> в следната категория по чл. 36, ал. 5 от ЗМИП (посочва се конкретната категория):</w:t>
            </w:r>
          </w:p>
          <w:p w14:paraId="1F742733" w14:textId="77777777" w:rsidR="00355A88" w:rsidRPr="00C54BEE" w:rsidRDefault="00D21A25">
            <w:pPr>
              <w:spacing w:before="120" w:line="320" w:lineRule="exact"/>
              <w:rPr>
                <w:rFonts w:eastAsia="Times New Roman"/>
                <w:sz w:val="22"/>
              </w:rPr>
            </w:pPr>
            <w:sdt>
              <w:sdtPr>
                <w:rPr>
                  <w:rFonts w:eastAsia="Times New Roman"/>
                  <w:sz w:val="22"/>
                </w:rPr>
                <w:id w:val="1520350062"/>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съпрузите или лицата, които живеят във фактическо съжителство на съпружески начала;</w:t>
            </w:r>
          </w:p>
          <w:p w14:paraId="46108CF8" w14:textId="77777777" w:rsidR="00355A88" w:rsidRPr="00C54BEE" w:rsidRDefault="00D21A25">
            <w:pPr>
              <w:spacing w:before="120" w:line="320" w:lineRule="exact"/>
              <w:rPr>
                <w:rFonts w:eastAsia="Times New Roman"/>
                <w:sz w:val="22"/>
              </w:rPr>
            </w:pPr>
            <w:sdt>
              <w:sdtPr>
                <w:rPr>
                  <w:rFonts w:eastAsia="Times New Roman"/>
                  <w:sz w:val="22"/>
                </w:rPr>
                <w:id w:val="-692926037"/>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14:paraId="03FCDDD7" w14:textId="77777777" w:rsidR="00355A88" w:rsidRPr="00C54BEE" w:rsidRDefault="00D21A25">
            <w:pPr>
              <w:spacing w:before="120" w:line="320" w:lineRule="exact"/>
              <w:rPr>
                <w:rFonts w:eastAsia="Times New Roman"/>
                <w:sz w:val="22"/>
              </w:rPr>
            </w:pPr>
            <w:sdt>
              <w:sdtPr>
                <w:rPr>
                  <w:rFonts w:eastAsia="Times New Roman"/>
                  <w:sz w:val="22"/>
                </w:rPr>
                <w:id w:val="16898873"/>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14:paraId="16D7291F" w14:textId="77777777" w:rsidR="00355A88" w:rsidRPr="00C54BEE" w:rsidRDefault="00D21A25">
            <w:pPr>
              <w:spacing w:before="120" w:line="320" w:lineRule="exact"/>
              <w:rPr>
                <w:rFonts w:eastAsia="Times New Roman"/>
                <w:sz w:val="22"/>
              </w:rPr>
            </w:pPr>
            <w:sdt>
              <w:sdtPr>
                <w:rPr>
                  <w:rFonts w:eastAsia="Times New Roman"/>
                  <w:sz w:val="22"/>
                </w:rPr>
                <w:id w:val="1905411805"/>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14:paraId="57513D96" w14:textId="4040D478" w:rsidR="00355A88" w:rsidRPr="00C54BEE" w:rsidRDefault="00D21A25">
            <w:pPr>
              <w:spacing w:before="120" w:line="320" w:lineRule="exact"/>
              <w:rPr>
                <w:rFonts w:eastAsia="Times New Roman"/>
                <w:sz w:val="22"/>
              </w:rPr>
            </w:pPr>
            <w:sdt>
              <w:sdtPr>
                <w:rPr>
                  <w:rFonts w:eastAsia="Times New Roman"/>
                  <w:sz w:val="22"/>
                </w:rPr>
                <w:id w:val="-726915041"/>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14:paraId="62B48D97" w14:textId="7A8AF26C" w:rsidR="00355A88" w:rsidRPr="00C54BEE" w:rsidRDefault="00D21A25">
            <w:pPr>
              <w:spacing w:before="120" w:line="320" w:lineRule="exact"/>
              <w:rPr>
                <w:rFonts w:eastAsia="Times New Roman"/>
                <w:sz w:val="22"/>
              </w:rPr>
            </w:pPr>
            <w:sdt>
              <w:sdtPr>
                <w:rPr>
                  <w:rFonts w:eastAsia="Times New Roman"/>
                  <w:sz w:val="22"/>
                </w:rPr>
                <w:id w:val="1868410392"/>
              </w:sdtPr>
              <w:sdtEndPr/>
              <w:sdtContent>
                <w:r w:rsidR="00355A88" w:rsidRPr="00C54BEE">
                  <w:rPr>
                    <w:rFonts w:ascii="Segoe UI Symbol" w:eastAsia="MS Gothic" w:hAnsi="Segoe UI Symbol" w:cs="Segoe UI Symbol"/>
                    <w:sz w:val="22"/>
                  </w:rPr>
                  <w:t>☐</w:t>
                </w:r>
              </w:sdtContent>
            </w:sdt>
            <w:r w:rsidR="00355A88" w:rsidRPr="00C54BEE">
              <w:rPr>
                <w:rFonts w:eastAsia="Times New Roman"/>
                <w:sz w:val="22"/>
              </w:rPr>
              <w:t xml:space="preserve">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w:t>
            </w:r>
          </w:p>
          <w:p w14:paraId="43A8BB7D" w14:textId="77777777" w:rsidR="00355A88" w:rsidRPr="00C54BEE" w:rsidRDefault="00355A88">
            <w:pPr>
              <w:spacing w:before="120" w:line="320" w:lineRule="exact"/>
              <w:rPr>
                <w:rFonts w:eastAsia="Times New Roman"/>
                <w:sz w:val="22"/>
              </w:rPr>
            </w:pPr>
            <w:r w:rsidRPr="00C54BEE">
              <w:rPr>
                <w:rFonts w:eastAsia="Times New Roman"/>
                <w:sz w:val="22"/>
              </w:rPr>
              <w:t>2.</w:t>
            </w:r>
          </w:p>
          <w:p w14:paraId="3B2D77E3" w14:textId="77777777" w:rsidR="00355A88" w:rsidRPr="00C54BEE" w:rsidRDefault="00D21A25">
            <w:pPr>
              <w:spacing w:before="120" w:line="320" w:lineRule="exact"/>
              <w:rPr>
                <w:rFonts w:eastAsia="Times New Roman"/>
                <w:sz w:val="22"/>
              </w:rPr>
            </w:pPr>
            <w:sdt>
              <w:sdtPr>
                <w:rPr>
                  <w:rFonts w:eastAsia="Times New Roman"/>
                  <w:sz w:val="22"/>
                  <w:u w:val="single"/>
                </w:rPr>
                <w:id w:val="933094544"/>
              </w:sdtPr>
              <w:sdtEndPr/>
              <w:sdtContent>
                <w:r w:rsidR="00355A88" w:rsidRPr="00C54BEE">
                  <w:rPr>
                    <w:rFonts w:ascii="Segoe UI Symbol" w:eastAsia="MS Gothic" w:hAnsi="Segoe UI Symbol" w:cs="Segoe UI Symbol"/>
                    <w:sz w:val="22"/>
                    <w:u w:val="single"/>
                  </w:rPr>
                  <w:t>☐</w:t>
                </w:r>
              </w:sdtContent>
            </w:sdt>
            <w:r w:rsidR="00355A88" w:rsidRPr="00C54BEE">
              <w:rPr>
                <w:rFonts w:eastAsia="Times New Roman"/>
                <w:sz w:val="22"/>
                <w:u w:val="single"/>
              </w:rPr>
              <w:t>Не попадам</w:t>
            </w:r>
            <w:r w:rsidR="00355A88" w:rsidRPr="00C54BEE">
              <w:rPr>
                <w:rFonts w:eastAsia="Times New Roman"/>
                <w:sz w:val="22"/>
              </w:rPr>
              <w:t xml:space="preserve"> в категориите по чл. 36, ал. 5 от ЗМИП.</w:t>
            </w:r>
          </w:p>
          <w:p w14:paraId="5A5D1242" w14:textId="77777777" w:rsidR="00355A88" w:rsidRPr="00C54BEE" w:rsidRDefault="00D21A25">
            <w:pPr>
              <w:spacing w:before="120" w:line="320" w:lineRule="exact"/>
              <w:rPr>
                <w:rFonts w:eastAsia="Times New Roman"/>
                <w:sz w:val="22"/>
              </w:rPr>
            </w:pPr>
            <w:sdt>
              <w:sdtPr>
                <w:rPr>
                  <w:rFonts w:eastAsia="Times New Roman"/>
                  <w:sz w:val="22"/>
                  <w:u w:val="single"/>
                </w:rPr>
                <w:id w:val="-762142763"/>
              </w:sdtPr>
              <w:sdtEndPr/>
              <w:sdtContent>
                <w:r w:rsidR="00355A88" w:rsidRPr="00C54BEE">
                  <w:rPr>
                    <w:rFonts w:ascii="Segoe UI Symbol" w:eastAsia="MS Gothic" w:hAnsi="Segoe UI Symbol" w:cs="Segoe UI Symbol"/>
                    <w:sz w:val="22"/>
                    <w:u w:val="single"/>
                  </w:rPr>
                  <w:t>☐</w:t>
                </w:r>
              </w:sdtContent>
            </w:sdt>
            <w:r w:rsidR="00355A88" w:rsidRPr="00C54BEE">
              <w:rPr>
                <w:rFonts w:eastAsia="Times New Roman"/>
                <w:sz w:val="22"/>
                <w:u w:val="single"/>
              </w:rPr>
              <w:t>През последните 12 месеца съм попадал</w:t>
            </w:r>
            <w:r w:rsidR="00355A88" w:rsidRPr="00C54BEE">
              <w:rPr>
                <w:rFonts w:eastAsia="Times New Roman"/>
                <w:sz w:val="22"/>
              </w:rPr>
              <w:t xml:space="preserve"> в следната категория по чл. 36, ал. 5 от ЗМИП (посочва се конкретната категория):</w:t>
            </w:r>
          </w:p>
          <w:p w14:paraId="3F92632A" w14:textId="77777777" w:rsidR="00355A88" w:rsidRPr="00C54BEE" w:rsidRDefault="00355A88">
            <w:pPr>
              <w:spacing w:before="120" w:line="320" w:lineRule="exact"/>
              <w:rPr>
                <w:rFonts w:eastAsia="Times New Roman"/>
                <w:sz w:val="22"/>
              </w:rPr>
            </w:pPr>
            <w:r w:rsidRPr="00C54BEE">
              <w:rPr>
                <w:rFonts w:eastAsia="Times New Roman"/>
                <w:sz w:val="22"/>
              </w:rPr>
              <w:t>.................................................................................</w:t>
            </w:r>
          </w:p>
          <w:p w14:paraId="6DF31F64" w14:textId="77777777" w:rsidR="00355A88" w:rsidRPr="00C54BEE" w:rsidRDefault="00D21A25">
            <w:pPr>
              <w:spacing w:before="120" w:line="320" w:lineRule="exact"/>
              <w:rPr>
                <w:rFonts w:eastAsia="Times New Roman"/>
                <w:sz w:val="22"/>
              </w:rPr>
            </w:pPr>
            <w:sdt>
              <w:sdtPr>
                <w:rPr>
                  <w:rFonts w:eastAsia="Times New Roman"/>
                  <w:sz w:val="22"/>
                  <w:u w:val="single"/>
                </w:rPr>
                <w:id w:val="-33346630"/>
              </w:sdtPr>
              <w:sdtEndPr/>
              <w:sdtContent>
                <w:r w:rsidR="00355A88" w:rsidRPr="00C54BEE">
                  <w:rPr>
                    <w:rFonts w:ascii="Segoe UI Symbol" w:eastAsia="MS Gothic" w:hAnsi="Segoe UI Symbol" w:cs="Segoe UI Symbol"/>
                    <w:sz w:val="22"/>
                    <w:u w:val="single"/>
                  </w:rPr>
                  <w:t>☐</w:t>
                </w:r>
              </w:sdtContent>
            </w:sdt>
            <w:r w:rsidR="00355A88" w:rsidRPr="00C54BEE">
              <w:rPr>
                <w:rFonts w:eastAsia="Times New Roman"/>
                <w:sz w:val="22"/>
                <w:u w:val="single"/>
              </w:rPr>
              <w:t>През последните 12 месеца не съм попадал</w:t>
            </w:r>
            <w:r w:rsidR="00355A88" w:rsidRPr="00C54BEE">
              <w:rPr>
                <w:rFonts w:eastAsia="Times New Roman"/>
                <w:sz w:val="22"/>
              </w:rPr>
              <w:t xml:space="preserve"> в категориите по чл. 36, ал. 5 от ЗМИП.</w:t>
            </w:r>
          </w:p>
          <w:p w14:paraId="23083711" w14:textId="77777777" w:rsidR="00355A88" w:rsidRPr="00C54BEE" w:rsidRDefault="00355A88">
            <w:pPr>
              <w:spacing w:before="120" w:line="320" w:lineRule="exact"/>
              <w:ind w:firstLine="737"/>
              <w:rPr>
                <w:rFonts w:eastAsia="Times New Roman"/>
                <w:sz w:val="22"/>
              </w:rPr>
            </w:pPr>
            <w:r w:rsidRPr="00C54BEE">
              <w:rPr>
                <w:rFonts w:eastAsia="Times New Roman"/>
                <w:sz w:val="22"/>
              </w:rPr>
              <w:t> Предоставям следната допълнителна информация във връзка с принадлежността ми към горепосочената категория/и:</w:t>
            </w:r>
          </w:p>
          <w:p w14:paraId="0D3544D8" w14:textId="77777777" w:rsidR="00355A88" w:rsidRPr="00C54BEE" w:rsidRDefault="00355A88">
            <w:pPr>
              <w:spacing w:before="120" w:line="320" w:lineRule="exact"/>
              <w:ind w:firstLine="737"/>
              <w:rPr>
                <w:rFonts w:eastAsia="Times New Roman"/>
                <w:sz w:val="22"/>
              </w:rPr>
            </w:pPr>
            <w:r w:rsidRPr="00C54BEE">
              <w:rPr>
                <w:rFonts w:eastAsia="Times New Roman"/>
                <w:sz w:val="22"/>
              </w:rPr>
              <w:t>.............................................................................</w:t>
            </w:r>
          </w:p>
          <w:p w14:paraId="4F9ED8C0" w14:textId="77777777" w:rsidR="00355A88" w:rsidRPr="00C54BEE" w:rsidRDefault="00355A88">
            <w:pPr>
              <w:spacing w:before="120" w:line="320" w:lineRule="exact"/>
              <w:ind w:firstLine="283"/>
              <w:rPr>
                <w:rFonts w:eastAsia="Times New Roman"/>
                <w:sz w:val="22"/>
              </w:rPr>
            </w:pPr>
            <w:r w:rsidRPr="00C54BEE">
              <w:rPr>
                <w:rFonts w:eastAsia="Times New Roman"/>
                <w:sz w:val="22"/>
              </w:rPr>
              <w:t>Известна ми е наказателната отговорност по чл. 313 от Наказателния кодекс за деклариране на неверни обстоятелства.</w:t>
            </w:r>
          </w:p>
          <w:p w14:paraId="1BEE2621" w14:textId="77777777" w:rsidR="00355A88" w:rsidRPr="00C54BEE" w:rsidRDefault="00355A88">
            <w:pPr>
              <w:spacing w:before="120" w:line="320" w:lineRule="exact"/>
              <w:ind w:firstLine="283"/>
              <w:rPr>
                <w:rFonts w:eastAsia="Times New Roman"/>
                <w:sz w:val="22"/>
              </w:rPr>
            </w:pPr>
            <w:r w:rsidRPr="00C54BEE">
              <w:rPr>
                <w:rFonts w:eastAsia="Times New Roman"/>
                <w:sz w:val="22"/>
              </w:rPr>
              <w:t> </w:t>
            </w:r>
          </w:p>
          <w:p w14:paraId="1A397471" w14:textId="77777777" w:rsidR="00355A88" w:rsidRPr="00C54BEE" w:rsidRDefault="00355A88">
            <w:pPr>
              <w:spacing w:before="120" w:line="320" w:lineRule="exact"/>
              <w:rPr>
                <w:rFonts w:eastAsia="Times New Roman"/>
                <w:sz w:val="22"/>
              </w:rPr>
            </w:pPr>
            <w:r w:rsidRPr="00C54BEE">
              <w:rPr>
                <w:rFonts w:eastAsia="Times New Roman"/>
                <w:sz w:val="22"/>
              </w:rPr>
              <w:t>ДАТА: ...............                                                                ДЕКЛАРАТОР: ........................</w:t>
            </w:r>
          </w:p>
        </w:tc>
      </w:tr>
      <w:tr w:rsidR="00355A88" w:rsidRPr="00C54BEE" w14:paraId="25768790" w14:textId="77777777" w:rsidTr="00BE50D8">
        <w:tc>
          <w:tcPr>
            <w:tcW w:w="10098" w:type="dxa"/>
            <w:vAlign w:val="center"/>
          </w:tcPr>
          <w:p w14:paraId="698B70E2" w14:textId="77777777" w:rsidR="00355A88" w:rsidRPr="00C54BEE" w:rsidRDefault="00355A88">
            <w:pPr>
              <w:spacing w:before="120" w:line="320" w:lineRule="exact"/>
              <w:jc w:val="center"/>
              <w:rPr>
                <w:rFonts w:eastAsia="Times New Roman"/>
                <w:b/>
                <w:sz w:val="22"/>
              </w:rPr>
            </w:pPr>
          </w:p>
        </w:tc>
      </w:tr>
    </w:tbl>
    <w:p w14:paraId="3F56F718" w14:textId="0600ADFB" w:rsidR="00226F8B" w:rsidRPr="00C54BEE" w:rsidRDefault="00F4792E" w:rsidP="00BE50D8">
      <w:pPr>
        <w:spacing w:before="100" w:beforeAutospacing="1" w:after="0"/>
        <w:jc w:val="both"/>
        <w:rPr>
          <w:rFonts w:eastAsia="Times New Roman"/>
          <w:b/>
          <w:i/>
          <w:sz w:val="22"/>
          <w:lang w:eastAsia="bg-BG"/>
        </w:rPr>
      </w:pPr>
      <w:r w:rsidRPr="00C54BEE">
        <w:rPr>
          <w:i/>
          <w:sz w:val="22"/>
        </w:rPr>
        <w:t>*</w:t>
      </w:r>
      <w:r w:rsidR="00BE50D8" w:rsidRPr="00C54BEE">
        <w:rPr>
          <w:i/>
          <w:sz w:val="22"/>
        </w:rPr>
        <w:t xml:space="preserve">Декларацията следва да се попълни и подпише от действителния собственик на юридическото лице. В случай че юридическото лице има повече от един действителен собственик, всеки един от тях следва да попълни и подпише отделна декларация по чл. 42, ал. 2, т. 2 от ЗМИП. </w:t>
      </w:r>
    </w:p>
    <w:p w14:paraId="44684B64" w14:textId="3D6ABA26" w:rsidR="00226F8B" w:rsidRDefault="00226F8B" w:rsidP="000462EF">
      <w:pPr>
        <w:spacing w:after="0"/>
        <w:ind w:firstLine="567"/>
        <w:rPr>
          <w:sz w:val="22"/>
        </w:rPr>
      </w:pPr>
    </w:p>
    <w:p w14:paraId="427429DB" w14:textId="13A06147" w:rsidR="005D4C25" w:rsidRDefault="005D4C25" w:rsidP="000462EF">
      <w:pPr>
        <w:spacing w:after="0"/>
        <w:ind w:firstLine="567"/>
        <w:rPr>
          <w:sz w:val="22"/>
        </w:rPr>
      </w:pPr>
    </w:p>
    <w:p w14:paraId="0AC09DCA" w14:textId="77777777" w:rsidR="005D4C25" w:rsidRPr="00C54BEE" w:rsidRDefault="005D4C25" w:rsidP="000462EF">
      <w:pPr>
        <w:spacing w:after="0"/>
        <w:ind w:firstLine="567"/>
        <w:rPr>
          <w:sz w:val="22"/>
        </w:rPr>
      </w:pPr>
    </w:p>
    <w:p w14:paraId="582752CF" w14:textId="681393D4" w:rsidR="0096767E" w:rsidRPr="00C54BEE" w:rsidRDefault="00E908D3" w:rsidP="00E908D3">
      <w:pPr>
        <w:spacing w:after="0"/>
        <w:ind w:firstLine="567"/>
        <w:rPr>
          <w:b/>
          <w:sz w:val="22"/>
        </w:rPr>
      </w:pPr>
      <w:r w:rsidRPr="00C54BEE">
        <w:rPr>
          <w:sz w:val="22"/>
        </w:rPr>
        <w:lastRenderedPageBreak/>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Pr="00C54BEE">
        <w:rPr>
          <w:sz w:val="22"/>
        </w:rPr>
        <w:tab/>
      </w:r>
      <w:r w:rsidR="0096767E" w:rsidRPr="00C54BEE">
        <w:rPr>
          <w:b/>
          <w:sz w:val="22"/>
          <w:lang w:val="ru-RU"/>
        </w:rPr>
        <w:t>Образец!</w:t>
      </w:r>
    </w:p>
    <w:p w14:paraId="77A0BB3E" w14:textId="1D97F7BE" w:rsidR="0096767E" w:rsidRPr="00C54BEE" w:rsidRDefault="00D749E6" w:rsidP="008E3740">
      <w:pPr>
        <w:spacing w:after="0"/>
        <w:jc w:val="right"/>
        <w:rPr>
          <w:b/>
          <w:color w:val="000000"/>
          <w:sz w:val="22"/>
          <w:lang w:val="ru-RU"/>
        </w:rPr>
      </w:pPr>
      <w:r>
        <w:rPr>
          <w:b/>
          <w:color w:val="000000"/>
          <w:sz w:val="22"/>
          <w:lang w:val="ru-RU"/>
        </w:rPr>
        <w:t>Приложение № 11</w:t>
      </w:r>
    </w:p>
    <w:p w14:paraId="6C3C36E0" w14:textId="77777777" w:rsidR="0096767E" w:rsidRPr="00C54BEE" w:rsidRDefault="0096767E" w:rsidP="008E3740">
      <w:pPr>
        <w:spacing w:after="0"/>
        <w:jc w:val="right"/>
        <w:rPr>
          <w:b/>
          <w:color w:val="000000"/>
          <w:sz w:val="22"/>
          <w:lang w:val="ru-RU"/>
        </w:rPr>
      </w:pPr>
    </w:p>
    <w:p w14:paraId="5D122B3B" w14:textId="77777777" w:rsidR="0096767E" w:rsidRPr="00C54BEE" w:rsidRDefault="0096767E" w:rsidP="008E3740">
      <w:pPr>
        <w:shd w:val="clear" w:color="auto" w:fill="FFFFFF"/>
        <w:spacing w:after="0" w:line="350" w:lineRule="exact"/>
        <w:jc w:val="center"/>
        <w:rPr>
          <w:b/>
          <w:color w:val="000000"/>
          <w:spacing w:val="42"/>
          <w:w w:val="114"/>
          <w:sz w:val="22"/>
        </w:rPr>
      </w:pPr>
      <w:r w:rsidRPr="00C54BEE">
        <w:rPr>
          <w:b/>
          <w:color w:val="000000"/>
          <w:spacing w:val="42"/>
          <w:w w:val="114"/>
          <w:sz w:val="22"/>
        </w:rPr>
        <w:t>ДЕКЛАРАЦИЯ</w:t>
      </w:r>
    </w:p>
    <w:p w14:paraId="1D115A04" w14:textId="77777777" w:rsidR="0096767E" w:rsidRPr="00C54BEE" w:rsidRDefault="0096767E" w:rsidP="008E3740">
      <w:pPr>
        <w:spacing w:after="0"/>
        <w:jc w:val="center"/>
        <w:rPr>
          <w:b/>
          <w:sz w:val="22"/>
        </w:rPr>
      </w:pPr>
      <w:r w:rsidRPr="00C54BEE">
        <w:rPr>
          <w:b/>
          <w:sz w:val="22"/>
        </w:rPr>
        <w:t>за конфиденциалност</w:t>
      </w:r>
    </w:p>
    <w:p w14:paraId="3DB70E4A" w14:textId="77777777" w:rsidR="0096767E" w:rsidRPr="00C54BEE" w:rsidRDefault="0096767E" w:rsidP="008E3740">
      <w:pPr>
        <w:shd w:val="clear" w:color="auto" w:fill="FFFFFF"/>
        <w:tabs>
          <w:tab w:val="left" w:leader="dot" w:pos="9149"/>
        </w:tabs>
        <w:spacing w:before="120" w:after="0"/>
        <w:ind w:left="425" w:firstLine="425"/>
        <w:jc w:val="both"/>
        <w:rPr>
          <w:color w:val="000000"/>
          <w:spacing w:val="3"/>
          <w:sz w:val="22"/>
        </w:rPr>
      </w:pPr>
    </w:p>
    <w:p w14:paraId="32AC079F" w14:textId="77777777" w:rsidR="0096767E" w:rsidRPr="00C54BEE" w:rsidRDefault="0096767E" w:rsidP="008E3740">
      <w:pPr>
        <w:shd w:val="clear" w:color="auto" w:fill="FFFFFF"/>
        <w:tabs>
          <w:tab w:val="left" w:leader="dot" w:pos="9149"/>
        </w:tabs>
        <w:spacing w:before="120" w:after="0"/>
        <w:ind w:left="425" w:firstLine="425"/>
        <w:jc w:val="both"/>
        <w:rPr>
          <w:sz w:val="22"/>
          <w:lang w:val="ru-RU"/>
        </w:rPr>
      </w:pPr>
      <w:r w:rsidRPr="00C54BEE">
        <w:rPr>
          <w:color w:val="000000"/>
          <w:spacing w:val="3"/>
          <w:sz w:val="22"/>
        </w:rPr>
        <w:t>Долуподписаният /та/</w:t>
      </w:r>
      <w:r w:rsidRPr="00C54BEE">
        <w:rPr>
          <w:color w:val="000000"/>
          <w:sz w:val="22"/>
        </w:rPr>
        <w:t>..................................................................................................,</w:t>
      </w:r>
    </w:p>
    <w:p w14:paraId="0CAD3755" w14:textId="65EBE4F2" w:rsidR="0096767E" w:rsidRPr="00C54BEE" w:rsidRDefault="0096767E" w:rsidP="008E3740">
      <w:pPr>
        <w:spacing w:after="0"/>
        <w:jc w:val="both"/>
        <w:rPr>
          <w:rFonts w:eastAsia="MS Mincho"/>
          <w:b/>
          <w:sz w:val="22"/>
          <w:lang w:eastAsia="ja-JP"/>
        </w:rPr>
      </w:pPr>
      <w:r w:rsidRPr="00C54BEE">
        <w:rPr>
          <w:color w:val="000000"/>
          <w:spacing w:val="5"/>
          <w:sz w:val="22"/>
        </w:rPr>
        <w:t>в качеството ми на ..................................................</w:t>
      </w:r>
      <w:r w:rsidRPr="00C54BEE">
        <w:rPr>
          <w:sz w:val="22"/>
        </w:rPr>
        <w:t xml:space="preserve">.................. </w:t>
      </w:r>
      <w:r w:rsidRPr="00C54BEE">
        <w:rPr>
          <w:i/>
          <w:iCs/>
          <w:color w:val="000000"/>
          <w:spacing w:val="3"/>
          <w:sz w:val="22"/>
        </w:rPr>
        <w:t>(посочва се длъжността и качеството, в което лицето има</w:t>
      </w:r>
      <w:r w:rsidRPr="00C54BEE">
        <w:rPr>
          <w:sz w:val="22"/>
        </w:rPr>
        <w:t xml:space="preserve"> </w:t>
      </w:r>
      <w:r w:rsidRPr="00C54BEE">
        <w:rPr>
          <w:i/>
          <w:iCs/>
          <w:color w:val="000000"/>
          <w:spacing w:val="3"/>
          <w:sz w:val="22"/>
        </w:rPr>
        <w:t xml:space="preserve">право да представлява и управлява) </w:t>
      </w:r>
      <w:r w:rsidRPr="00C54BEE">
        <w:rPr>
          <w:color w:val="000000"/>
          <w:spacing w:val="3"/>
          <w:sz w:val="22"/>
        </w:rPr>
        <w:t>на ................</w:t>
      </w:r>
      <w:r w:rsidRPr="00C54BEE">
        <w:rPr>
          <w:sz w:val="22"/>
        </w:rPr>
        <w:t>...........................................................</w:t>
      </w:r>
      <w:r w:rsidRPr="00C54BEE">
        <w:rPr>
          <w:color w:val="000000"/>
          <w:spacing w:val="5"/>
          <w:sz w:val="22"/>
        </w:rPr>
        <w:t>, регистриран/о с ЕИК......................</w:t>
      </w:r>
      <w:r w:rsidRPr="00C54BEE">
        <w:rPr>
          <w:iCs/>
          <w:color w:val="000000"/>
          <w:spacing w:val="-1"/>
          <w:sz w:val="22"/>
        </w:rPr>
        <w:t>, със седалище и адрес на управление ……………….</w:t>
      </w:r>
      <w:r w:rsidRPr="00C54BEE">
        <w:rPr>
          <w:iCs/>
          <w:color w:val="000000"/>
          <w:sz w:val="22"/>
        </w:rPr>
        <w:t>.....................</w:t>
      </w:r>
      <w:r w:rsidRPr="00C54BEE">
        <w:rPr>
          <w:sz w:val="22"/>
        </w:rPr>
        <w:t xml:space="preserve">...................................................... </w:t>
      </w:r>
      <w:r w:rsidRPr="00C54BEE">
        <w:rPr>
          <w:color w:val="000000"/>
          <w:spacing w:val="10"/>
          <w:sz w:val="22"/>
        </w:rPr>
        <w:t xml:space="preserve">- </w:t>
      </w:r>
      <w:r w:rsidRPr="00C54BEE">
        <w:rPr>
          <w:sz w:val="22"/>
          <w:lang w:val="ru-RU"/>
        </w:rPr>
        <w:t>участник</w:t>
      </w:r>
      <w:r w:rsidRPr="00C54BEE">
        <w:rPr>
          <w:color w:val="000000"/>
          <w:spacing w:val="10"/>
          <w:sz w:val="22"/>
        </w:rPr>
        <w:t xml:space="preserve"> в</w:t>
      </w:r>
      <w:r w:rsidRPr="00C54BEE">
        <w:rPr>
          <w:color w:val="000000"/>
          <w:spacing w:val="10"/>
          <w:sz w:val="22"/>
          <w:lang w:val="ru-RU"/>
        </w:rPr>
        <w:t xml:space="preserve"> състезателната </w:t>
      </w:r>
      <w:r w:rsidRPr="00C54BEE">
        <w:rPr>
          <w:sz w:val="22"/>
        </w:rPr>
        <w:t xml:space="preserve">процедура за възлагане на поръчка с предмет: </w:t>
      </w:r>
      <w:r w:rsidRPr="00C54BEE">
        <w:rPr>
          <w:b/>
          <w:sz w:val="22"/>
          <w:lang w:val="ru-RU"/>
        </w:rPr>
        <w:t>“</w:t>
      </w:r>
      <w:r w:rsidRPr="00C54BEE">
        <w:rPr>
          <w:b/>
          <w:sz w:val="22"/>
        </w:rPr>
        <w:t>Доставка на горива за нуждите на „ТЕРЕМ – КРЗ Флотски арсенал – Варна” ЕООД</w:t>
      </w:r>
      <w:r w:rsidRPr="00C54BEE">
        <w:rPr>
          <w:b/>
          <w:sz w:val="22"/>
          <w:lang w:val="ru-RU"/>
        </w:rPr>
        <w:t xml:space="preserve">, </w:t>
      </w:r>
    </w:p>
    <w:p w14:paraId="6C305FD0" w14:textId="77777777" w:rsidR="0096767E" w:rsidRPr="00C54BEE" w:rsidRDefault="0096767E" w:rsidP="008E3740">
      <w:pPr>
        <w:spacing w:after="0"/>
        <w:jc w:val="both"/>
        <w:rPr>
          <w:b/>
          <w:sz w:val="22"/>
        </w:rPr>
      </w:pPr>
    </w:p>
    <w:p w14:paraId="16D8A7A6" w14:textId="77777777" w:rsidR="0096767E" w:rsidRPr="00C54BEE" w:rsidRDefault="0096767E" w:rsidP="008E3740">
      <w:pPr>
        <w:spacing w:after="0"/>
        <w:ind w:firstLine="720"/>
        <w:jc w:val="center"/>
        <w:rPr>
          <w:sz w:val="22"/>
        </w:rPr>
      </w:pPr>
    </w:p>
    <w:p w14:paraId="10A4532A" w14:textId="77777777" w:rsidR="0096767E" w:rsidRPr="00C54BEE" w:rsidRDefault="0096767E" w:rsidP="008E3740">
      <w:pPr>
        <w:spacing w:after="0"/>
        <w:jc w:val="center"/>
        <w:rPr>
          <w:b/>
          <w:color w:val="000000"/>
          <w:spacing w:val="5"/>
          <w:sz w:val="22"/>
        </w:rPr>
      </w:pPr>
      <w:r w:rsidRPr="00C54BEE">
        <w:rPr>
          <w:b/>
          <w:color w:val="000000"/>
          <w:spacing w:val="5"/>
          <w:sz w:val="22"/>
        </w:rPr>
        <w:t>Д Е К Л А Р И Р А М:</w:t>
      </w:r>
    </w:p>
    <w:p w14:paraId="0B172D28" w14:textId="77777777" w:rsidR="0096767E" w:rsidRPr="00C54BEE" w:rsidRDefault="0096767E" w:rsidP="008E3740">
      <w:pPr>
        <w:spacing w:after="0"/>
        <w:jc w:val="center"/>
        <w:rPr>
          <w:b/>
          <w:caps/>
          <w:sz w:val="22"/>
        </w:rPr>
      </w:pPr>
    </w:p>
    <w:p w14:paraId="132C022B" w14:textId="77777777" w:rsidR="0096767E" w:rsidRPr="00C54BEE" w:rsidRDefault="0096767E" w:rsidP="008E3740">
      <w:pPr>
        <w:shd w:val="clear" w:color="auto" w:fill="FFFFFF"/>
        <w:spacing w:after="0"/>
        <w:ind w:firstLine="708"/>
        <w:jc w:val="both"/>
        <w:rPr>
          <w:b/>
          <w:i/>
          <w:iCs/>
          <w:color w:val="000000"/>
          <w:sz w:val="22"/>
        </w:rPr>
      </w:pPr>
      <w:r w:rsidRPr="00C54BEE">
        <w:rPr>
          <w:color w:val="000000"/>
          <w:sz w:val="22"/>
        </w:rPr>
        <w:t>1. Информацията, съдържаща се в ……………………..</w:t>
      </w:r>
      <w:r w:rsidRPr="00C54BEE">
        <w:rPr>
          <w:b/>
          <w:color w:val="000000"/>
          <w:sz w:val="22"/>
        </w:rPr>
        <w:t xml:space="preserve"> </w:t>
      </w:r>
      <w:r w:rsidRPr="00C54BEE">
        <w:rPr>
          <w:i/>
          <w:iCs/>
          <w:color w:val="000000"/>
          <w:sz w:val="22"/>
        </w:rPr>
        <w:t xml:space="preserve">(посочват се конкретна част/части от техническата оферта) </w:t>
      </w:r>
      <w:r w:rsidRPr="00C54BEE">
        <w:rPr>
          <w:color w:val="000000"/>
          <w:sz w:val="22"/>
        </w:rPr>
        <w:t xml:space="preserve">от техническата ни оферта, да се счита </w:t>
      </w:r>
      <w:r w:rsidRPr="00C54BEE">
        <w:rPr>
          <w:b/>
          <w:color w:val="000000"/>
          <w:sz w:val="22"/>
        </w:rPr>
        <w:t>за конфиденциална</w:t>
      </w:r>
      <w:r w:rsidRPr="00C54BEE">
        <w:rPr>
          <w:color w:val="000000"/>
          <w:sz w:val="22"/>
        </w:rPr>
        <w:t>, тъй като съдържа технически и/или търговски тайни</w:t>
      </w:r>
      <w:r w:rsidRPr="00C54BEE">
        <w:rPr>
          <w:b/>
          <w:color w:val="000000"/>
          <w:sz w:val="22"/>
        </w:rPr>
        <w:t xml:space="preserve"> </w:t>
      </w:r>
      <w:r w:rsidRPr="00C54BEE">
        <w:rPr>
          <w:i/>
          <w:iCs/>
          <w:color w:val="000000"/>
          <w:sz w:val="22"/>
        </w:rPr>
        <w:t>(вярното се подчертава)</w:t>
      </w:r>
      <w:r w:rsidRPr="00C54BEE">
        <w:rPr>
          <w:b/>
          <w:i/>
          <w:iCs/>
          <w:color w:val="000000"/>
          <w:sz w:val="22"/>
        </w:rPr>
        <w:t>.</w:t>
      </w:r>
    </w:p>
    <w:p w14:paraId="1A5BECA9" w14:textId="77777777" w:rsidR="0096767E" w:rsidRPr="00C54BEE" w:rsidRDefault="0096767E" w:rsidP="008E3740">
      <w:pPr>
        <w:shd w:val="clear" w:color="auto" w:fill="FFFFFF"/>
        <w:spacing w:after="0"/>
        <w:rPr>
          <w:b/>
          <w:sz w:val="22"/>
        </w:rPr>
      </w:pPr>
    </w:p>
    <w:p w14:paraId="5392DC58" w14:textId="77777777" w:rsidR="0096767E" w:rsidRPr="00C54BEE" w:rsidRDefault="0096767E" w:rsidP="008E3740">
      <w:pPr>
        <w:spacing w:after="0"/>
        <w:ind w:firstLine="708"/>
        <w:jc w:val="both"/>
        <w:rPr>
          <w:color w:val="000000"/>
          <w:sz w:val="22"/>
        </w:rPr>
      </w:pPr>
      <w:r w:rsidRPr="00C54BEE">
        <w:rPr>
          <w:color w:val="000000"/>
          <w:sz w:val="22"/>
        </w:rPr>
        <w:t>2. Не бихме желали информацията по т. 1 да бъде разкривана от възложителя, освен в предвидените от закона случаи.</w:t>
      </w:r>
    </w:p>
    <w:p w14:paraId="441C0AB6" w14:textId="77777777" w:rsidR="0096767E" w:rsidRPr="00C54BEE" w:rsidRDefault="0096767E" w:rsidP="008E3740">
      <w:pPr>
        <w:spacing w:after="0"/>
        <w:ind w:firstLine="720"/>
        <w:jc w:val="both"/>
        <w:rPr>
          <w:color w:val="000000"/>
          <w:sz w:val="22"/>
        </w:rPr>
      </w:pPr>
    </w:p>
    <w:p w14:paraId="02D3D3CB" w14:textId="77777777" w:rsidR="0096767E" w:rsidRPr="00C54BEE" w:rsidRDefault="0096767E" w:rsidP="00A46415">
      <w:pPr>
        <w:widowControl w:val="0"/>
        <w:suppressAutoHyphens/>
        <w:spacing w:line="100" w:lineRule="atLeast"/>
        <w:ind w:firstLine="567"/>
        <w:jc w:val="both"/>
        <w:rPr>
          <w:rFonts w:eastAsia="SimSun"/>
          <w:i/>
          <w:iCs/>
          <w:kern w:val="1"/>
          <w:sz w:val="22"/>
          <w:u w:val="single"/>
          <w:lang w:eastAsia="hi-IN" w:bidi="hi-IN"/>
        </w:rPr>
      </w:pPr>
    </w:p>
    <w:p w14:paraId="1370C6E6" w14:textId="77777777" w:rsidR="0096767E" w:rsidRPr="00C54BEE" w:rsidRDefault="0096767E" w:rsidP="008E3740">
      <w:pPr>
        <w:spacing w:after="0"/>
        <w:ind w:firstLine="720"/>
        <w:jc w:val="both"/>
        <w:rPr>
          <w:color w:val="FF00FF"/>
          <w:sz w:val="22"/>
        </w:rPr>
      </w:pPr>
    </w:p>
    <w:p w14:paraId="688B2937" w14:textId="77777777" w:rsidR="0096767E" w:rsidRPr="00C54BEE" w:rsidRDefault="0096767E" w:rsidP="008E3740">
      <w:pPr>
        <w:shd w:val="clear" w:color="auto" w:fill="FFFFFF"/>
        <w:spacing w:after="0" w:line="221" w:lineRule="exact"/>
        <w:ind w:left="426" w:firstLine="425"/>
        <w:rPr>
          <w:sz w:val="22"/>
          <w:lang w:val="ru-RU"/>
        </w:rPr>
      </w:pPr>
    </w:p>
    <w:p w14:paraId="3DB914A6" w14:textId="77777777" w:rsidR="0096767E" w:rsidRPr="00C54BEE" w:rsidRDefault="0096767E" w:rsidP="008E3740">
      <w:pPr>
        <w:spacing w:after="0"/>
        <w:rPr>
          <w:sz w:val="22"/>
        </w:rPr>
      </w:pPr>
      <w:r w:rsidRPr="00C54BEE">
        <w:rPr>
          <w:sz w:val="22"/>
        </w:rPr>
        <w:t>……………………… г.</w:t>
      </w:r>
      <w:r w:rsidRPr="00C54BEE">
        <w:rPr>
          <w:sz w:val="22"/>
        </w:rPr>
        <w:tab/>
      </w:r>
      <w:r w:rsidRPr="00C54BEE">
        <w:rPr>
          <w:sz w:val="22"/>
        </w:rPr>
        <w:tab/>
      </w:r>
      <w:r w:rsidRPr="00C54BEE">
        <w:rPr>
          <w:sz w:val="22"/>
        </w:rPr>
        <w:tab/>
        <w:t xml:space="preserve">       </w:t>
      </w:r>
      <w:r w:rsidRPr="00C54BEE">
        <w:rPr>
          <w:b/>
          <w:sz w:val="22"/>
        </w:rPr>
        <w:t>ДЕКЛАРАТОР</w:t>
      </w:r>
      <w:r w:rsidRPr="00C54BEE">
        <w:rPr>
          <w:sz w:val="22"/>
        </w:rPr>
        <w:t>: …………………………</w:t>
      </w:r>
    </w:p>
    <w:p w14:paraId="0059ECD7" w14:textId="77777777" w:rsidR="0096767E" w:rsidRPr="00C54BEE" w:rsidRDefault="0096767E" w:rsidP="008E3740">
      <w:pPr>
        <w:spacing w:after="0"/>
        <w:rPr>
          <w:i/>
          <w:iCs/>
          <w:sz w:val="22"/>
        </w:rPr>
      </w:pPr>
      <w:r w:rsidRPr="00C54BEE">
        <w:rPr>
          <w:i/>
          <w:iCs/>
          <w:sz w:val="22"/>
        </w:rPr>
        <w:t>(дата на подписване)                                                                        (подпис и печат)</w:t>
      </w:r>
    </w:p>
    <w:p w14:paraId="14DFA0FE" w14:textId="77777777" w:rsidR="0096767E" w:rsidRPr="00C54BEE" w:rsidRDefault="0096767E" w:rsidP="008E3740">
      <w:pPr>
        <w:spacing w:after="0"/>
        <w:rPr>
          <w:i/>
          <w:iCs/>
          <w:sz w:val="22"/>
        </w:rPr>
      </w:pPr>
    </w:p>
    <w:p w14:paraId="622FDC2E" w14:textId="77777777" w:rsidR="0096767E" w:rsidRPr="00C54BEE" w:rsidRDefault="0096767E" w:rsidP="00A46415">
      <w:pPr>
        <w:widowControl w:val="0"/>
        <w:suppressAutoHyphens/>
        <w:spacing w:line="100" w:lineRule="atLeast"/>
        <w:ind w:firstLine="567"/>
        <w:jc w:val="both"/>
        <w:rPr>
          <w:rFonts w:eastAsia="SimSun"/>
          <w:i/>
          <w:iCs/>
          <w:kern w:val="1"/>
          <w:sz w:val="22"/>
          <w:u w:val="single"/>
          <w:lang w:eastAsia="hi-IN" w:bidi="hi-IN"/>
        </w:rPr>
      </w:pPr>
    </w:p>
    <w:p w14:paraId="611EC9D9" w14:textId="77777777" w:rsidR="0096767E" w:rsidRPr="00C54BEE" w:rsidRDefault="0096767E" w:rsidP="00A46415">
      <w:pPr>
        <w:widowControl w:val="0"/>
        <w:suppressAutoHyphens/>
        <w:spacing w:line="100" w:lineRule="atLeast"/>
        <w:ind w:firstLine="567"/>
        <w:jc w:val="both"/>
        <w:rPr>
          <w:rFonts w:eastAsia="SimSun"/>
          <w:i/>
          <w:iCs/>
          <w:kern w:val="1"/>
          <w:sz w:val="22"/>
          <w:lang w:eastAsia="hi-IN" w:bidi="hi-IN"/>
        </w:rPr>
      </w:pPr>
      <w:r w:rsidRPr="00C54BEE">
        <w:rPr>
          <w:rFonts w:eastAsia="SimSun"/>
          <w:i/>
          <w:iCs/>
          <w:kern w:val="1"/>
          <w:sz w:val="22"/>
          <w:u w:val="single"/>
          <w:lang w:eastAsia="hi-IN" w:bidi="hi-IN"/>
        </w:rPr>
        <w:t>Забележка:</w:t>
      </w:r>
      <w:r w:rsidRPr="00C54BEE">
        <w:rPr>
          <w:rFonts w:eastAsia="SimSun"/>
          <w:i/>
          <w:iCs/>
          <w:kern w:val="1"/>
          <w:sz w:val="22"/>
          <w:lang w:eastAsia="hi-IN" w:bidi="hi-IN"/>
        </w:rPr>
        <w:t xml:space="preserve"> Тази декларация не е задължителна част от офертата, същата се представя по преценка на всеки участник и при наличие на основания за това.</w:t>
      </w:r>
    </w:p>
    <w:p w14:paraId="753286E2" w14:textId="77777777" w:rsidR="0096767E" w:rsidRPr="00C54BEE" w:rsidRDefault="0096767E" w:rsidP="00A46415">
      <w:pPr>
        <w:tabs>
          <w:tab w:val="left" w:pos="0"/>
        </w:tabs>
        <w:spacing w:line="276" w:lineRule="auto"/>
        <w:ind w:firstLine="567"/>
        <w:jc w:val="both"/>
        <w:rPr>
          <w:sz w:val="22"/>
        </w:rPr>
      </w:pPr>
      <w:r w:rsidRPr="00C54BEE">
        <w:rPr>
          <w:rFonts w:eastAsia="SimSun"/>
          <w:i/>
          <w:iCs/>
          <w:kern w:val="1"/>
          <w:sz w:val="22"/>
          <w:lang w:eastAsia="hi-IN" w:bidi="hi-IN"/>
        </w:rPr>
        <w:t>Следва да се има предвид, че участниците не могат да се позовават на конфиденциалност по отношение на предложенията от офертите им, които подлежат на оценка.</w:t>
      </w:r>
    </w:p>
    <w:p w14:paraId="2E6D9260" w14:textId="77777777" w:rsidR="0096767E" w:rsidRPr="00C54BEE" w:rsidRDefault="0096767E" w:rsidP="00A46415">
      <w:pPr>
        <w:spacing w:after="0"/>
        <w:ind w:firstLine="720"/>
        <w:jc w:val="both"/>
        <w:rPr>
          <w:b/>
          <w:color w:val="000000"/>
          <w:sz w:val="22"/>
        </w:rPr>
      </w:pPr>
    </w:p>
    <w:p w14:paraId="3C953388" w14:textId="77777777" w:rsidR="0096767E" w:rsidRPr="00C54BEE" w:rsidRDefault="0096767E">
      <w:pPr>
        <w:spacing w:after="0"/>
        <w:rPr>
          <w:b/>
          <w:sz w:val="22"/>
        </w:rPr>
      </w:pPr>
      <w:r w:rsidRPr="00C54BEE">
        <w:rPr>
          <w:b/>
          <w:sz w:val="22"/>
        </w:rPr>
        <w:br w:type="page"/>
      </w:r>
    </w:p>
    <w:p w14:paraId="42E6CD43" w14:textId="77777777" w:rsidR="0096767E" w:rsidRPr="00C54BEE" w:rsidRDefault="0096767E" w:rsidP="008E3740">
      <w:pPr>
        <w:spacing w:after="0"/>
        <w:ind w:left="7200"/>
        <w:jc w:val="right"/>
        <w:rPr>
          <w:b/>
          <w:sz w:val="22"/>
          <w:lang w:val="ru-RU"/>
        </w:rPr>
      </w:pPr>
      <w:r w:rsidRPr="00C54BEE">
        <w:rPr>
          <w:b/>
          <w:sz w:val="22"/>
          <w:lang w:val="ru-RU"/>
        </w:rPr>
        <w:lastRenderedPageBreak/>
        <w:t>Образец!</w:t>
      </w:r>
    </w:p>
    <w:p w14:paraId="2B5D498D" w14:textId="543BAF41" w:rsidR="0096767E" w:rsidRPr="00C54BEE" w:rsidRDefault="0096767E" w:rsidP="008E3740">
      <w:pPr>
        <w:spacing w:after="0"/>
        <w:ind w:left="7200"/>
        <w:jc w:val="right"/>
        <w:rPr>
          <w:b/>
          <w:color w:val="000000"/>
          <w:sz w:val="22"/>
        </w:rPr>
      </w:pPr>
      <w:r w:rsidRPr="00C54BEE">
        <w:rPr>
          <w:b/>
          <w:color w:val="000000"/>
          <w:sz w:val="22"/>
        </w:rPr>
        <w:t>Приложение №</w:t>
      </w:r>
      <w:r w:rsidR="00D749E6">
        <w:rPr>
          <w:b/>
          <w:color w:val="000000"/>
          <w:sz w:val="22"/>
          <w:lang w:val="ru-RU"/>
        </w:rPr>
        <w:t xml:space="preserve"> 12</w:t>
      </w:r>
    </w:p>
    <w:p w14:paraId="34DB6144" w14:textId="77777777" w:rsidR="0096767E" w:rsidRPr="00C54BEE" w:rsidRDefault="0096767E" w:rsidP="008E3740">
      <w:pPr>
        <w:spacing w:after="0"/>
        <w:ind w:firstLine="720"/>
        <w:rPr>
          <w:color w:val="000000"/>
          <w:sz w:val="22"/>
        </w:rPr>
      </w:pPr>
    </w:p>
    <w:p w14:paraId="5F2F4CA3" w14:textId="77777777" w:rsidR="0096767E" w:rsidRPr="00C54BEE" w:rsidRDefault="0096767E" w:rsidP="00E31605">
      <w:pPr>
        <w:tabs>
          <w:tab w:val="left" w:pos="851"/>
        </w:tabs>
        <w:spacing w:after="0"/>
        <w:ind w:left="5387"/>
        <w:jc w:val="both"/>
        <w:rPr>
          <w:b/>
          <w:sz w:val="22"/>
        </w:rPr>
      </w:pPr>
      <w:r w:rsidRPr="00C54BEE">
        <w:rPr>
          <w:b/>
          <w:sz w:val="22"/>
        </w:rPr>
        <w:t>„ТЕРЕМ – КРЗ Флотски арсенал - Варна” ЕООД</w:t>
      </w:r>
    </w:p>
    <w:p w14:paraId="349BE860" w14:textId="77777777" w:rsidR="0096767E" w:rsidRPr="00C54BEE" w:rsidRDefault="0096767E" w:rsidP="00E31605">
      <w:pPr>
        <w:tabs>
          <w:tab w:val="left" w:pos="851"/>
        </w:tabs>
        <w:spacing w:after="0"/>
        <w:ind w:firstLine="5387"/>
        <w:jc w:val="both"/>
        <w:rPr>
          <w:b/>
          <w:noProof/>
          <w:sz w:val="22"/>
        </w:rPr>
      </w:pPr>
      <w:r w:rsidRPr="00C54BEE">
        <w:rPr>
          <w:b/>
          <w:noProof/>
          <w:sz w:val="22"/>
        </w:rPr>
        <w:t>гр. Варна, 9000</w:t>
      </w:r>
    </w:p>
    <w:p w14:paraId="5C2E7893" w14:textId="77777777" w:rsidR="0096767E" w:rsidRPr="00C54BEE" w:rsidRDefault="0096767E" w:rsidP="00E31605">
      <w:pPr>
        <w:tabs>
          <w:tab w:val="left" w:pos="851"/>
        </w:tabs>
        <w:spacing w:after="0"/>
        <w:ind w:firstLine="5387"/>
        <w:jc w:val="both"/>
        <w:rPr>
          <w:b/>
          <w:noProof/>
          <w:sz w:val="22"/>
        </w:rPr>
      </w:pPr>
      <w:r w:rsidRPr="00C54BEE">
        <w:rPr>
          <w:b/>
          <w:noProof/>
          <w:sz w:val="22"/>
        </w:rPr>
        <w:t>р-н Аспарухово, м-ст „Лъджата”</w:t>
      </w:r>
    </w:p>
    <w:p w14:paraId="7DD4871A" w14:textId="77777777" w:rsidR="0096767E" w:rsidRPr="00C54BEE" w:rsidRDefault="0096767E" w:rsidP="008E3740">
      <w:pPr>
        <w:spacing w:after="0"/>
        <w:jc w:val="both"/>
        <w:rPr>
          <w:color w:val="000000"/>
          <w:sz w:val="22"/>
        </w:rPr>
      </w:pPr>
    </w:p>
    <w:p w14:paraId="5D4FD945" w14:textId="77777777" w:rsidR="0096767E" w:rsidRPr="00C54BEE" w:rsidRDefault="0096767E" w:rsidP="008E3740">
      <w:pPr>
        <w:spacing w:after="0"/>
        <w:jc w:val="both"/>
        <w:rPr>
          <w:color w:val="000000"/>
          <w:sz w:val="22"/>
        </w:rPr>
      </w:pPr>
    </w:p>
    <w:p w14:paraId="5B4F0A66" w14:textId="77777777" w:rsidR="0096767E" w:rsidRPr="00C54BEE" w:rsidRDefault="0096767E" w:rsidP="008E3740">
      <w:pPr>
        <w:spacing w:after="0"/>
        <w:jc w:val="center"/>
        <w:rPr>
          <w:b/>
          <w:color w:val="000000"/>
          <w:sz w:val="22"/>
        </w:rPr>
      </w:pPr>
      <w:r w:rsidRPr="00C54BEE">
        <w:rPr>
          <w:b/>
          <w:color w:val="000000"/>
          <w:sz w:val="22"/>
        </w:rPr>
        <w:t>БАНКОВА ГАРАНЦИЯ ЗА ИЗПЪЛНЕНИЕ</w:t>
      </w:r>
    </w:p>
    <w:p w14:paraId="024EDF33" w14:textId="77777777" w:rsidR="0096767E" w:rsidRPr="00C54BEE" w:rsidRDefault="0096767E" w:rsidP="008E3740">
      <w:pPr>
        <w:spacing w:after="0"/>
        <w:jc w:val="both"/>
        <w:rPr>
          <w:color w:val="FF00FF"/>
          <w:sz w:val="22"/>
        </w:rPr>
      </w:pPr>
    </w:p>
    <w:p w14:paraId="26D54979" w14:textId="77777777" w:rsidR="0096767E" w:rsidRPr="00C54BEE" w:rsidRDefault="0096767E" w:rsidP="008E3740">
      <w:pPr>
        <w:spacing w:after="0"/>
        <w:jc w:val="both"/>
        <w:rPr>
          <w:color w:val="000000"/>
          <w:sz w:val="22"/>
        </w:rPr>
      </w:pPr>
    </w:p>
    <w:p w14:paraId="5F70654C" w14:textId="77777777" w:rsidR="0096767E" w:rsidRPr="00C54BEE" w:rsidRDefault="0096767E" w:rsidP="00102174">
      <w:pPr>
        <w:spacing w:after="0"/>
        <w:ind w:firstLine="567"/>
        <w:jc w:val="both"/>
        <w:rPr>
          <w:color w:val="000000"/>
          <w:sz w:val="22"/>
        </w:rPr>
      </w:pPr>
      <w:r w:rsidRPr="00C54BEE">
        <w:rPr>
          <w:color w:val="000000"/>
          <w:sz w:val="22"/>
        </w:rPr>
        <w:t xml:space="preserve">Ние, ................................................................................................................. </w:t>
      </w:r>
    </w:p>
    <w:p w14:paraId="75EB0A3E" w14:textId="77777777" w:rsidR="0096767E" w:rsidRPr="00C54BEE" w:rsidRDefault="0096767E" w:rsidP="008E3740">
      <w:pPr>
        <w:spacing w:after="0"/>
        <w:jc w:val="center"/>
        <w:rPr>
          <w:color w:val="000000"/>
          <w:sz w:val="22"/>
        </w:rPr>
      </w:pPr>
      <w:r w:rsidRPr="00C54BEE">
        <w:rPr>
          <w:color w:val="000000"/>
          <w:sz w:val="22"/>
        </w:rPr>
        <w:t>/наименование и адрес на банката/</w:t>
      </w:r>
    </w:p>
    <w:p w14:paraId="54F4F378" w14:textId="77777777" w:rsidR="0096767E" w:rsidRPr="00C54BEE" w:rsidRDefault="0096767E" w:rsidP="008E3740">
      <w:pPr>
        <w:spacing w:after="0"/>
        <w:jc w:val="both"/>
        <w:rPr>
          <w:color w:val="000000"/>
          <w:sz w:val="22"/>
        </w:rPr>
      </w:pPr>
    </w:p>
    <w:p w14:paraId="542D21AD" w14:textId="3914359B" w:rsidR="0096767E" w:rsidRPr="00C54BEE" w:rsidRDefault="0096767E" w:rsidP="008E3740">
      <w:pPr>
        <w:spacing w:after="0"/>
        <w:jc w:val="both"/>
        <w:rPr>
          <w:rFonts w:eastAsia="MS Mincho"/>
          <w:b/>
          <w:sz w:val="22"/>
          <w:lang w:eastAsia="ja-JP"/>
        </w:rPr>
      </w:pPr>
      <w:r w:rsidRPr="00C54BEE">
        <w:rPr>
          <w:color w:val="000000"/>
          <w:sz w:val="22"/>
        </w:rPr>
        <w:t xml:space="preserve">сме уведомени, че между Вас, „ТЕРЕМ – КРЗ Флотски арсенал - Варна” ЕООД като Възложител и фирма …………………………………………………………….... като Изпълнител, предстои да бъде сключен договор  за: </w:t>
      </w:r>
      <w:r w:rsidRPr="00C54BEE">
        <w:rPr>
          <w:b/>
          <w:sz w:val="22"/>
          <w:lang w:val="ru-RU"/>
        </w:rPr>
        <w:t>“</w:t>
      </w:r>
      <w:r w:rsidRPr="00C54BEE">
        <w:rPr>
          <w:b/>
          <w:sz w:val="22"/>
        </w:rPr>
        <w:t>ДОСТАВКА НА ГОРИВА ЗА НУЖДИТЕ НА „ТЕРЕМ – КРЗ ФЛОТСКИ АРСЕНАЛ – ВАРНА” ЕООД</w:t>
      </w:r>
      <w:r w:rsidRPr="00C54BEE">
        <w:rPr>
          <w:color w:val="000000"/>
          <w:sz w:val="22"/>
          <w:lang w:val="ru-RU"/>
        </w:rPr>
        <w:t xml:space="preserve">, </w:t>
      </w:r>
      <w:r w:rsidRPr="00C54BEE">
        <w:rPr>
          <w:color w:val="000000"/>
          <w:sz w:val="22"/>
        </w:rPr>
        <w:t xml:space="preserve"> на обща стойност ……………… лева без ДДС.</w:t>
      </w:r>
    </w:p>
    <w:p w14:paraId="6271D6F1" w14:textId="77777777" w:rsidR="0096767E" w:rsidRPr="00C54BEE" w:rsidRDefault="0096767E" w:rsidP="00A46415">
      <w:pPr>
        <w:spacing w:after="0"/>
        <w:ind w:firstLine="567"/>
        <w:jc w:val="both"/>
        <w:rPr>
          <w:color w:val="000000"/>
          <w:sz w:val="22"/>
        </w:rPr>
      </w:pPr>
      <w:r w:rsidRPr="00C54BEE">
        <w:rPr>
          <w:color w:val="000000"/>
          <w:sz w:val="22"/>
        </w:rPr>
        <w:t>В съответствие с условията на договора, Изпълнителят следва да представи във Ваша полза банкова гаранция за изпълнение на същия, на стойност …………………………… лева, представляваща 5 % от стойността на договора.</w:t>
      </w:r>
    </w:p>
    <w:p w14:paraId="444FC75F" w14:textId="502D73E9" w:rsidR="0096767E" w:rsidRPr="00C54BEE" w:rsidRDefault="00102348" w:rsidP="00A46415">
      <w:pPr>
        <w:spacing w:after="0"/>
        <w:ind w:firstLine="567"/>
        <w:jc w:val="both"/>
        <w:rPr>
          <w:color w:val="000000"/>
          <w:sz w:val="22"/>
        </w:rPr>
      </w:pPr>
      <w:r w:rsidRPr="00C54BEE">
        <w:rPr>
          <w:noProof/>
          <w:sz w:val="22"/>
          <w:lang w:eastAsia="bg-BG"/>
        </w:rPr>
        <mc:AlternateContent>
          <mc:Choice Requires="wps">
            <w:drawing>
              <wp:anchor distT="0" distB="0" distL="114300" distR="114300" simplePos="0" relativeHeight="251658240" behindDoc="1" locked="0" layoutInCell="0" allowOverlap="1" wp14:anchorId="5182D2DC" wp14:editId="4C1EAF07">
                <wp:simplePos x="0" y="0"/>
                <wp:positionH relativeFrom="column">
                  <wp:posOffset>417195</wp:posOffset>
                </wp:positionH>
                <wp:positionV relativeFrom="paragraph">
                  <wp:posOffset>143510</wp:posOffset>
                </wp:positionV>
                <wp:extent cx="4795520" cy="145732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3447">
                          <a:off x="0" y="0"/>
                          <a:ext cx="4795520" cy="1457325"/>
                        </a:xfrm>
                        <a:prstGeom prst="rect">
                          <a:avLst/>
                        </a:prstGeom>
                        <a:extLst>
                          <a:ext uri="{AF507438-7753-43E0-B8FC-AC1667EBCBE1}">
                            <a14:hiddenEffects xmlns:a14="http://schemas.microsoft.com/office/drawing/2010/main">
                              <a:effectLst/>
                            </a14:hiddenEffects>
                          </a:ext>
                        </a:extLst>
                      </wps:spPr>
                      <wps:txbx>
                        <w:txbxContent>
                          <w:p w14:paraId="4EF5442B" w14:textId="77777777" w:rsidR="00AB559C" w:rsidRDefault="00AB559C" w:rsidP="008E3740">
                            <w:pPr>
                              <w:pStyle w:val="aff0"/>
                              <w:spacing w:before="0" w:beforeAutospacing="0" w:after="0" w:afterAutospacing="0"/>
                              <w:jc w:val="center"/>
                              <w:rPr>
                                <w:szCs w:val="24"/>
                              </w:rPr>
                            </w:pPr>
                            <w:r>
                              <w:rPr>
                                <w:rFonts w:ascii="Arial Black" w:hAnsi="Arial Black"/>
                                <w:color w:val="C0C0C0"/>
                                <w:sz w:val="72"/>
                                <w:szCs w:val="72"/>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182D2DC" id="Text Box 7" o:spid="_x0000_s1027" type="#_x0000_t202" style="position:absolute;left:0;text-align:left;margin-left:32.85pt;margin-top:11.3pt;width:377.6pt;height:114.75pt;rotation:-38082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" o:allowincell="f" filled="f" stroked="f">
                <o:lock v:ext="edit" shapetype="t"/>
                <v:textbox>
                  <w:txbxContent>
                    <w:p w14:paraId="4EF5442B" w14:textId="77777777" w:rsidR="00AB559C" w:rsidRDefault="00AB559C" w:rsidP="008E3740">
                      <w:pPr>
                        <w:pStyle w:val="NormalWeb"/>
                        <w:spacing w:before="0" w:beforeAutospacing="0" w:after="0" w:afterAutospacing="0"/>
                        <w:jc w:val="center"/>
                        <w:rPr>
                          <w:szCs w:val="24"/>
                        </w:rPr>
                      </w:pPr>
                      <w:r>
                        <w:rPr>
                          <w:rFonts w:ascii="Arial Black" w:hAnsi="Arial Black"/>
                          <w:color w:val="C0C0C0"/>
                          <w:sz w:val="72"/>
                          <w:szCs w:val="72"/>
                        </w:rPr>
                        <w:t>ОБРАЗЕЦ</w:t>
                      </w:r>
                    </w:p>
                  </w:txbxContent>
                </v:textbox>
              </v:shape>
            </w:pict>
          </mc:Fallback>
        </mc:AlternateContent>
      </w:r>
      <w:r w:rsidR="0096767E" w:rsidRPr="00C54BEE">
        <w:rPr>
          <w:color w:val="000000"/>
          <w:sz w:val="22"/>
        </w:rPr>
        <w:t>Във връзка с гореизложеното, Ние ………………………………./наименование и адрес на банката/, се задължаваме неотменяемо, да Ви заплатим всяка сума до ………………..…………………………лева, при получаване на Вашето надлежно подписано и подпечатано искане за плащане, деклариращо, че ………………………………… /наименование на изпълнителя/  не е изпълнил частично или изцяло задълженията си по договора, без да е необходимо Възложителят да обосновава и доказва претенцията си.</w:t>
      </w:r>
    </w:p>
    <w:p w14:paraId="43A06FF6" w14:textId="77777777" w:rsidR="0096767E" w:rsidRPr="00C54BEE" w:rsidRDefault="0096767E" w:rsidP="008E3740">
      <w:pPr>
        <w:spacing w:after="0"/>
        <w:jc w:val="both"/>
        <w:rPr>
          <w:color w:val="000000"/>
          <w:sz w:val="22"/>
        </w:rPr>
      </w:pPr>
    </w:p>
    <w:p w14:paraId="7CF41225" w14:textId="77777777" w:rsidR="0096767E" w:rsidRPr="00C54BEE" w:rsidRDefault="0096767E" w:rsidP="00A46415">
      <w:pPr>
        <w:spacing w:after="0"/>
        <w:ind w:firstLine="567"/>
        <w:jc w:val="both"/>
        <w:rPr>
          <w:color w:val="000000"/>
          <w:sz w:val="22"/>
        </w:rPr>
      </w:pPr>
      <w:r w:rsidRPr="00C54BEE">
        <w:rPr>
          <w:color w:val="000000"/>
          <w:sz w:val="22"/>
        </w:rPr>
        <w:t>Нашият ангажимент по гаранцията се намалява автоматично със сумата на всяко плащане, извършено по нея.</w:t>
      </w:r>
    </w:p>
    <w:p w14:paraId="3A691738" w14:textId="77777777" w:rsidR="0096767E" w:rsidRPr="00C54BEE" w:rsidRDefault="0096767E" w:rsidP="00A46415">
      <w:pPr>
        <w:spacing w:after="0"/>
        <w:ind w:firstLine="567"/>
        <w:jc w:val="both"/>
        <w:rPr>
          <w:color w:val="000000"/>
          <w:sz w:val="22"/>
        </w:rPr>
      </w:pPr>
    </w:p>
    <w:p w14:paraId="6CAC89E5" w14:textId="77777777" w:rsidR="0096767E" w:rsidRPr="00C54BEE" w:rsidRDefault="0096767E" w:rsidP="00A46415">
      <w:pPr>
        <w:spacing w:after="0"/>
        <w:ind w:firstLine="567"/>
        <w:jc w:val="both"/>
        <w:rPr>
          <w:color w:val="000000"/>
          <w:sz w:val="22"/>
        </w:rPr>
      </w:pPr>
      <w:r w:rsidRPr="00C54BEE">
        <w:rPr>
          <w:color w:val="000000"/>
          <w:sz w:val="22"/>
        </w:rPr>
        <w:t>Тази Гаранция е валидна за срок,</w:t>
      </w:r>
      <w:r w:rsidRPr="00C54BEE">
        <w:rPr>
          <w:color w:val="000000"/>
          <w:sz w:val="22"/>
          <w:lang w:val="ru-RU"/>
        </w:rPr>
        <w:t xml:space="preserve"> </w:t>
      </w:r>
      <w:r w:rsidRPr="00C54BEE">
        <w:rPr>
          <w:color w:val="000000"/>
          <w:sz w:val="22"/>
        </w:rPr>
        <w:t xml:space="preserve">равен на срока на договора, увеличен с </w:t>
      </w:r>
      <w:r w:rsidRPr="00C54BEE">
        <w:rPr>
          <w:color w:val="000000"/>
          <w:sz w:val="22"/>
          <w:lang w:val="ru-RU"/>
        </w:rPr>
        <w:t>30</w:t>
      </w:r>
      <w:r w:rsidRPr="00C54BEE">
        <w:rPr>
          <w:color w:val="000000"/>
          <w:sz w:val="22"/>
        </w:rPr>
        <w:t xml:space="preserve"> /тридесет/ дни </w:t>
      </w:r>
      <w:r w:rsidRPr="00C54BEE">
        <w:rPr>
          <w:sz w:val="22"/>
        </w:rPr>
        <w:t>и изтича изцяло и автоматично в случай, че до 17,00 часа на съответния ден и час искането Ви, предявено при горепосочените условия, не е постъпило в ...................................../Банка/. След тази дата, ангажиментът ни се обезсилва, независимо дали оригинала на Банковата гаранция ни е върнат или не. Банковата гаранция може да бъде освободена преди изтичане на валидността</w:t>
      </w:r>
      <w:r w:rsidRPr="00C54BEE">
        <w:rPr>
          <w:color w:val="000000"/>
          <w:sz w:val="22"/>
        </w:rPr>
        <w:t xml:space="preserve"> и само след връщане на оригинала на същата в .......................................... ......................................../ Банка/.</w:t>
      </w:r>
    </w:p>
    <w:p w14:paraId="32330C21" w14:textId="77777777" w:rsidR="0096767E" w:rsidRPr="00C54BEE" w:rsidRDefault="0096767E" w:rsidP="008E3740">
      <w:pPr>
        <w:spacing w:after="0"/>
        <w:jc w:val="both"/>
        <w:rPr>
          <w:color w:val="000000"/>
          <w:sz w:val="22"/>
        </w:rPr>
      </w:pPr>
    </w:p>
    <w:p w14:paraId="6B65243A" w14:textId="77777777" w:rsidR="0096767E" w:rsidRPr="00C54BEE" w:rsidRDefault="0096767E" w:rsidP="008E3740">
      <w:pPr>
        <w:spacing w:after="0"/>
        <w:ind w:firstLine="720"/>
        <w:jc w:val="both"/>
        <w:rPr>
          <w:color w:val="000000"/>
          <w:sz w:val="22"/>
        </w:rPr>
      </w:pPr>
      <w:r w:rsidRPr="00C54BEE">
        <w:rPr>
          <w:color w:val="000000"/>
          <w:sz w:val="22"/>
        </w:rPr>
        <w:t>Подпис и печат на Гарантите:</w:t>
      </w:r>
    </w:p>
    <w:p w14:paraId="222BC7E6" w14:textId="77777777" w:rsidR="0096767E" w:rsidRPr="00C54BEE" w:rsidRDefault="0096767E" w:rsidP="008E3740">
      <w:pPr>
        <w:spacing w:after="0"/>
        <w:jc w:val="both"/>
        <w:rPr>
          <w:color w:val="000000"/>
          <w:sz w:val="22"/>
        </w:rPr>
      </w:pPr>
    </w:p>
    <w:p w14:paraId="04A07BBB" w14:textId="77777777" w:rsidR="0096767E" w:rsidRPr="00C54BEE" w:rsidRDefault="0096767E" w:rsidP="008E3740">
      <w:pPr>
        <w:spacing w:after="0"/>
        <w:jc w:val="both"/>
        <w:rPr>
          <w:color w:val="000000"/>
          <w:sz w:val="22"/>
        </w:rPr>
      </w:pPr>
    </w:p>
    <w:p w14:paraId="1BB758C0" w14:textId="77777777" w:rsidR="0096767E" w:rsidRPr="00C54BEE" w:rsidRDefault="0096767E" w:rsidP="008E3740">
      <w:pPr>
        <w:spacing w:after="0"/>
        <w:ind w:firstLine="720"/>
        <w:jc w:val="both"/>
        <w:rPr>
          <w:color w:val="000000"/>
          <w:sz w:val="22"/>
        </w:rPr>
      </w:pPr>
      <w:r w:rsidRPr="00C54BEE">
        <w:rPr>
          <w:color w:val="000000"/>
          <w:sz w:val="22"/>
        </w:rPr>
        <w:t>Дата:</w:t>
      </w:r>
    </w:p>
    <w:p w14:paraId="63D490D8" w14:textId="45C63F43" w:rsidR="0096767E" w:rsidRPr="00C54BEE" w:rsidRDefault="0096767E" w:rsidP="008E3740">
      <w:pPr>
        <w:spacing w:after="0"/>
        <w:ind w:firstLine="720"/>
        <w:rPr>
          <w:b/>
          <w:color w:val="000000"/>
          <w:sz w:val="22"/>
        </w:rPr>
      </w:pPr>
      <w:r w:rsidRPr="00C54BEE">
        <w:rPr>
          <w:color w:val="000000"/>
          <w:sz w:val="22"/>
        </w:rPr>
        <w:t>Адрес:</w:t>
      </w:r>
      <w:r w:rsidRPr="00C54BEE">
        <w:rPr>
          <w:b/>
          <w:color w:val="000000"/>
          <w:sz w:val="22"/>
        </w:rPr>
        <w:t xml:space="preserve"> </w:t>
      </w:r>
    </w:p>
    <w:p w14:paraId="6175D2F1" w14:textId="49949677" w:rsidR="00711C32" w:rsidRPr="00C54BEE" w:rsidRDefault="00711C32" w:rsidP="008E3740">
      <w:pPr>
        <w:spacing w:after="0"/>
        <w:ind w:firstLine="720"/>
        <w:rPr>
          <w:b/>
          <w:color w:val="000000"/>
          <w:sz w:val="22"/>
        </w:rPr>
      </w:pPr>
    </w:p>
    <w:p w14:paraId="645D3C81" w14:textId="48CDF916" w:rsidR="00711C32" w:rsidRPr="00C54BEE" w:rsidRDefault="00711C32" w:rsidP="008E3740">
      <w:pPr>
        <w:spacing w:after="0"/>
        <w:ind w:firstLine="720"/>
        <w:rPr>
          <w:b/>
          <w:color w:val="000000"/>
          <w:sz w:val="22"/>
        </w:rPr>
      </w:pPr>
    </w:p>
    <w:p w14:paraId="20D99597" w14:textId="77777777" w:rsidR="00711C32" w:rsidRPr="00C54BEE" w:rsidRDefault="00711C32" w:rsidP="008E3740">
      <w:pPr>
        <w:spacing w:after="0"/>
        <w:ind w:firstLine="720"/>
        <w:rPr>
          <w:b/>
          <w:color w:val="000000"/>
          <w:sz w:val="22"/>
        </w:rPr>
      </w:pPr>
    </w:p>
    <w:p w14:paraId="6CC5992A" w14:textId="1064C646" w:rsidR="0096767E" w:rsidRDefault="0096767E" w:rsidP="000A5C59">
      <w:pPr>
        <w:tabs>
          <w:tab w:val="left" w:pos="720"/>
        </w:tabs>
        <w:suppressAutoHyphens/>
        <w:spacing w:after="0"/>
        <w:ind w:firstLine="567"/>
        <w:jc w:val="both"/>
        <w:rPr>
          <w:i/>
          <w:color w:val="808080"/>
          <w:sz w:val="22"/>
          <w:u w:val="single"/>
        </w:rPr>
      </w:pPr>
    </w:p>
    <w:p w14:paraId="051735D6" w14:textId="3C1C00E9" w:rsidR="005D4C25" w:rsidRDefault="005D4C25" w:rsidP="000A5C59">
      <w:pPr>
        <w:tabs>
          <w:tab w:val="left" w:pos="720"/>
        </w:tabs>
        <w:suppressAutoHyphens/>
        <w:spacing w:after="0"/>
        <w:ind w:firstLine="567"/>
        <w:jc w:val="both"/>
        <w:rPr>
          <w:i/>
          <w:color w:val="808080"/>
          <w:sz w:val="22"/>
          <w:u w:val="single"/>
        </w:rPr>
      </w:pPr>
    </w:p>
    <w:p w14:paraId="195BB977" w14:textId="56CF094E" w:rsidR="005D4C25" w:rsidRDefault="005D4C25" w:rsidP="000A5C59">
      <w:pPr>
        <w:tabs>
          <w:tab w:val="left" w:pos="720"/>
        </w:tabs>
        <w:suppressAutoHyphens/>
        <w:spacing w:after="0"/>
        <w:ind w:firstLine="567"/>
        <w:jc w:val="both"/>
        <w:rPr>
          <w:i/>
          <w:color w:val="808080"/>
          <w:sz w:val="22"/>
          <w:u w:val="single"/>
        </w:rPr>
      </w:pPr>
    </w:p>
    <w:p w14:paraId="5FA4EC3F" w14:textId="1DA62544" w:rsidR="005D4C25" w:rsidRDefault="005D4C25" w:rsidP="000A5C59">
      <w:pPr>
        <w:tabs>
          <w:tab w:val="left" w:pos="720"/>
        </w:tabs>
        <w:suppressAutoHyphens/>
        <w:spacing w:after="0"/>
        <w:ind w:firstLine="567"/>
        <w:jc w:val="both"/>
        <w:rPr>
          <w:i/>
          <w:color w:val="808080"/>
          <w:sz w:val="22"/>
          <w:u w:val="single"/>
        </w:rPr>
      </w:pPr>
    </w:p>
    <w:p w14:paraId="09F05149" w14:textId="247A89D4" w:rsidR="005D4C25" w:rsidRDefault="005D4C25" w:rsidP="000A5C59">
      <w:pPr>
        <w:tabs>
          <w:tab w:val="left" w:pos="720"/>
        </w:tabs>
        <w:suppressAutoHyphens/>
        <w:spacing w:after="0"/>
        <w:ind w:firstLine="567"/>
        <w:jc w:val="both"/>
        <w:rPr>
          <w:i/>
          <w:color w:val="808080"/>
          <w:sz w:val="22"/>
          <w:u w:val="single"/>
        </w:rPr>
      </w:pPr>
    </w:p>
    <w:p w14:paraId="0C065ACB" w14:textId="74E694F9" w:rsidR="005D4C25" w:rsidRDefault="005D4C25" w:rsidP="000A5C59">
      <w:pPr>
        <w:tabs>
          <w:tab w:val="left" w:pos="720"/>
        </w:tabs>
        <w:suppressAutoHyphens/>
        <w:spacing w:after="0"/>
        <w:ind w:firstLine="567"/>
        <w:jc w:val="both"/>
        <w:rPr>
          <w:i/>
          <w:color w:val="808080"/>
          <w:sz w:val="22"/>
          <w:u w:val="single"/>
        </w:rPr>
      </w:pPr>
    </w:p>
    <w:p w14:paraId="4CEE0C6B" w14:textId="072B9C25" w:rsidR="005D4C25" w:rsidRDefault="005D4C25" w:rsidP="000A5C59">
      <w:pPr>
        <w:tabs>
          <w:tab w:val="left" w:pos="720"/>
        </w:tabs>
        <w:suppressAutoHyphens/>
        <w:spacing w:after="0"/>
        <w:ind w:firstLine="567"/>
        <w:jc w:val="both"/>
        <w:rPr>
          <w:i/>
          <w:color w:val="808080"/>
          <w:sz w:val="22"/>
          <w:u w:val="single"/>
        </w:rPr>
      </w:pPr>
    </w:p>
    <w:p w14:paraId="2F11E500" w14:textId="77777777" w:rsidR="005D4C25" w:rsidRPr="00C54BEE" w:rsidRDefault="005D4C25" w:rsidP="000A5C59">
      <w:pPr>
        <w:tabs>
          <w:tab w:val="left" w:pos="720"/>
        </w:tabs>
        <w:suppressAutoHyphens/>
        <w:spacing w:after="0"/>
        <w:ind w:firstLine="567"/>
        <w:jc w:val="both"/>
        <w:rPr>
          <w:i/>
          <w:color w:val="808080"/>
          <w:sz w:val="22"/>
          <w:u w:val="single"/>
        </w:rPr>
      </w:pPr>
    </w:p>
    <w:p w14:paraId="7391D345" w14:textId="77777777" w:rsidR="0096767E" w:rsidRPr="00C54BEE" w:rsidRDefault="0096767E" w:rsidP="000A5C59">
      <w:pPr>
        <w:tabs>
          <w:tab w:val="left" w:pos="720"/>
        </w:tabs>
        <w:suppressAutoHyphens/>
        <w:spacing w:after="0"/>
        <w:ind w:firstLine="567"/>
        <w:jc w:val="both"/>
        <w:rPr>
          <w:i/>
          <w:color w:val="808080"/>
          <w:sz w:val="22"/>
          <w:u w:val="single"/>
        </w:rPr>
      </w:pPr>
    </w:p>
    <w:p w14:paraId="3C62F760" w14:textId="77777777" w:rsidR="0096767E" w:rsidRPr="00C54BEE" w:rsidRDefault="0096767E" w:rsidP="000A5C59">
      <w:pPr>
        <w:tabs>
          <w:tab w:val="left" w:pos="720"/>
        </w:tabs>
        <w:suppressAutoHyphens/>
        <w:spacing w:after="0"/>
        <w:ind w:firstLine="567"/>
        <w:jc w:val="both"/>
        <w:rPr>
          <w:i/>
          <w:color w:val="808080"/>
          <w:sz w:val="22"/>
          <w:u w:val="single"/>
        </w:rPr>
      </w:pPr>
    </w:p>
    <w:p w14:paraId="1CBBF419" w14:textId="5CF9A675" w:rsidR="00711C32" w:rsidRPr="00C54BEE" w:rsidRDefault="00711C32" w:rsidP="00711C32">
      <w:pPr>
        <w:spacing w:after="160"/>
        <w:jc w:val="both"/>
        <w:rPr>
          <w:b/>
          <w:sz w:val="22"/>
        </w:rPr>
      </w:pPr>
      <w:r w:rsidRPr="00C54BEE">
        <w:rPr>
          <w:b/>
          <w:sz w:val="22"/>
        </w:rPr>
        <w:lastRenderedPageBreak/>
        <w:tab/>
      </w:r>
      <w:r w:rsidRPr="00C54BEE">
        <w:rPr>
          <w:b/>
          <w:sz w:val="22"/>
        </w:rPr>
        <w:tab/>
      </w:r>
      <w:r w:rsidRPr="00C54BEE">
        <w:rPr>
          <w:b/>
          <w:sz w:val="22"/>
        </w:rPr>
        <w:tab/>
      </w:r>
      <w:r w:rsidRPr="00C54BEE">
        <w:rPr>
          <w:b/>
          <w:sz w:val="22"/>
        </w:rPr>
        <w:tab/>
      </w:r>
      <w:r w:rsidRPr="00C54BEE">
        <w:rPr>
          <w:b/>
          <w:sz w:val="22"/>
        </w:rPr>
        <w:tab/>
      </w:r>
      <w:r w:rsidRPr="00C54BEE">
        <w:rPr>
          <w:b/>
          <w:sz w:val="22"/>
        </w:rPr>
        <w:tab/>
        <w:t xml:space="preserve"> </w:t>
      </w:r>
      <w:r w:rsidRPr="00C54BEE">
        <w:rPr>
          <w:b/>
          <w:sz w:val="22"/>
        </w:rPr>
        <w:tab/>
      </w:r>
      <w:r w:rsidRPr="00C54BEE">
        <w:rPr>
          <w:b/>
          <w:sz w:val="22"/>
        </w:rPr>
        <w:tab/>
        <w:t>Образец!</w:t>
      </w:r>
    </w:p>
    <w:p w14:paraId="5B7CE01D" w14:textId="39DE2BA4" w:rsidR="00711C32" w:rsidRPr="00C54BEE" w:rsidRDefault="00D749E6" w:rsidP="00711C32">
      <w:pPr>
        <w:spacing w:after="160"/>
        <w:jc w:val="both"/>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t>Приложение №13</w:t>
      </w:r>
    </w:p>
    <w:p w14:paraId="0AA97C44" w14:textId="77777777" w:rsidR="00711C32" w:rsidRPr="00C54BEE" w:rsidRDefault="00711C32" w:rsidP="00711C32">
      <w:pPr>
        <w:spacing w:after="160" w:line="259" w:lineRule="auto"/>
        <w:jc w:val="center"/>
        <w:rPr>
          <w:b/>
          <w:sz w:val="22"/>
        </w:rPr>
      </w:pPr>
    </w:p>
    <w:p w14:paraId="1DB4B46B" w14:textId="77777777" w:rsidR="00711C32" w:rsidRPr="00C54BEE" w:rsidRDefault="00711C32" w:rsidP="00711C32">
      <w:pPr>
        <w:spacing w:after="160" w:line="259" w:lineRule="auto"/>
        <w:jc w:val="center"/>
        <w:rPr>
          <w:b/>
          <w:sz w:val="22"/>
        </w:rPr>
      </w:pPr>
      <w:r w:rsidRPr="00C54BEE">
        <w:rPr>
          <w:b/>
          <w:sz w:val="22"/>
        </w:rPr>
        <w:t xml:space="preserve">ДЕКЛАРАЦИЯ </w:t>
      </w:r>
    </w:p>
    <w:p w14:paraId="1F9B5335" w14:textId="68C9B86A" w:rsidR="00711C32" w:rsidRPr="00C54BEE" w:rsidRDefault="00711C32" w:rsidP="00711C32">
      <w:pPr>
        <w:spacing w:after="160" w:line="259" w:lineRule="auto"/>
        <w:jc w:val="center"/>
        <w:rPr>
          <w:sz w:val="22"/>
        </w:rPr>
      </w:pPr>
      <w:r w:rsidRPr="00C54BEE">
        <w:rPr>
          <w:b/>
          <w:sz w:val="22"/>
        </w:rPr>
        <w:t>ЗА СЪГЛАСИЕ ЗА СЪБИРАНЕ, ИЗПОЛЗВАНЕ И ОБРАБОТВАНЕ НА ЛИЧНИ ДАННИ</w:t>
      </w:r>
    </w:p>
    <w:p w14:paraId="24D3E608" w14:textId="77777777" w:rsidR="00711C32" w:rsidRPr="00C54BEE" w:rsidRDefault="00711C32" w:rsidP="00711C32">
      <w:pPr>
        <w:spacing w:after="160" w:line="259" w:lineRule="auto"/>
        <w:rPr>
          <w:sz w:val="22"/>
        </w:rPr>
      </w:pPr>
    </w:p>
    <w:p w14:paraId="702C8936" w14:textId="77777777" w:rsidR="00711C32" w:rsidRPr="00C54BEE" w:rsidRDefault="00711C32" w:rsidP="00711C32">
      <w:pPr>
        <w:spacing w:after="160" w:line="276" w:lineRule="auto"/>
        <w:jc w:val="both"/>
        <w:rPr>
          <w:sz w:val="22"/>
        </w:rPr>
      </w:pPr>
      <w:r w:rsidRPr="00C54BEE">
        <w:rPr>
          <w:sz w:val="22"/>
        </w:rPr>
        <w:t xml:space="preserve"> За физически лица: </w:t>
      </w:r>
    </w:p>
    <w:p w14:paraId="7798C151" w14:textId="77777777" w:rsidR="00711C32" w:rsidRPr="00C54BEE" w:rsidRDefault="00711C32" w:rsidP="00711C32">
      <w:pPr>
        <w:spacing w:after="160" w:line="276" w:lineRule="auto"/>
        <w:rPr>
          <w:sz w:val="22"/>
        </w:rPr>
      </w:pPr>
      <w:r w:rsidRPr="00C54BEE">
        <w:rPr>
          <w:sz w:val="22"/>
        </w:rPr>
        <w:t>От……………………………………………………………………………………………..</w:t>
      </w:r>
    </w:p>
    <w:p w14:paraId="3A3D456D" w14:textId="77777777" w:rsidR="00711C32" w:rsidRPr="00C54BEE" w:rsidRDefault="00711C32" w:rsidP="00711C32">
      <w:pPr>
        <w:spacing w:after="160" w:line="276" w:lineRule="auto"/>
        <w:rPr>
          <w:sz w:val="22"/>
        </w:rPr>
      </w:pPr>
      <w:r w:rsidRPr="00C54BEE">
        <w:rPr>
          <w:sz w:val="22"/>
        </w:rPr>
        <w:t>Постоянен адрес: гр./с./…………………………………ул………………………………№…</w:t>
      </w:r>
    </w:p>
    <w:p w14:paraId="5B9D29F5" w14:textId="77777777" w:rsidR="00711C32" w:rsidRPr="00C54BEE" w:rsidRDefault="00711C32" w:rsidP="00711C32">
      <w:pPr>
        <w:spacing w:after="160" w:line="276" w:lineRule="auto"/>
        <w:rPr>
          <w:sz w:val="22"/>
        </w:rPr>
      </w:pPr>
      <w:r w:rsidRPr="00C54BEE">
        <w:rPr>
          <w:sz w:val="22"/>
        </w:rPr>
        <w:t>ЕГН………………………………ЛК №…………………….. /изд……………………...………………..................................................................................</w:t>
      </w:r>
    </w:p>
    <w:p w14:paraId="375F8128" w14:textId="77777777" w:rsidR="00711C32" w:rsidRPr="00C54BEE" w:rsidRDefault="00711C32" w:rsidP="00711C32">
      <w:pPr>
        <w:spacing w:after="160" w:line="276" w:lineRule="auto"/>
        <w:rPr>
          <w:sz w:val="22"/>
        </w:rPr>
      </w:pPr>
    </w:p>
    <w:p w14:paraId="65EABD9C" w14:textId="77777777" w:rsidR="00711C32" w:rsidRPr="00C54BEE" w:rsidRDefault="00711C32" w:rsidP="00711C32">
      <w:pPr>
        <w:spacing w:after="160" w:line="276" w:lineRule="auto"/>
        <w:rPr>
          <w:sz w:val="22"/>
        </w:rPr>
      </w:pPr>
      <w:r w:rsidRPr="00C54BEE">
        <w:rPr>
          <w:sz w:val="22"/>
        </w:rPr>
        <w:t>За юридически лица: От..................................................................................................................................................</w:t>
      </w:r>
    </w:p>
    <w:p w14:paraId="797900F4" w14:textId="77777777" w:rsidR="00711C32" w:rsidRPr="00C54BEE" w:rsidRDefault="00711C32" w:rsidP="00711C32">
      <w:pPr>
        <w:spacing w:after="160" w:line="276" w:lineRule="auto"/>
        <w:rPr>
          <w:sz w:val="22"/>
        </w:rPr>
      </w:pPr>
      <w:r w:rsidRPr="00C54BEE">
        <w:rPr>
          <w:sz w:val="22"/>
        </w:rPr>
        <w:t>Постоянен адрес: гр./с./..............................ул..............................................№.......................</w:t>
      </w:r>
    </w:p>
    <w:p w14:paraId="32269770" w14:textId="1F896D2E" w:rsidR="00711C32" w:rsidRPr="00C54BEE" w:rsidRDefault="00711C32" w:rsidP="00711C32">
      <w:pPr>
        <w:spacing w:after="160" w:line="276" w:lineRule="auto"/>
        <w:rPr>
          <w:sz w:val="22"/>
        </w:rPr>
      </w:pPr>
      <w:r w:rsidRPr="00C54BEE">
        <w:rPr>
          <w:sz w:val="22"/>
        </w:rPr>
        <w:t>ЕГН .................................</w:t>
      </w:r>
      <w:r w:rsidR="00D4533C" w:rsidRPr="00C54BEE">
        <w:rPr>
          <w:sz w:val="22"/>
        </w:rPr>
        <w:t>,</w:t>
      </w:r>
      <w:r w:rsidRPr="00C54BEE">
        <w:rPr>
          <w:sz w:val="22"/>
        </w:rPr>
        <w:t xml:space="preserve"> гр................................. в качеството си на представител на: …………………………………………………………</w:t>
      </w:r>
      <w:r w:rsidR="00942D43" w:rsidRPr="00C54BEE">
        <w:rPr>
          <w:sz w:val="22"/>
        </w:rPr>
        <w:t>……………………………………..</w:t>
      </w:r>
    </w:p>
    <w:p w14:paraId="0D8C74D7" w14:textId="77777777" w:rsidR="00711C32" w:rsidRPr="00C54BEE" w:rsidRDefault="00711C32" w:rsidP="00711C32">
      <w:pPr>
        <w:spacing w:after="160" w:line="276" w:lineRule="auto"/>
        <w:rPr>
          <w:sz w:val="22"/>
        </w:rPr>
      </w:pPr>
      <w:r w:rsidRPr="00C54BEE">
        <w:rPr>
          <w:sz w:val="22"/>
        </w:rPr>
        <w:t>със седалище и адрес на управление: гр./с./……………………………………………………… ул. ................................................. № ………………... ЕИК................................</w:t>
      </w:r>
    </w:p>
    <w:p w14:paraId="606B04B7" w14:textId="6830E9C5" w:rsidR="00711C32" w:rsidRPr="00C54BEE" w:rsidRDefault="00711C32" w:rsidP="00711C32">
      <w:pPr>
        <w:spacing w:after="160" w:line="276" w:lineRule="auto"/>
        <w:jc w:val="both"/>
        <w:rPr>
          <w:sz w:val="22"/>
        </w:rPr>
      </w:pPr>
      <w:r w:rsidRPr="00C54BEE">
        <w:rPr>
          <w:sz w:val="22"/>
        </w:rPr>
        <w:t xml:space="preserve">Във връзка с подадено заявление за участие в </w:t>
      </w:r>
      <w:r w:rsidR="000636FA" w:rsidRPr="00C54BEE">
        <w:rPr>
          <w:sz w:val="22"/>
        </w:rPr>
        <w:t xml:space="preserve">състезателна процедура по оферти за избор на доставчик на горива </w:t>
      </w:r>
      <w:r w:rsidR="00D4533C" w:rsidRPr="00C54BEE">
        <w:rPr>
          <w:sz w:val="22"/>
        </w:rPr>
        <w:t>на</w:t>
      </w:r>
      <w:r w:rsidRPr="00C54BEE">
        <w:rPr>
          <w:sz w:val="22"/>
        </w:rPr>
        <w:t xml:space="preserve"> „ТЕРЕМ – КРЗ Флотски арсенал – Варна“ ЕООД, на основание Регламент 2016/679 на Европейския парламент и Съвета от 27 април 2016 г. и във връзка със Закона на защита на личните данни</w:t>
      </w:r>
    </w:p>
    <w:p w14:paraId="04A0CB8F" w14:textId="77777777" w:rsidR="00711C32" w:rsidRPr="00C54BEE" w:rsidRDefault="00711C32" w:rsidP="00711C32">
      <w:pPr>
        <w:spacing w:after="160" w:line="276" w:lineRule="auto"/>
        <w:jc w:val="center"/>
        <w:rPr>
          <w:b/>
          <w:sz w:val="22"/>
        </w:rPr>
      </w:pPr>
      <w:r w:rsidRPr="00C54BEE">
        <w:rPr>
          <w:sz w:val="22"/>
        </w:rPr>
        <w:t xml:space="preserve"> </w:t>
      </w:r>
      <w:r w:rsidRPr="00C54BEE">
        <w:rPr>
          <w:b/>
          <w:sz w:val="22"/>
        </w:rPr>
        <w:t>ДЕКЛАРИРАМ,</w:t>
      </w:r>
    </w:p>
    <w:p w14:paraId="27ADCFB8" w14:textId="169D25A6" w:rsidR="00711C32" w:rsidRPr="00C54BEE" w:rsidRDefault="00711C32" w:rsidP="00711C32">
      <w:pPr>
        <w:spacing w:after="160" w:line="276" w:lineRule="auto"/>
        <w:jc w:val="both"/>
        <w:rPr>
          <w:sz w:val="22"/>
        </w:rPr>
      </w:pPr>
      <w:r w:rsidRPr="00C54BEE">
        <w:rPr>
          <w:sz w:val="22"/>
        </w:rPr>
        <w:t xml:space="preserve">че давам съгласието си „ТЕРЕМ – КРЗ Флотски арсенал – Варна“ ЕООД да обработва и съхранява личните ми данни, в качеството на администратор на лични данни, които </w:t>
      </w:r>
      <w:r w:rsidR="000636FA" w:rsidRPr="00C54BEE">
        <w:rPr>
          <w:sz w:val="22"/>
        </w:rPr>
        <w:t>предоставям с цел участие в настоящата процедура</w:t>
      </w:r>
      <w:r w:rsidRPr="00C54BEE">
        <w:rPr>
          <w:sz w:val="22"/>
        </w:rPr>
        <w:t xml:space="preserve">. </w:t>
      </w:r>
    </w:p>
    <w:p w14:paraId="5206841C" w14:textId="77777777" w:rsidR="00711C32" w:rsidRPr="00C54BEE" w:rsidRDefault="00711C32" w:rsidP="00711C32">
      <w:pPr>
        <w:spacing w:after="160" w:line="276" w:lineRule="auto"/>
        <w:rPr>
          <w:sz w:val="22"/>
        </w:rPr>
      </w:pPr>
    </w:p>
    <w:p w14:paraId="5F06FDD6" w14:textId="77777777" w:rsidR="00711C32" w:rsidRPr="00C54BEE" w:rsidRDefault="00711C32" w:rsidP="00711C32">
      <w:pPr>
        <w:spacing w:after="160" w:line="276" w:lineRule="auto"/>
        <w:rPr>
          <w:sz w:val="22"/>
        </w:rPr>
      </w:pPr>
    </w:p>
    <w:p w14:paraId="2A44E884" w14:textId="77777777" w:rsidR="00711C32" w:rsidRPr="00C54BEE" w:rsidRDefault="00711C32" w:rsidP="00711C32">
      <w:pPr>
        <w:spacing w:after="160" w:line="276" w:lineRule="auto"/>
        <w:rPr>
          <w:sz w:val="22"/>
        </w:rPr>
      </w:pPr>
      <w:r w:rsidRPr="00C54BEE">
        <w:rPr>
          <w:sz w:val="22"/>
        </w:rPr>
        <w:t xml:space="preserve">Дата: ……………… </w:t>
      </w:r>
      <w:r w:rsidRPr="00C54BEE">
        <w:rPr>
          <w:sz w:val="22"/>
        </w:rPr>
        <w:tab/>
      </w:r>
      <w:r w:rsidRPr="00C54BEE">
        <w:rPr>
          <w:sz w:val="22"/>
        </w:rPr>
        <w:tab/>
      </w:r>
      <w:r w:rsidRPr="00C54BEE">
        <w:rPr>
          <w:sz w:val="22"/>
        </w:rPr>
        <w:tab/>
      </w:r>
      <w:r w:rsidRPr="00C54BEE">
        <w:rPr>
          <w:sz w:val="22"/>
        </w:rPr>
        <w:tab/>
        <w:t>Декларатор: ……………….. /подпис/печат/</w:t>
      </w:r>
    </w:p>
    <w:p w14:paraId="3098C767" w14:textId="77777777" w:rsidR="00711C32" w:rsidRPr="00C54BEE" w:rsidRDefault="00711C32" w:rsidP="00711C32">
      <w:pPr>
        <w:rPr>
          <w:sz w:val="22"/>
        </w:rPr>
      </w:pPr>
    </w:p>
    <w:sectPr w:rsidR="00711C32" w:rsidRPr="00C54BEE" w:rsidSect="0091031F">
      <w:footerReference w:type="default" r:id="rId15"/>
      <w:headerReference w:type="first" r:id="rId16"/>
      <w:footerReference w:type="first" r:id="rId17"/>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25C21" w14:textId="77777777" w:rsidR="00D21A25" w:rsidRDefault="00D21A25" w:rsidP="004818F9">
      <w:r>
        <w:separator/>
      </w:r>
    </w:p>
  </w:endnote>
  <w:endnote w:type="continuationSeparator" w:id="0">
    <w:p w14:paraId="0A7E8C85" w14:textId="77777777" w:rsidR="00D21A25" w:rsidRDefault="00D21A25" w:rsidP="004818F9">
      <w:r>
        <w:continuationSeparator/>
      </w:r>
    </w:p>
  </w:endnote>
  <w:endnote w:type="continuationNotice" w:id="1">
    <w:p w14:paraId="6ADD7AD9" w14:textId="77777777" w:rsidR="00D21A25" w:rsidRDefault="00D21A25">
      <w:pPr>
        <w:spacing w:after="0"/>
      </w:pPr>
    </w:p>
    <w:p w14:paraId="4DBED589" w14:textId="77777777" w:rsidR="00D21A25" w:rsidRDefault="00D21A25"/>
    <w:p w14:paraId="2D12C89B" w14:textId="77777777" w:rsidR="00D21A25" w:rsidRDefault="00D21A25" w:rsidP="004818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Timok">
    <w:panose1 w:val="00000000000000000000"/>
    <w:charset w:val="00"/>
    <w:family w:val="auto"/>
    <w:notTrueType/>
    <w:pitch w:val="variable"/>
    <w:sig w:usb0="00000003" w:usb1="00000000" w:usb2="00000000" w:usb3="00000000" w:csb0="0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Bold">
    <w:panose1 w:val="020B07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 Ne? Roman">
    <w:altName w:val="Times New Roman"/>
    <w:panose1 w:val="00000000000000000000"/>
    <w:charset w:val="CC"/>
    <w:family w:val="roman"/>
    <w:notTrueType/>
    <w:pitch w:val="variable"/>
    <w:sig w:usb0="00000203" w:usb1="00000000" w:usb2="00000000" w:usb3="00000000" w:csb0="00000005" w:csb1="00000000"/>
  </w:font>
  <w:font w:name="Futura PT">
    <w:altName w:val="Arial"/>
    <w:panose1 w:val="00000000000000000000"/>
    <w:charset w:val="00"/>
    <w:family w:val="swiss"/>
    <w:notTrueType/>
    <w:pitch w:val="default"/>
    <w:sig w:usb0="00000003" w:usb1="00000000" w:usb2="00000000" w:usb3="00000000" w:csb0="00000001" w:csb1="00000000"/>
  </w:font>
  <w:font w:name="Verdana-Bold">
    <w:altName w:val="Malgun Gothic Semilight"/>
    <w:panose1 w:val="00000000000000000000"/>
    <w:charset w:val="86"/>
    <w:family w:val="auto"/>
    <w:notTrueType/>
    <w:pitch w:val="default"/>
    <w:sig w:usb0="00000001" w:usb1="080E0000" w:usb2="00000010" w:usb3="00000000" w:csb0="00040000" w:csb1="00000000"/>
  </w:font>
  <w:font w:name="MS Mincho">
    <w:altName w:val="Yu Gothic UI"/>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342B0" w14:textId="42A2314E" w:rsidR="00AB559C" w:rsidRDefault="00AB559C">
    <w:pPr>
      <w:pStyle w:val="a9"/>
      <w:jc w:val="right"/>
    </w:pPr>
    <w:r>
      <w:fldChar w:fldCharType="begin"/>
    </w:r>
    <w:r>
      <w:instrText xml:space="preserve"> PAGE   \* MERGEFORMAT </w:instrText>
    </w:r>
    <w:r>
      <w:fldChar w:fldCharType="separate"/>
    </w:r>
    <w:r w:rsidR="00351C42">
      <w:rPr>
        <w:noProof/>
      </w:rPr>
      <w:t>3</w:t>
    </w:r>
    <w:r>
      <w:rPr>
        <w:noProof/>
      </w:rPr>
      <w:fldChar w:fldCharType="end"/>
    </w:r>
  </w:p>
  <w:p w14:paraId="0EF2386D" w14:textId="77777777" w:rsidR="00AB559C" w:rsidRPr="00846470" w:rsidRDefault="00AB559C" w:rsidP="00FA0A23">
    <w:pPr>
      <w:pStyle w:val="a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CADE9" w14:textId="588ACD39" w:rsidR="00AB559C" w:rsidRPr="000213BA" w:rsidRDefault="00AB559C" w:rsidP="00FA0A23">
    <w:pPr>
      <w:pStyle w:val="a9"/>
      <w:jc w:val="center"/>
    </w:pPr>
    <w:r w:rsidRPr="000213BA">
      <w:rPr>
        <w:bCs/>
      </w:rPr>
      <w:fldChar w:fldCharType="begin"/>
    </w:r>
    <w:r w:rsidRPr="000213BA">
      <w:rPr>
        <w:bCs/>
      </w:rPr>
      <w:instrText xml:space="preserve"> PAGE </w:instrText>
    </w:r>
    <w:r w:rsidRPr="000213BA">
      <w:rPr>
        <w:bCs/>
      </w:rPr>
      <w:fldChar w:fldCharType="separate"/>
    </w:r>
    <w:r w:rsidR="00351C42">
      <w:rPr>
        <w:bCs/>
        <w:noProof/>
      </w:rPr>
      <w:t>1</w:t>
    </w:r>
    <w:r w:rsidRPr="000213BA">
      <w:rPr>
        <w:bCs/>
      </w:rPr>
      <w:fldChar w:fldCharType="end"/>
    </w:r>
    <w:r>
      <w:rPr>
        <w:bCs/>
      </w:rPr>
      <w:t>/</w:t>
    </w:r>
    <w:r w:rsidRPr="000213BA">
      <w:rPr>
        <w:bCs/>
      </w:rPr>
      <w:fldChar w:fldCharType="begin"/>
    </w:r>
    <w:r w:rsidRPr="000213BA">
      <w:rPr>
        <w:bCs/>
      </w:rPr>
      <w:instrText xml:space="preserve"> NUMPAGES  </w:instrText>
    </w:r>
    <w:r w:rsidRPr="000213BA">
      <w:rPr>
        <w:bCs/>
      </w:rPr>
      <w:fldChar w:fldCharType="separate"/>
    </w:r>
    <w:r w:rsidR="00351C42">
      <w:rPr>
        <w:bCs/>
        <w:noProof/>
      </w:rPr>
      <w:t>19</w:t>
    </w:r>
    <w:r w:rsidRPr="000213BA">
      <w:rPr>
        <w:bCs/>
      </w:rPr>
      <w:fldChar w:fldCharType="end"/>
    </w:r>
  </w:p>
  <w:p w14:paraId="40E8A653" w14:textId="77777777" w:rsidR="00AB559C" w:rsidRPr="000213BA" w:rsidRDefault="00AB559C" w:rsidP="00FA0A23">
    <w:pPr>
      <w:pStyle w:val="a9"/>
      <w:tabs>
        <w:tab w:val="left" w:pos="1080"/>
      </w:tabs>
      <w:jc w:val="center"/>
      <w:rPr>
        <w: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58E55" w14:textId="2C933F1A" w:rsidR="00AB559C" w:rsidRPr="00254934" w:rsidRDefault="00AB559C">
    <w:pPr>
      <w:pStyle w:val="a9"/>
      <w:jc w:val="right"/>
    </w:pPr>
    <w:r>
      <w:fldChar w:fldCharType="begin"/>
    </w:r>
    <w:r>
      <w:instrText xml:space="preserve"> PAGE   \* MERGEFORMAT </w:instrText>
    </w:r>
    <w:r>
      <w:fldChar w:fldCharType="separate"/>
    </w:r>
    <w:r w:rsidR="00351C42">
      <w:rPr>
        <w:noProof/>
      </w:rPr>
      <w:t>19</w:t>
    </w:r>
    <w:r>
      <w:rPr>
        <w:noProof/>
      </w:rPr>
      <w:fldChar w:fldCharType="end"/>
    </w:r>
  </w:p>
  <w:p w14:paraId="782226F2" w14:textId="77777777" w:rsidR="00AB559C" w:rsidRPr="00846470" w:rsidRDefault="00AB559C" w:rsidP="00FA0A23">
    <w:pPr>
      <w:pStyle w:val="a9"/>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E7B66" w14:textId="5608B7AB" w:rsidR="00AB559C" w:rsidRPr="000213BA" w:rsidRDefault="00AB559C" w:rsidP="00FA0A23">
    <w:pPr>
      <w:pStyle w:val="a9"/>
      <w:jc w:val="center"/>
    </w:pPr>
    <w:r w:rsidRPr="000213BA">
      <w:rPr>
        <w:bCs/>
      </w:rPr>
      <w:fldChar w:fldCharType="begin"/>
    </w:r>
    <w:r w:rsidRPr="000213BA">
      <w:rPr>
        <w:bCs/>
      </w:rPr>
      <w:instrText xml:space="preserve"> PAGE </w:instrText>
    </w:r>
    <w:r w:rsidRPr="000213BA">
      <w:rPr>
        <w:bCs/>
      </w:rPr>
      <w:fldChar w:fldCharType="separate"/>
    </w:r>
    <w:r>
      <w:rPr>
        <w:bCs/>
        <w:noProof/>
      </w:rPr>
      <w:t>68</w:t>
    </w:r>
    <w:r w:rsidRPr="000213BA">
      <w:rPr>
        <w:bCs/>
      </w:rPr>
      <w:fldChar w:fldCharType="end"/>
    </w:r>
    <w:r>
      <w:rPr>
        <w:bCs/>
      </w:rPr>
      <w:t>/</w:t>
    </w:r>
    <w:r w:rsidRPr="000213BA">
      <w:rPr>
        <w:bCs/>
      </w:rPr>
      <w:fldChar w:fldCharType="begin"/>
    </w:r>
    <w:r w:rsidRPr="000213BA">
      <w:rPr>
        <w:bCs/>
      </w:rPr>
      <w:instrText xml:space="preserve"> NUMPAGES  </w:instrText>
    </w:r>
    <w:r w:rsidRPr="000213BA">
      <w:rPr>
        <w:bCs/>
      </w:rPr>
      <w:fldChar w:fldCharType="separate"/>
    </w:r>
    <w:r>
      <w:rPr>
        <w:bCs/>
        <w:noProof/>
      </w:rPr>
      <w:t>46</w:t>
    </w:r>
    <w:r w:rsidRPr="000213BA">
      <w:rPr>
        <w:bCs/>
      </w:rPr>
      <w:fldChar w:fldCharType="end"/>
    </w:r>
  </w:p>
  <w:p w14:paraId="0770ABC2" w14:textId="77777777" w:rsidR="00AB559C" w:rsidRPr="000213BA" w:rsidRDefault="00AB559C" w:rsidP="00FA0A23">
    <w:pPr>
      <w:pStyle w:val="a9"/>
      <w:tabs>
        <w:tab w:val="left" w:pos="1080"/>
      </w:tabs>
      <w:jc w:val="center"/>
      <w:rPr>
        <w: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3B027" w14:textId="77777777" w:rsidR="00D21A25" w:rsidRDefault="00D21A25" w:rsidP="00035BD9">
      <w:r>
        <w:separator/>
      </w:r>
    </w:p>
  </w:footnote>
  <w:footnote w:type="continuationSeparator" w:id="0">
    <w:p w14:paraId="376338A8" w14:textId="77777777" w:rsidR="00D21A25" w:rsidRDefault="00D21A25" w:rsidP="00035BD9">
      <w:r>
        <w:continuationSeparator/>
      </w:r>
    </w:p>
  </w:footnote>
  <w:footnote w:type="continuationNotice" w:id="1">
    <w:p w14:paraId="234C553C" w14:textId="77777777" w:rsidR="00D21A25" w:rsidRDefault="00D21A25">
      <w:pPr>
        <w:spacing w:after="0"/>
      </w:pPr>
    </w:p>
    <w:p w14:paraId="426EB1BE" w14:textId="77777777" w:rsidR="00D21A25" w:rsidRDefault="00D21A25"/>
    <w:p w14:paraId="2BA5A2C9" w14:textId="77777777" w:rsidR="00D21A25" w:rsidRDefault="00D21A25" w:rsidP="004818F9">
      <w:pPr>
        <w:spacing w:after="0"/>
      </w:pPr>
    </w:p>
  </w:footnote>
  <w:footnote w:id="2">
    <w:p w14:paraId="4C5FC5DD" w14:textId="77777777" w:rsidR="00AB559C" w:rsidRDefault="00AB559C" w:rsidP="00B64257">
      <w:pPr>
        <w:pStyle w:val="afd"/>
        <w:jc w:val="both"/>
      </w:pPr>
      <w:r w:rsidRPr="00895EF9">
        <w:rPr>
          <w:rStyle w:val="afe"/>
        </w:rPr>
        <w:footnoteRef/>
      </w:r>
      <w:r w:rsidRPr="00791D84">
        <w:t xml:space="preserve"> </w:t>
      </w:r>
      <w:r w:rsidRPr="009215FA">
        <w:rPr>
          <w:lang w:eastAsia="bg-BG"/>
        </w:rPr>
        <w:t>Документът се подписва от законния представител на Участника или от надлежно упълномощено лице.</w:t>
      </w:r>
    </w:p>
  </w:footnote>
  <w:footnote w:id="3">
    <w:p w14:paraId="498DE9BE" w14:textId="77777777" w:rsidR="00AB559C" w:rsidRDefault="00AB559C" w:rsidP="00C407F0">
      <w:pPr>
        <w:pStyle w:val="afd"/>
        <w:jc w:val="both"/>
      </w:pPr>
      <w:r w:rsidRPr="00895EF9">
        <w:rPr>
          <w:rStyle w:val="afe"/>
        </w:rPr>
        <w:footnoteRef/>
      </w:r>
      <w:r w:rsidRPr="00791D84">
        <w:t xml:space="preserve"> </w:t>
      </w:r>
      <w:r w:rsidRPr="009215FA">
        <w:t>Документът се подписва от законния представител на Участника или от надлежно упълномощено лице.</w:t>
      </w:r>
      <w:r w:rsidRPr="00791D84">
        <w:t xml:space="preserve"> </w:t>
      </w:r>
    </w:p>
  </w:footnote>
  <w:footnote w:id="4">
    <w:p w14:paraId="3B92468D" w14:textId="77777777" w:rsidR="00AB559C" w:rsidRDefault="00AB559C" w:rsidP="008B3879">
      <w:pPr>
        <w:pStyle w:val="afd"/>
        <w:spacing w:after="0"/>
        <w:jc w:val="both"/>
      </w:pPr>
      <w:r w:rsidRPr="00895EF9">
        <w:rPr>
          <w:rStyle w:val="afe"/>
        </w:rPr>
        <w:footnoteRef/>
      </w:r>
      <w:r w:rsidRPr="008B3879">
        <w:rPr>
          <w:i/>
          <w:lang w:val="ru-RU"/>
        </w:rPr>
        <w:t xml:space="preserve"> </w:t>
      </w:r>
      <w:r w:rsidRPr="008B3879">
        <w:rPr>
          <w:bCs/>
          <w:i/>
          <w:lang w:val="ru-RU"/>
        </w:rPr>
        <w:t xml:space="preserve">Декларацията се подписва от всички </w:t>
      </w:r>
      <w:r w:rsidRPr="008B3879">
        <w:rPr>
          <w:i/>
          <w:lang w:val="ru-RU"/>
        </w:rPr>
        <w:t>лица, представляващи участник в настоящата процедура</w:t>
      </w:r>
      <w:r w:rsidRPr="008B3879">
        <w:rPr>
          <w:i/>
          <w:sz w:val="18"/>
          <w:szCs w:val="18"/>
          <w:lang w:val="ru-RU"/>
        </w:rPr>
        <w:t>.</w:t>
      </w:r>
      <w:r w:rsidRPr="008B3879">
        <w:rPr>
          <w:i/>
          <w:lang w:val="ru-RU"/>
        </w:rPr>
        <w:t xml:space="preserve"> </w:t>
      </w:r>
      <w:r w:rsidRPr="008B3879">
        <w:rPr>
          <w:bCs/>
          <w:i/>
          <w:lang w:val="ru-RU"/>
        </w:rPr>
        <w:t>В случай, че участникът е обединение от няколко лица, декларацията се представя за всяко едно от тях</w:t>
      </w:r>
      <w:r w:rsidRPr="008B3879">
        <w:rPr>
          <w:i/>
          <w:sz w:val="18"/>
          <w:szCs w:val="18"/>
          <w:lang w:val="ru-RU"/>
        </w:rPr>
        <w:t>.</w:t>
      </w:r>
    </w:p>
  </w:footnote>
  <w:footnote w:id="5">
    <w:p w14:paraId="75A97473" w14:textId="77777777" w:rsidR="00AB559C" w:rsidRDefault="00AB559C" w:rsidP="008B3879">
      <w:pPr>
        <w:pStyle w:val="afd"/>
        <w:spacing w:after="0"/>
      </w:pPr>
      <w:r w:rsidRPr="00895EF9">
        <w:rPr>
          <w:rStyle w:val="afe"/>
        </w:rPr>
        <w:footnoteRef/>
      </w:r>
      <w:r w:rsidRPr="008B3879">
        <w:rPr>
          <w:i/>
          <w:lang w:val="ru-RU"/>
        </w:rPr>
        <w:t xml:space="preserve"> </w:t>
      </w:r>
      <w:r w:rsidRPr="008B3879">
        <w:rPr>
          <w:i/>
          <w:szCs w:val="24"/>
          <w:lang w:val="ru-RU"/>
        </w:rPr>
        <w:t>Посочва се качеството на декларатора</w:t>
      </w:r>
      <w:r w:rsidRPr="008B3879">
        <w:rPr>
          <w:i/>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C458" w14:textId="77777777" w:rsidR="00AB559C" w:rsidRDefault="00AB559C" w:rsidP="00FA0A23">
    <w:pPr>
      <w:pStyle w:val="a8"/>
      <w:tabs>
        <w:tab w:val="clear" w:pos="709"/>
        <w:tab w:val="center" w:pos="4536"/>
        <w:tab w:val="right" w:pos="9072"/>
      </w:tabs>
      <w:jc w:val="right"/>
      <w:rPr>
        <w:rFonts w:ascii="Calibri" w:hAnsi="Calibri"/>
        <w:sz w:val="20"/>
        <w:szCs w:val="20"/>
        <w:lang w:val="bg-BG" w:eastAsia="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7A7D6" w14:textId="77777777" w:rsidR="00AB559C" w:rsidRDefault="00AB559C" w:rsidP="00FA0A23">
    <w:pPr>
      <w:pStyle w:val="a8"/>
      <w:tabs>
        <w:tab w:val="clear" w:pos="709"/>
        <w:tab w:val="center" w:pos="4536"/>
        <w:tab w:val="right" w:pos="9072"/>
      </w:tabs>
      <w:jc w:val="right"/>
      <w:rPr>
        <w:rFonts w:ascii="Calibri" w:hAnsi="Calibri"/>
        <w:sz w:val="20"/>
        <w:szCs w:val="20"/>
        <w:lang w:val="bg-BG" w:eastAsia="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91248A50"/>
    <w:lvl w:ilvl="0">
      <w:start w:val="1"/>
      <w:numFmt w:val="decimal"/>
      <w:pStyle w:val="4"/>
      <w:lvlText w:val="%1."/>
      <w:lvlJc w:val="left"/>
      <w:pPr>
        <w:tabs>
          <w:tab w:val="num" w:pos="1209"/>
        </w:tabs>
        <w:ind w:left="1209" w:hanging="360"/>
      </w:pPr>
      <w:rPr>
        <w:rFonts w:cs="Times New Roman"/>
      </w:rPr>
    </w:lvl>
  </w:abstractNum>
  <w:abstractNum w:abstractNumId="1" w15:restartNumberingAfterBreak="0">
    <w:nsid w:val="FFFFFF7E"/>
    <w:multiLevelType w:val="singleLevel"/>
    <w:tmpl w:val="A0B83F8A"/>
    <w:lvl w:ilvl="0">
      <w:start w:val="1"/>
      <w:numFmt w:val="decimal"/>
      <w:pStyle w:val="StyleHeading1H1Tahoma12ptBefore72ptAfter72pt"/>
      <w:lvlText w:val="%1."/>
      <w:lvlJc w:val="left"/>
      <w:pPr>
        <w:tabs>
          <w:tab w:val="num" w:pos="926"/>
        </w:tabs>
        <w:ind w:left="926" w:hanging="360"/>
      </w:pPr>
      <w:rPr>
        <w:rFonts w:cs="Times New Roman"/>
      </w:rPr>
    </w:lvl>
  </w:abstractNum>
  <w:abstractNum w:abstractNumId="2" w15:restartNumberingAfterBreak="0">
    <w:nsid w:val="FFFFFF83"/>
    <w:multiLevelType w:val="singleLevel"/>
    <w:tmpl w:val="99864954"/>
    <w:lvl w:ilvl="0">
      <w:start w:val="1"/>
      <w:numFmt w:val="bullet"/>
      <w:pStyle w:val="5"/>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94F276"/>
    <w:lvl w:ilvl="0">
      <w:start w:val="1"/>
      <w:numFmt w:val="decimal"/>
      <w:pStyle w:val="40"/>
      <w:lvlText w:val="%1."/>
      <w:lvlJc w:val="left"/>
      <w:pPr>
        <w:tabs>
          <w:tab w:val="num" w:pos="360"/>
        </w:tabs>
        <w:ind w:left="360" w:hanging="360"/>
      </w:pPr>
      <w:rPr>
        <w:rFonts w:cs="Times New Roman"/>
      </w:rPr>
    </w:lvl>
  </w:abstractNum>
  <w:abstractNum w:abstractNumId="4" w15:restartNumberingAfterBreak="0">
    <w:nsid w:val="FFFFFF89"/>
    <w:multiLevelType w:val="singleLevel"/>
    <w:tmpl w:val="3C7246D4"/>
    <w:lvl w:ilvl="0">
      <w:start w:val="1"/>
      <w:numFmt w:val="bullet"/>
      <w:pStyle w:val="3"/>
      <w:lvlText w:val=""/>
      <w:lvlJc w:val="left"/>
      <w:pPr>
        <w:tabs>
          <w:tab w:val="num" w:pos="360"/>
        </w:tabs>
        <w:ind w:left="360" w:hanging="360"/>
      </w:pPr>
      <w:rPr>
        <w:rFonts w:ascii="Symbol" w:hAnsi="Symbol" w:hint="default"/>
      </w:rPr>
    </w:lvl>
  </w:abstractNum>
  <w:abstractNum w:abstractNumId="5"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5"/>
        <w:w w:val="100"/>
        <w:position w:val="0"/>
        <w:sz w:val="22"/>
        <w:szCs w:val="22"/>
        <w:u w:val="none"/>
      </w:rPr>
    </w:lvl>
    <w:lvl w:ilvl="1">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2">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3">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4">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5">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6">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7">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lvl w:ilvl="8">
      <w:start w:val="1"/>
      <w:numFmt w:val="decimal"/>
      <w:lvlText w:val="%2."/>
      <w:lvlJc w:val="left"/>
      <w:rPr>
        <w:rFonts w:ascii="Times New Roman" w:hAnsi="Times New Roman" w:cs="Times New Roman"/>
        <w:b/>
        <w:bCs/>
        <w:i w:val="0"/>
        <w:iCs w:val="0"/>
        <w:smallCaps w:val="0"/>
        <w:strike w:val="0"/>
        <w:color w:val="000000"/>
        <w:spacing w:val="-5"/>
        <w:w w:val="100"/>
        <w:position w:val="0"/>
        <w:sz w:val="18"/>
        <w:szCs w:val="18"/>
        <w:u w:val="none"/>
      </w:rPr>
    </w:lvl>
  </w:abstractNum>
  <w:abstractNum w:abstractNumId="6"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4"/>
    <w:multiLevelType w:val="multilevel"/>
    <w:tmpl w:val="00000004"/>
    <w:name w:val="WW8Num2"/>
    <w:lvl w:ilvl="0">
      <w:start w:val="11"/>
      <w:numFmt w:val="decimal"/>
      <w:lvlText w:val="%1."/>
      <w:lvlJc w:val="left"/>
      <w:pPr>
        <w:tabs>
          <w:tab w:val="num" w:pos="0"/>
        </w:tabs>
        <w:ind w:left="525" w:hanging="525"/>
      </w:pPr>
      <w:rPr>
        <w:rFonts w:cs="Times New Roman"/>
      </w:rPr>
    </w:lvl>
    <w:lvl w:ilvl="1">
      <w:start w:val="2"/>
      <w:numFmt w:val="decimal"/>
      <w:lvlText w:val="%1.%2."/>
      <w:lvlJc w:val="left"/>
      <w:pPr>
        <w:tabs>
          <w:tab w:val="num" w:pos="8647"/>
        </w:tabs>
        <w:ind w:left="9509" w:hanging="720"/>
      </w:pPr>
      <w:rPr>
        <w:rFonts w:ascii="Times New Roman" w:hAnsi="Times New Roman" w:cs="Times New Roman"/>
        <w:b/>
        <w:color w:val="auto"/>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700" w:hanging="1080"/>
      </w:pPr>
      <w:rPr>
        <w:rFonts w:cs="Times New Roman"/>
      </w:rPr>
    </w:lvl>
    <w:lvl w:ilvl="4">
      <w:start w:val="1"/>
      <w:numFmt w:val="decimal"/>
      <w:lvlText w:val="%1.%2.%3.%4.%5."/>
      <w:lvlJc w:val="left"/>
      <w:pPr>
        <w:tabs>
          <w:tab w:val="num" w:pos="0"/>
        </w:tabs>
        <w:ind w:left="3240" w:hanging="1080"/>
      </w:pPr>
      <w:rPr>
        <w:rFonts w:cs="Times New Roman"/>
      </w:rPr>
    </w:lvl>
    <w:lvl w:ilvl="5">
      <w:start w:val="1"/>
      <w:numFmt w:val="decimal"/>
      <w:lvlText w:val="%1.%2.%3.%4.%5.%6."/>
      <w:lvlJc w:val="left"/>
      <w:pPr>
        <w:tabs>
          <w:tab w:val="num" w:pos="0"/>
        </w:tabs>
        <w:ind w:left="4140" w:hanging="1440"/>
      </w:pPr>
      <w:rPr>
        <w:rFonts w:cs="Times New Roman"/>
      </w:rPr>
    </w:lvl>
    <w:lvl w:ilvl="6">
      <w:start w:val="1"/>
      <w:numFmt w:val="decimal"/>
      <w:lvlText w:val="%1.%2.%3.%4.%5.%6.%7."/>
      <w:lvlJc w:val="left"/>
      <w:pPr>
        <w:tabs>
          <w:tab w:val="num" w:pos="0"/>
        </w:tabs>
        <w:ind w:left="4680" w:hanging="1440"/>
      </w:pPr>
      <w:rPr>
        <w:rFonts w:cs="Times New Roman"/>
      </w:rPr>
    </w:lvl>
    <w:lvl w:ilvl="7">
      <w:start w:val="1"/>
      <w:numFmt w:val="decimal"/>
      <w:lvlText w:val="%1.%2.%3.%4.%5.%6.%7.%8."/>
      <w:lvlJc w:val="left"/>
      <w:pPr>
        <w:tabs>
          <w:tab w:val="num" w:pos="0"/>
        </w:tabs>
        <w:ind w:left="5580" w:hanging="1800"/>
      </w:pPr>
      <w:rPr>
        <w:rFonts w:cs="Times New Roman"/>
      </w:rPr>
    </w:lvl>
    <w:lvl w:ilvl="8">
      <w:start w:val="1"/>
      <w:numFmt w:val="decimal"/>
      <w:lvlText w:val="%1.%2.%3.%4.%5.%6.%7.%8.%9."/>
      <w:lvlJc w:val="left"/>
      <w:pPr>
        <w:tabs>
          <w:tab w:val="num" w:pos="0"/>
        </w:tabs>
        <w:ind w:left="6120" w:hanging="1800"/>
      </w:pPr>
      <w:rPr>
        <w:rFonts w:cs="Times New Roman"/>
      </w:rPr>
    </w:lvl>
  </w:abstractNum>
  <w:abstractNum w:abstractNumId="8" w15:restartNumberingAfterBreak="0">
    <w:nsid w:val="00000006"/>
    <w:multiLevelType w:val="multilevel"/>
    <w:tmpl w:val="00000006"/>
    <w:name w:val="WW8Num1"/>
    <w:lvl w:ilvl="0">
      <w:start w:val="1"/>
      <w:numFmt w:val="decimal"/>
      <w:lvlText w:val="%1."/>
      <w:lvlJc w:val="left"/>
      <w:pPr>
        <w:tabs>
          <w:tab w:val="num" w:pos="0"/>
        </w:tabs>
        <w:ind w:left="1004" w:hanging="360"/>
      </w:pPr>
      <w:rPr>
        <w:rFonts w:cs="Times New Roman"/>
        <w:b w:val="0"/>
      </w:rPr>
    </w:lvl>
    <w:lvl w:ilvl="1">
      <w:start w:val="3"/>
      <w:numFmt w:val="decimal"/>
      <w:lvlText w:val="%1.%2."/>
      <w:lvlJc w:val="left"/>
      <w:pPr>
        <w:tabs>
          <w:tab w:val="num" w:pos="0"/>
        </w:tabs>
        <w:ind w:left="1004" w:hanging="360"/>
      </w:pPr>
      <w:rPr>
        <w:rFonts w:cs="Times New Roman"/>
      </w:rPr>
    </w:lvl>
    <w:lvl w:ilvl="2">
      <w:start w:val="1"/>
      <w:numFmt w:val="decimal"/>
      <w:lvlText w:val="%1.%2.%3."/>
      <w:lvlJc w:val="left"/>
      <w:pPr>
        <w:tabs>
          <w:tab w:val="num" w:pos="0"/>
        </w:tabs>
        <w:ind w:left="1364" w:hanging="720"/>
      </w:pPr>
      <w:rPr>
        <w:rFonts w:cs="Times New Roman"/>
      </w:rPr>
    </w:lvl>
    <w:lvl w:ilvl="3">
      <w:start w:val="1"/>
      <w:numFmt w:val="decimal"/>
      <w:lvlText w:val="%1.%2.%3.%4."/>
      <w:lvlJc w:val="left"/>
      <w:pPr>
        <w:tabs>
          <w:tab w:val="num" w:pos="0"/>
        </w:tabs>
        <w:ind w:left="1364" w:hanging="720"/>
      </w:pPr>
      <w:rPr>
        <w:rFonts w:cs="Times New Roman"/>
      </w:rPr>
    </w:lvl>
    <w:lvl w:ilvl="4">
      <w:start w:val="1"/>
      <w:numFmt w:val="decimal"/>
      <w:lvlText w:val="%1.%2.%3.%4.%5."/>
      <w:lvlJc w:val="left"/>
      <w:pPr>
        <w:tabs>
          <w:tab w:val="num" w:pos="0"/>
        </w:tabs>
        <w:ind w:left="1724" w:hanging="1080"/>
      </w:pPr>
      <w:rPr>
        <w:rFonts w:cs="Times New Roman"/>
      </w:rPr>
    </w:lvl>
    <w:lvl w:ilvl="5">
      <w:start w:val="1"/>
      <w:numFmt w:val="decimal"/>
      <w:lvlText w:val="%1.%2.%3.%4.%5.%6."/>
      <w:lvlJc w:val="left"/>
      <w:pPr>
        <w:tabs>
          <w:tab w:val="num" w:pos="0"/>
        </w:tabs>
        <w:ind w:left="1724" w:hanging="1080"/>
      </w:pPr>
      <w:rPr>
        <w:rFonts w:cs="Times New Roman"/>
      </w:rPr>
    </w:lvl>
    <w:lvl w:ilvl="6">
      <w:start w:val="1"/>
      <w:numFmt w:val="decimal"/>
      <w:lvlText w:val="%1.%2.%3.%4.%5.%6.%7."/>
      <w:lvlJc w:val="left"/>
      <w:pPr>
        <w:tabs>
          <w:tab w:val="num" w:pos="0"/>
        </w:tabs>
        <w:ind w:left="2084" w:hanging="1440"/>
      </w:pPr>
      <w:rPr>
        <w:rFonts w:cs="Times New Roman"/>
      </w:rPr>
    </w:lvl>
    <w:lvl w:ilvl="7">
      <w:start w:val="1"/>
      <w:numFmt w:val="decimal"/>
      <w:lvlText w:val="%1.%2.%3.%4.%5.%6.%7.%8."/>
      <w:lvlJc w:val="left"/>
      <w:pPr>
        <w:tabs>
          <w:tab w:val="num" w:pos="0"/>
        </w:tabs>
        <w:ind w:left="2084" w:hanging="1440"/>
      </w:pPr>
      <w:rPr>
        <w:rFonts w:cs="Times New Roman"/>
      </w:rPr>
    </w:lvl>
    <w:lvl w:ilvl="8">
      <w:start w:val="1"/>
      <w:numFmt w:val="decimal"/>
      <w:lvlText w:val="%1.%2.%3.%4.%5.%6.%7.%8.%9."/>
      <w:lvlJc w:val="left"/>
      <w:pPr>
        <w:tabs>
          <w:tab w:val="num" w:pos="0"/>
        </w:tabs>
        <w:ind w:left="2444" w:hanging="1800"/>
      </w:pPr>
      <w:rPr>
        <w:rFonts w:cs="Times New Roman"/>
      </w:rPr>
    </w:lvl>
  </w:abstractNum>
  <w:abstractNum w:abstractNumId="9" w15:restartNumberingAfterBreak="0">
    <w:nsid w:val="00000007"/>
    <w:multiLevelType w:val="singleLevel"/>
    <w:tmpl w:val="00000007"/>
    <w:name w:val="WW8Num7"/>
    <w:lvl w:ilvl="0">
      <w:start w:val="1"/>
      <w:numFmt w:val="decimal"/>
      <w:lvlText w:val="%1."/>
      <w:lvlJc w:val="left"/>
      <w:pPr>
        <w:tabs>
          <w:tab w:val="num" w:pos="1080"/>
        </w:tabs>
        <w:ind w:left="1080" w:hanging="360"/>
      </w:pPr>
      <w:rPr>
        <w:rFonts w:cs="Times New Roman"/>
        <w:b/>
      </w:rPr>
    </w:lvl>
  </w:abstractNum>
  <w:abstractNum w:abstractNumId="10" w15:restartNumberingAfterBreak="0">
    <w:nsid w:val="0000000C"/>
    <w:multiLevelType w:val="multilevel"/>
    <w:tmpl w:val="0000000C"/>
    <w:name w:val="WWNum34"/>
    <w:lvl w:ilvl="0">
      <w:start w:val="1"/>
      <w:numFmt w:val="decimal"/>
      <w:lvlText w:val="%1."/>
      <w:lvlJc w:val="left"/>
      <w:pPr>
        <w:tabs>
          <w:tab w:val="num" w:pos="0"/>
        </w:tabs>
        <w:ind w:left="720" w:hanging="360"/>
      </w:pPr>
      <w:rPr>
        <w:rFonts w:cs="Times New Roman"/>
        <w:position w:val="0"/>
        <w:sz w:val="22"/>
        <w:vertAlign w:val="baseline"/>
      </w:rPr>
    </w:lvl>
    <w:lvl w:ilvl="1">
      <w:start w:val="1"/>
      <w:numFmt w:val="lowerLetter"/>
      <w:lvlText w:val="%2."/>
      <w:lvlJc w:val="left"/>
      <w:pPr>
        <w:tabs>
          <w:tab w:val="num" w:pos="0"/>
        </w:tabs>
        <w:ind w:left="1080" w:hanging="360"/>
      </w:pPr>
      <w:rPr>
        <w:rFonts w:cs="Times New Roman"/>
        <w:position w:val="0"/>
        <w:sz w:val="22"/>
        <w:vertAlign w:val="baseline"/>
      </w:rPr>
    </w:lvl>
    <w:lvl w:ilvl="2">
      <w:start w:val="1"/>
      <w:numFmt w:val="lowerRoman"/>
      <w:lvlText w:val="%2.%3."/>
      <w:lvlJc w:val="left"/>
      <w:pPr>
        <w:tabs>
          <w:tab w:val="num" w:pos="0"/>
        </w:tabs>
        <w:ind w:left="1440" w:hanging="360"/>
      </w:pPr>
      <w:rPr>
        <w:rFonts w:cs="Times New Roman"/>
        <w:position w:val="0"/>
        <w:sz w:val="22"/>
        <w:vertAlign w:val="baseline"/>
      </w:rPr>
    </w:lvl>
    <w:lvl w:ilvl="3">
      <w:start w:val="1"/>
      <w:numFmt w:val="decimal"/>
      <w:lvlText w:val="%2.%3.%4."/>
      <w:lvlJc w:val="left"/>
      <w:pPr>
        <w:tabs>
          <w:tab w:val="num" w:pos="0"/>
        </w:tabs>
        <w:ind w:left="1800" w:hanging="360"/>
      </w:pPr>
      <w:rPr>
        <w:rFonts w:cs="Times New Roman"/>
        <w:position w:val="0"/>
        <w:sz w:val="22"/>
        <w:vertAlign w:val="baseline"/>
      </w:rPr>
    </w:lvl>
    <w:lvl w:ilvl="4">
      <w:start w:val="1"/>
      <w:numFmt w:val="lowerLetter"/>
      <w:lvlText w:val="%2.%3.%4.%5."/>
      <w:lvlJc w:val="left"/>
      <w:pPr>
        <w:tabs>
          <w:tab w:val="num" w:pos="0"/>
        </w:tabs>
        <w:ind w:left="2160" w:hanging="360"/>
      </w:pPr>
      <w:rPr>
        <w:rFonts w:cs="Times New Roman"/>
        <w:position w:val="0"/>
        <w:sz w:val="22"/>
        <w:vertAlign w:val="baseline"/>
      </w:rPr>
    </w:lvl>
    <w:lvl w:ilvl="5">
      <w:start w:val="1"/>
      <w:numFmt w:val="lowerRoman"/>
      <w:lvlText w:val="%2.%3.%4.%5.%6."/>
      <w:lvlJc w:val="left"/>
      <w:pPr>
        <w:tabs>
          <w:tab w:val="num" w:pos="0"/>
        </w:tabs>
        <w:ind w:left="2520" w:hanging="360"/>
      </w:pPr>
      <w:rPr>
        <w:rFonts w:cs="Times New Roman"/>
        <w:position w:val="0"/>
        <w:sz w:val="22"/>
        <w:vertAlign w:val="baseline"/>
      </w:rPr>
    </w:lvl>
    <w:lvl w:ilvl="6">
      <w:start w:val="1"/>
      <w:numFmt w:val="decimal"/>
      <w:lvlText w:val="%2.%3.%4.%5.%6.%7."/>
      <w:lvlJc w:val="left"/>
      <w:pPr>
        <w:tabs>
          <w:tab w:val="num" w:pos="0"/>
        </w:tabs>
        <w:ind w:left="2880" w:hanging="360"/>
      </w:pPr>
      <w:rPr>
        <w:rFonts w:cs="Times New Roman"/>
        <w:position w:val="0"/>
        <w:sz w:val="22"/>
        <w:vertAlign w:val="baseline"/>
      </w:rPr>
    </w:lvl>
    <w:lvl w:ilvl="7">
      <w:start w:val="1"/>
      <w:numFmt w:val="lowerLetter"/>
      <w:lvlText w:val="%2.%3.%4.%5.%6.%7.%8."/>
      <w:lvlJc w:val="left"/>
      <w:pPr>
        <w:tabs>
          <w:tab w:val="num" w:pos="0"/>
        </w:tabs>
        <w:ind w:left="3240" w:hanging="360"/>
      </w:pPr>
      <w:rPr>
        <w:rFonts w:cs="Times New Roman"/>
        <w:position w:val="0"/>
        <w:sz w:val="22"/>
        <w:vertAlign w:val="baseline"/>
      </w:rPr>
    </w:lvl>
    <w:lvl w:ilvl="8">
      <w:start w:val="1"/>
      <w:numFmt w:val="lowerRoman"/>
      <w:lvlText w:val="%2.%3.%4.%5.%6.%7.%8.%9."/>
      <w:lvlJc w:val="left"/>
      <w:pPr>
        <w:tabs>
          <w:tab w:val="num" w:pos="0"/>
        </w:tabs>
        <w:ind w:left="3600" w:hanging="360"/>
      </w:pPr>
      <w:rPr>
        <w:rFonts w:cs="Times New Roman"/>
        <w:position w:val="0"/>
        <w:sz w:val="22"/>
        <w:vertAlign w:val="baseline"/>
      </w:rPr>
    </w:lvl>
  </w:abstractNum>
  <w:abstractNum w:abstractNumId="11"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29B1253"/>
    <w:multiLevelType w:val="hybridMultilevel"/>
    <w:tmpl w:val="45D8D2D6"/>
    <w:lvl w:ilvl="0" w:tplc="FFFFFFFF">
      <w:start w:val="1"/>
      <w:numFmt w:val="bullet"/>
      <w:pStyle w:val="ListBulletIndent"/>
      <w:lvlText w:val=""/>
      <w:lvlJc w:val="left"/>
      <w:pPr>
        <w:tabs>
          <w:tab w:val="num" w:pos="340"/>
        </w:tabs>
        <w:ind w:left="340" w:hanging="34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CB5452"/>
    <w:multiLevelType w:val="hybridMultilevel"/>
    <w:tmpl w:val="8190F6E2"/>
    <w:styleLink w:val="List1011"/>
    <w:lvl w:ilvl="0" w:tplc="D436948E">
      <w:numFmt w:val="bullet"/>
      <w:lvlText w:val="-"/>
      <w:lvlJc w:val="left"/>
      <w:pPr>
        <w:ind w:left="900" w:hanging="360"/>
      </w:pPr>
      <w:rPr>
        <w:rFonts w:ascii="Times New Roman" w:eastAsia="Times New Roman" w:hAnsi="Times New Roman" w:hint="default"/>
      </w:rPr>
    </w:lvl>
    <w:lvl w:ilvl="1" w:tplc="04020003" w:tentative="1">
      <w:start w:val="1"/>
      <w:numFmt w:val="bullet"/>
      <w:lvlText w:val="o"/>
      <w:lvlJc w:val="left"/>
      <w:pPr>
        <w:ind w:left="1620" w:hanging="360"/>
      </w:pPr>
      <w:rPr>
        <w:rFonts w:ascii="Courier New" w:hAnsi="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14" w15:restartNumberingAfterBreak="0">
    <w:nsid w:val="07394DC5"/>
    <w:multiLevelType w:val="multilevel"/>
    <w:tmpl w:val="25AA4316"/>
    <w:styleLink w:val="11111111"/>
    <w:lvl w:ilvl="0">
      <w:start w:val="1"/>
      <w:numFmt w:val="decimal"/>
      <w:pStyle w:val="GfAheading1"/>
      <w:lvlText w:val="%1."/>
      <w:lvlJc w:val="left"/>
      <w:pPr>
        <w:tabs>
          <w:tab w:val="num" w:pos="1070"/>
        </w:tabs>
        <w:ind w:left="1070" w:hanging="360"/>
      </w:pPr>
      <w:rPr>
        <w:rFonts w:cs="Times New Roman" w:hint="default"/>
      </w:rPr>
    </w:lvl>
    <w:lvl w:ilvl="1">
      <w:start w:val="1"/>
      <w:numFmt w:val="decimal"/>
      <w:lvlText w:val="%1.%2."/>
      <w:lvlJc w:val="left"/>
      <w:pPr>
        <w:tabs>
          <w:tab w:val="num" w:pos="1353"/>
        </w:tabs>
        <w:ind w:left="1353"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15" w15:restartNumberingAfterBreak="0">
    <w:nsid w:val="0BD067F3"/>
    <w:multiLevelType w:val="multilevel"/>
    <w:tmpl w:val="5CB27AC6"/>
    <w:styleLink w:val="List3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6" w15:restartNumberingAfterBreak="0">
    <w:nsid w:val="0C6A6E36"/>
    <w:multiLevelType w:val="multilevel"/>
    <w:tmpl w:val="EEF24432"/>
    <w:styleLink w:val="StyleBulletedWingdingssymbolBefore063cmHanging061"/>
    <w:lvl w:ilvl="0">
      <w:start w:val="1"/>
      <w:numFmt w:val="bullet"/>
      <w:lvlText w:val=""/>
      <w:lvlJc w:val="left"/>
      <w:pPr>
        <w:tabs>
          <w:tab w:val="num" w:pos="567"/>
        </w:tabs>
        <w:ind w:left="567" w:hanging="283"/>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F9486D"/>
    <w:multiLevelType w:val="hybridMultilevel"/>
    <w:tmpl w:val="C89827F2"/>
    <w:lvl w:ilvl="0" w:tplc="FFFFFFFF">
      <w:start w:val="1"/>
      <w:numFmt w:val="bullet"/>
      <w:pStyle w:val="NormalBullet"/>
      <w:lvlText w:val=""/>
      <w:lvlJc w:val="left"/>
      <w:pPr>
        <w:tabs>
          <w:tab w:val="num" w:pos="567"/>
        </w:tabs>
        <w:ind w:left="567"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F2360BA"/>
    <w:multiLevelType w:val="multilevel"/>
    <w:tmpl w:val="01649B36"/>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0" w15:restartNumberingAfterBreak="0">
    <w:nsid w:val="10314D93"/>
    <w:multiLevelType w:val="hybridMultilevel"/>
    <w:tmpl w:val="271CB972"/>
    <w:styleLink w:val="111111"/>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115A6CFB"/>
    <w:multiLevelType w:val="hybridMultilevel"/>
    <w:tmpl w:val="2FB22C7C"/>
    <w:lvl w:ilvl="0" w:tplc="0EA0704A">
      <w:start w:val="2"/>
      <w:numFmt w:val="bullet"/>
      <w:lvlText w:val="-"/>
      <w:lvlJc w:val="left"/>
      <w:pPr>
        <w:ind w:left="1789" w:hanging="360"/>
      </w:pPr>
      <w:rPr>
        <w:rFonts w:ascii="Times New Roman" w:eastAsia="Times New Roman" w:hAnsi="Times New Roman" w:hint="default"/>
      </w:rPr>
    </w:lvl>
    <w:lvl w:ilvl="1" w:tplc="04020003" w:tentative="1">
      <w:start w:val="1"/>
      <w:numFmt w:val="bullet"/>
      <w:lvlText w:val="o"/>
      <w:lvlJc w:val="left"/>
      <w:pPr>
        <w:ind w:left="2509" w:hanging="360"/>
      </w:pPr>
      <w:rPr>
        <w:rFonts w:ascii="Courier New" w:hAnsi="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22" w15:restartNumberingAfterBreak="0">
    <w:nsid w:val="11FB6CA1"/>
    <w:multiLevelType w:val="singleLevel"/>
    <w:tmpl w:val="6F4C156A"/>
    <w:styleLink w:val="StyleBulletedWingdingssymbolBefore063cmHanging0611"/>
    <w:lvl w:ilvl="0">
      <w:start w:val="1"/>
      <w:numFmt w:val="bullet"/>
      <w:pStyle w:val="Achievement"/>
      <w:lvlText w:val=""/>
      <w:lvlJc w:val="left"/>
      <w:pPr>
        <w:tabs>
          <w:tab w:val="num" w:pos="360"/>
        </w:tabs>
        <w:ind w:left="360" w:hanging="360"/>
      </w:pPr>
      <w:rPr>
        <w:rFonts w:ascii="Symbol" w:hAnsi="Symbol" w:hint="default"/>
      </w:rPr>
    </w:lvl>
  </w:abstractNum>
  <w:abstractNum w:abstractNumId="23" w15:restartNumberingAfterBreak="0">
    <w:nsid w:val="123A7F91"/>
    <w:multiLevelType w:val="hybridMultilevel"/>
    <w:tmpl w:val="DB8415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76B1721"/>
    <w:multiLevelType w:val="hybridMultilevel"/>
    <w:tmpl w:val="B322BBC2"/>
    <w:lvl w:ilvl="0" w:tplc="3DC668E6">
      <w:start w:val="3"/>
      <w:numFmt w:val="bullet"/>
      <w:lvlText w:val=""/>
      <w:lvlJc w:val="left"/>
      <w:pPr>
        <w:ind w:left="927" w:hanging="360"/>
      </w:pPr>
      <w:rPr>
        <w:rFonts w:ascii="Symbol" w:eastAsia="Times New Roman"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197A043B"/>
    <w:multiLevelType w:val="hybridMultilevel"/>
    <w:tmpl w:val="E64A4808"/>
    <w:styleLink w:val="List811"/>
    <w:lvl w:ilvl="0" w:tplc="04020003">
      <w:start w:val="1"/>
      <w:numFmt w:val="bullet"/>
      <w:lvlText w:val="o"/>
      <w:lvlJc w:val="left"/>
      <w:pPr>
        <w:tabs>
          <w:tab w:val="num" w:pos="720"/>
        </w:tabs>
        <w:ind w:left="720" w:hanging="360"/>
      </w:pPr>
      <w:rPr>
        <w:rFonts w:ascii="Courier New" w:hAnsi="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DEB6934"/>
    <w:multiLevelType w:val="multilevel"/>
    <w:tmpl w:val="84C29744"/>
    <w:styleLink w:val="List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7" w15:restartNumberingAfterBreak="0">
    <w:nsid w:val="1EB24EB6"/>
    <w:multiLevelType w:val="hybridMultilevel"/>
    <w:tmpl w:val="FFFFFFFF"/>
    <w:lvl w:ilvl="0" w:tplc="CD26DD60">
      <w:start w:val="2"/>
      <w:numFmt w:val="decimal"/>
      <w:lvlText w:val="(%1)"/>
      <w:lvlJc w:val="left"/>
      <w:pPr>
        <w:ind w:left="678" w:hanging="319"/>
      </w:pPr>
      <w:rPr>
        <w:rFonts w:ascii="Times New Roman" w:eastAsia="Times New Roman" w:hAnsi="Times New Roman" w:cs="Times New Roman" w:hint="default"/>
        <w:w w:val="100"/>
        <w:sz w:val="22"/>
        <w:szCs w:val="22"/>
      </w:rPr>
    </w:lvl>
    <w:lvl w:ilvl="1" w:tplc="25C44BC4">
      <w:numFmt w:val="bullet"/>
      <w:lvlText w:val="•"/>
      <w:lvlJc w:val="left"/>
      <w:pPr>
        <w:ind w:left="1684" w:hanging="319"/>
      </w:pPr>
      <w:rPr>
        <w:rFonts w:hint="default"/>
      </w:rPr>
    </w:lvl>
    <w:lvl w:ilvl="2" w:tplc="27DC9EBE">
      <w:numFmt w:val="bullet"/>
      <w:lvlText w:val="•"/>
      <w:lvlJc w:val="left"/>
      <w:pPr>
        <w:ind w:left="2689" w:hanging="319"/>
      </w:pPr>
      <w:rPr>
        <w:rFonts w:hint="default"/>
      </w:rPr>
    </w:lvl>
    <w:lvl w:ilvl="3" w:tplc="6D50F9F0">
      <w:numFmt w:val="bullet"/>
      <w:lvlText w:val="•"/>
      <w:lvlJc w:val="left"/>
      <w:pPr>
        <w:ind w:left="3693" w:hanging="319"/>
      </w:pPr>
      <w:rPr>
        <w:rFonts w:hint="default"/>
      </w:rPr>
    </w:lvl>
    <w:lvl w:ilvl="4" w:tplc="35CEB10E">
      <w:numFmt w:val="bullet"/>
      <w:lvlText w:val="•"/>
      <w:lvlJc w:val="left"/>
      <w:pPr>
        <w:ind w:left="4698" w:hanging="319"/>
      </w:pPr>
      <w:rPr>
        <w:rFonts w:hint="default"/>
      </w:rPr>
    </w:lvl>
    <w:lvl w:ilvl="5" w:tplc="0B0C4190">
      <w:numFmt w:val="bullet"/>
      <w:lvlText w:val="•"/>
      <w:lvlJc w:val="left"/>
      <w:pPr>
        <w:ind w:left="5703" w:hanging="319"/>
      </w:pPr>
      <w:rPr>
        <w:rFonts w:hint="default"/>
      </w:rPr>
    </w:lvl>
    <w:lvl w:ilvl="6" w:tplc="AE2A0284">
      <w:numFmt w:val="bullet"/>
      <w:lvlText w:val="•"/>
      <w:lvlJc w:val="left"/>
      <w:pPr>
        <w:ind w:left="6707" w:hanging="319"/>
      </w:pPr>
      <w:rPr>
        <w:rFonts w:hint="default"/>
      </w:rPr>
    </w:lvl>
    <w:lvl w:ilvl="7" w:tplc="EC7C15B8">
      <w:numFmt w:val="bullet"/>
      <w:lvlText w:val="•"/>
      <w:lvlJc w:val="left"/>
      <w:pPr>
        <w:ind w:left="7712" w:hanging="319"/>
      </w:pPr>
      <w:rPr>
        <w:rFonts w:hint="default"/>
      </w:rPr>
    </w:lvl>
    <w:lvl w:ilvl="8" w:tplc="86CCA1FC">
      <w:numFmt w:val="bullet"/>
      <w:lvlText w:val="•"/>
      <w:lvlJc w:val="left"/>
      <w:pPr>
        <w:ind w:left="8717" w:hanging="319"/>
      </w:pPr>
      <w:rPr>
        <w:rFonts w:hint="default"/>
      </w:rPr>
    </w:lvl>
  </w:abstractNum>
  <w:abstractNum w:abstractNumId="28" w15:restartNumberingAfterBreak="0">
    <w:nsid w:val="1F40024D"/>
    <w:multiLevelType w:val="hybridMultilevel"/>
    <w:tmpl w:val="FFC85386"/>
    <w:lvl w:ilvl="0" w:tplc="04020001">
      <w:start w:val="1"/>
      <w:numFmt w:val="bullet"/>
      <w:lvlText w:val=""/>
      <w:lvlJc w:val="left"/>
      <w:pPr>
        <w:ind w:left="1575" w:hanging="360"/>
      </w:pPr>
      <w:rPr>
        <w:rFonts w:ascii="Symbol" w:hAnsi="Symbol"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9" w15:restartNumberingAfterBreak="0">
    <w:nsid w:val="20366652"/>
    <w:multiLevelType w:val="hybridMultilevel"/>
    <w:tmpl w:val="3E86EE10"/>
    <w:lvl w:ilvl="0" w:tplc="FFFFFFFF">
      <w:start w:val="1"/>
      <w:numFmt w:val="bullet"/>
      <w:pStyle w:val="NormalIndentBullet"/>
      <w:lvlText w:val=""/>
      <w:lvlJc w:val="left"/>
      <w:pPr>
        <w:tabs>
          <w:tab w:val="num" w:pos="1134"/>
        </w:tabs>
        <w:ind w:left="1134"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1AA21BE"/>
    <w:multiLevelType w:val="multilevel"/>
    <w:tmpl w:val="3FFC14C8"/>
    <w:styleLink w:val="List5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1"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245F79DC"/>
    <w:multiLevelType w:val="multilevel"/>
    <w:tmpl w:val="69F43DD8"/>
    <w:styleLink w:val="List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3" w15:restartNumberingAfterBreak="0">
    <w:nsid w:val="27D66C65"/>
    <w:multiLevelType w:val="singleLevel"/>
    <w:tmpl w:val="E788141A"/>
    <w:lvl w:ilvl="0">
      <w:start w:val="1"/>
      <w:numFmt w:val="bullet"/>
      <w:pStyle w:val="2"/>
      <w:lvlText w:val=""/>
      <w:lvlJc w:val="left"/>
      <w:pPr>
        <w:tabs>
          <w:tab w:val="num" w:pos="757"/>
        </w:tabs>
        <w:ind w:left="397"/>
      </w:pPr>
      <w:rPr>
        <w:rFonts w:ascii="Wingdings" w:hAnsi="Wingdings" w:hint="default"/>
      </w:rPr>
    </w:lvl>
  </w:abstractNum>
  <w:abstractNum w:abstractNumId="34" w15:restartNumberingAfterBreak="0">
    <w:nsid w:val="27DF6136"/>
    <w:multiLevelType w:val="hybridMultilevel"/>
    <w:tmpl w:val="45C85FE6"/>
    <w:lvl w:ilvl="0" w:tplc="0E1CC8EA">
      <w:numFmt w:val="bullet"/>
      <w:lvlText w:val="-"/>
      <w:lvlJc w:val="left"/>
      <w:pPr>
        <w:tabs>
          <w:tab w:val="num" w:pos="1896"/>
        </w:tabs>
        <w:ind w:left="1896" w:hanging="480"/>
      </w:pPr>
      <w:rPr>
        <w:rFonts w:ascii="Times New Roman" w:eastAsia="Times New Roman" w:hAnsi="Times New Roman" w:hint="default"/>
      </w:rPr>
    </w:lvl>
    <w:lvl w:ilvl="1" w:tplc="9F005606">
      <w:start w:val="1"/>
      <w:numFmt w:val="bullet"/>
      <w:pStyle w:val="Bulets"/>
      <w:lvlText w:val=""/>
      <w:lvlJc w:val="left"/>
      <w:pPr>
        <w:tabs>
          <w:tab w:val="num" w:pos="1476"/>
        </w:tabs>
        <w:ind w:left="1476" w:hanging="39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1B942E1"/>
    <w:multiLevelType w:val="hybridMultilevel"/>
    <w:tmpl w:val="93FA6164"/>
    <w:lvl w:ilvl="0" w:tplc="04090001">
      <w:start w:val="1"/>
      <w:numFmt w:val="decimal"/>
      <w:pStyle w:val="a"/>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38DA517C"/>
    <w:multiLevelType w:val="multilevel"/>
    <w:tmpl w:val="FD7C2EB0"/>
    <w:styleLink w:val="List1311"/>
    <w:lvl w:ilvl="0">
      <w:start w:val="1"/>
      <w:numFmt w:val="decimal"/>
      <w:lvlText w:val="%1."/>
      <w:lvlJc w:val="left"/>
      <w:pPr>
        <w:tabs>
          <w:tab w:val="num" w:pos="360"/>
        </w:tabs>
        <w:ind w:left="360" w:hanging="360"/>
      </w:pPr>
      <w:rPr>
        <w:rFonts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bCs w:val="0"/>
        <w:i w:val="0"/>
        <w:iCs w:val="0"/>
        <w:smallCaps w:val="0"/>
        <w:strike w:val="0"/>
        <w:color w:val="000000"/>
        <w:spacing w:val="0"/>
        <w:w w:val="100"/>
        <w:position w:val="0"/>
        <w:sz w:val="24"/>
        <w:szCs w:val="24"/>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8"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0E0A31"/>
    <w:multiLevelType w:val="hybridMultilevel"/>
    <w:tmpl w:val="FFFFFFFF"/>
    <w:lvl w:ilvl="0" w:tplc="776289A6">
      <w:numFmt w:val="bullet"/>
      <w:lvlText w:val=""/>
      <w:lvlJc w:val="left"/>
      <w:pPr>
        <w:ind w:left="678" w:hanging="216"/>
      </w:pPr>
      <w:rPr>
        <w:rFonts w:ascii="Symbol" w:eastAsia="Times New Roman" w:hAnsi="Symbol" w:hint="default"/>
        <w:w w:val="100"/>
        <w:sz w:val="22"/>
      </w:rPr>
    </w:lvl>
    <w:lvl w:ilvl="1" w:tplc="0F9E916E">
      <w:numFmt w:val="bullet"/>
      <w:lvlText w:val="•"/>
      <w:lvlJc w:val="left"/>
      <w:pPr>
        <w:ind w:left="1684" w:hanging="216"/>
      </w:pPr>
      <w:rPr>
        <w:rFonts w:hint="default"/>
      </w:rPr>
    </w:lvl>
    <w:lvl w:ilvl="2" w:tplc="BBEAB9C6">
      <w:numFmt w:val="bullet"/>
      <w:lvlText w:val="•"/>
      <w:lvlJc w:val="left"/>
      <w:pPr>
        <w:ind w:left="2689" w:hanging="216"/>
      </w:pPr>
      <w:rPr>
        <w:rFonts w:hint="default"/>
      </w:rPr>
    </w:lvl>
    <w:lvl w:ilvl="3" w:tplc="99302B66">
      <w:numFmt w:val="bullet"/>
      <w:lvlText w:val="•"/>
      <w:lvlJc w:val="left"/>
      <w:pPr>
        <w:ind w:left="3693" w:hanging="216"/>
      </w:pPr>
      <w:rPr>
        <w:rFonts w:hint="default"/>
      </w:rPr>
    </w:lvl>
    <w:lvl w:ilvl="4" w:tplc="55E81224">
      <w:numFmt w:val="bullet"/>
      <w:lvlText w:val="•"/>
      <w:lvlJc w:val="left"/>
      <w:pPr>
        <w:ind w:left="4698" w:hanging="216"/>
      </w:pPr>
      <w:rPr>
        <w:rFonts w:hint="default"/>
      </w:rPr>
    </w:lvl>
    <w:lvl w:ilvl="5" w:tplc="593A6794">
      <w:numFmt w:val="bullet"/>
      <w:lvlText w:val="•"/>
      <w:lvlJc w:val="left"/>
      <w:pPr>
        <w:ind w:left="5703" w:hanging="216"/>
      </w:pPr>
      <w:rPr>
        <w:rFonts w:hint="default"/>
      </w:rPr>
    </w:lvl>
    <w:lvl w:ilvl="6" w:tplc="0CAA5618">
      <w:numFmt w:val="bullet"/>
      <w:lvlText w:val="•"/>
      <w:lvlJc w:val="left"/>
      <w:pPr>
        <w:ind w:left="6707" w:hanging="216"/>
      </w:pPr>
      <w:rPr>
        <w:rFonts w:hint="default"/>
      </w:rPr>
    </w:lvl>
    <w:lvl w:ilvl="7" w:tplc="4BB84E2A">
      <w:numFmt w:val="bullet"/>
      <w:lvlText w:val="•"/>
      <w:lvlJc w:val="left"/>
      <w:pPr>
        <w:ind w:left="7712" w:hanging="216"/>
      </w:pPr>
      <w:rPr>
        <w:rFonts w:hint="default"/>
      </w:rPr>
    </w:lvl>
    <w:lvl w:ilvl="8" w:tplc="3AB2420A">
      <w:numFmt w:val="bullet"/>
      <w:lvlText w:val="•"/>
      <w:lvlJc w:val="left"/>
      <w:pPr>
        <w:ind w:left="8717" w:hanging="216"/>
      </w:pPr>
      <w:rPr>
        <w:rFont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4F778E8"/>
    <w:multiLevelType w:val="multilevel"/>
    <w:tmpl w:val="F67234AC"/>
    <w:styleLink w:val="List911"/>
    <w:lvl w:ilvl="0">
      <w:start w:val="1"/>
      <w:numFmt w:val="upperRoman"/>
      <w:lvlText w:val="%1."/>
      <w:lvlJc w:val="left"/>
      <w:rPr>
        <w:rFonts w:ascii="Times New Roman Bold" w:eastAsia="Times New Roman" w:hAnsi="Times New Roman Bold" w:cs="Times New Roman Bold"/>
        <w:position w:val="0"/>
      </w:rPr>
    </w:lvl>
    <w:lvl w:ilvl="1">
      <w:start w:val="1"/>
      <w:numFmt w:val="lowerLetter"/>
      <w:lvlText w:val="%2."/>
      <w:lvlJc w:val="left"/>
      <w:rPr>
        <w:rFonts w:ascii="Times New Roman Bold" w:eastAsia="Times New Roman" w:hAnsi="Times New Roman Bold" w:cs="Times New Roman Bold"/>
        <w:position w:val="0"/>
      </w:rPr>
    </w:lvl>
    <w:lvl w:ilvl="2">
      <w:start w:val="1"/>
      <w:numFmt w:val="lowerRoman"/>
      <w:lvlText w:val="%3."/>
      <w:lvlJc w:val="left"/>
      <w:rPr>
        <w:rFonts w:ascii="Times New Roman Bold" w:eastAsia="Times New Roman" w:hAnsi="Times New Roman Bold" w:cs="Times New Roman Bold"/>
        <w:position w:val="0"/>
      </w:rPr>
    </w:lvl>
    <w:lvl w:ilvl="3">
      <w:start w:val="1"/>
      <w:numFmt w:val="decimal"/>
      <w:lvlText w:val="%4."/>
      <w:lvlJc w:val="left"/>
      <w:rPr>
        <w:rFonts w:ascii="Times New Roman Bold" w:eastAsia="Times New Roman" w:hAnsi="Times New Roman Bold" w:cs="Times New Roman Bold"/>
        <w:position w:val="0"/>
      </w:rPr>
    </w:lvl>
    <w:lvl w:ilvl="4">
      <w:start w:val="1"/>
      <w:numFmt w:val="lowerLetter"/>
      <w:lvlText w:val="%5."/>
      <w:lvlJc w:val="left"/>
      <w:rPr>
        <w:rFonts w:ascii="Times New Roman Bold" w:eastAsia="Times New Roman" w:hAnsi="Times New Roman Bold" w:cs="Times New Roman Bold"/>
        <w:position w:val="0"/>
      </w:rPr>
    </w:lvl>
    <w:lvl w:ilvl="5">
      <w:start w:val="1"/>
      <w:numFmt w:val="lowerRoman"/>
      <w:lvlText w:val="%6."/>
      <w:lvlJc w:val="left"/>
      <w:rPr>
        <w:rFonts w:ascii="Times New Roman Bold" w:eastAsia="Times New Roman" w:hAnsi="Times New Roman Bold" w:cs="Times New Roman Bold"/>
        <w:position w:val="0"/>
      </w:rPr>
    </w:lvl>
    <w:lvl w:ilvl="6">
      <w:start w:val="1"/>
      <w:numFmt w:val="decimal"/>
      <w:lvlText w:val="%7."/>
      <w:lvlJc w:val="left"/>
      <w:rPr>
        <w:rFonts w:ascii="Times New Roman Bold" w:eastAsia="Times New Roman" w:hAnsi="Times New Roman Bold" w:cs="Times New Roman Bold"/>
        <w:position w:val="0"/>
      </w:rPr>
    </w:lvl>
    <w:lvl w:ilvl="7">
      <w:start w:val="1"/>
      <w:numFmt w:val="lowerLetter"/>
      <w:lvlText w:val="%8."/>
      <w:lvlJc w:val="left"/>
      <w:rPr>
        <w:rFonts w:ascii="Times New Roman Bold" w:eastAsia="Times New Roman" w:hAnsi="Times New Roman Bold" w:cs="Times New Roman Bold"/>
        <w:position w:val="0"/>
      </w:rPr>
    </w:lvl>
    <w:lvl w:ilvl="8">
      <w:start w:val="1"/>
      <w:numFmt w:val="lowerRoman"/>
      <w:lvlText w:val="%9."/>
      <w:lvlJc w:val="left"/>
      <w:rPr>
        <w:rFonts w:ascii="Times New Roman Bold" w:eastAsia="Times New Roman" w:hAnsi="Times New Roman Bold" w:cs="Times New Roman Bold"/>
        <w:position w:val="0"/>
      </w:rPr>
    </w:lvl>
  </w:abstractNum>
  <w:abstractNum w:abstractNumId="43" w15:restartNumberingAfterBreak="0">
    <w:nsid w:val="46F3169B"/>
    <w:multiLevelType w:val="hybridMultilevel"/>
    <w:tmpl w:val="59707F92"/>
    <w:lvl w:ilvl="0" w:tplc="FFFFFFFF">
      <w:start w:val="1"/>
      <w:numFmt w:val="bullet"/>
      <w:pStyle w:val="NormalIndent3Bullet"/>
      <w:lvlText w:val=""/>
      <w:lvlJc w:val="left"/>
      <w:pPr>
        <w:tabs>
          <w:tab w:val="num" w:pos="1701"/>
        </w:tabs>
        <w:ind w:left="1701"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70D0F8C"/>
    <w:multiLevelType w:val="hybridMultilevel"/>
    <w:tmpl w:val="23F259E0"/>
    <w:lvl w:ilvl="0" w:tplc="FFFFFFFF">
      <w:start w:val="1"/>
      <w:numFmt w:val="decimal"/>
      <w:pStyle w:val="Title3"/>
      <w:lvlText w:val="%1."/>
      <w:lvlJc w:val="left"/>
      <w:pPr>
        <w:tabs>
          <w:tab w:val="num" w:pos="567"/>
        </w:tabs>
        <w:ind w:left="567" w:hanging="567"/>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5" w15:restartNumberingAfterBreak="0">
    <w:nsid w:val="4D700F65"/>
    <w:multiLevelType w:val="multilevel"/>
    <w:tmpl w:val="CCFEA5E2"/>
    <w:styleLink w:val="List4111"/>
    <w:lvl w:ilvl="0">
      <w:start w:val="2"/>
      <w:numFmt w:val="decimal"/>
      <w:lvlText w:val="(%1)"/>
      <w:lvlJc w:val="left"/>
      <w:rPr>
        <w:rFonts w:ascii="Times New Roman" w:hAnsi="Times New Roman" w:cs="Times New Roman"/>
        <w:b/>
        <w:bCs w:val="0"/>
        <w:i w:val="0"/>
        <w:iCs w:val="0"/>
        <w:smallCaps w:val="0"/>
        <w:strike w:val="0"/>
        <w:color w:val="000000"/>
        <w:spacing w:val="0"/>
        <w:w w:val="100"/>
        <w:position w:val="0"/>
        <w:sz w:val="23"/>
        <w:szCs w:val="23"/>
        <w:u w:val="none"/>
      </w:rPr>
    </w:lvl>
    <w:lvl w:ilvl="1">
      <w:start w:val="1"/>
      <w:numFmt w:val="decimal"/>
      <w:lvlText w:val="%2."/>
      <w:lvlJc w:val="left"/>
      <w:rPr>
        <w:rFonts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6" w15:restartNumberingAfterBreak="0">
    <w:nsid w:val="4E1B34CF"/>
    <w:multiLevelType w:val="multilevel"/>
    <w:tmpl w:val="0402001D"/>
    <w:styleLink w:val="1ai"/>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53D00D1C"/>
    <w:multiLevelType w:val="hybridMultilevel"/>
    <w:tmpl w:val="42B80198"/>
    <w:styleLink w:val="List711"/>
    <w:lvl w:ilvl="0" w:tplc="04020003">
      <w:start w:val="1"/>
      <w:numFmt w:val="bullet"/>
      <w:lvlText w:val="o"/>
      <w:lvlJc w:val="left"/>
      <w:pPr>
        <w:tabs>
          <w:tab w:val="num" w:pos="900"/>
        </w:tabs>
        <w:ind w:left="900" w:hanging="360"/>
      </w:pPr>
      <w:rPr>
        <w:rFonts w:ascii="Courier New" w:hAnsi="Courier New" w:hint="default"/>
      </w:rPr>
    </w:lvl>
    <w:lvl w:ilvl="1" w:tplc="04020003" w:tentative="1">
      <w:start w:val="1"/>
      <w:numFmt w:val="bullet"/>
      <w:lvlText w:val="o"/>
      <w:lvlJc w:val="left"/>
      <w:pPr>
        <w:tabs>
          <w:tab w:val="num" w:pos="1620"/>
        </w:tabs>
        <w:ind w:left="1620" w:hanging="360"/>
      </w:pPr>
      <w:rPr>
        <w:rFonts w:ascii="Courier New" w:hAnsi="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48" w15:restartNumberingAfterBreak="0">
    <w:nsid w:val="549E7480"/>
    <w:multiLevelType w:val="hybridMultilevel"/>
    <w:tmpl w:val="FFFFFFFF"/>
    <w:lvl w:ilvl="0" w:tplc="486CD244">
      <w:start w:val="1"/>
      <w:numFmt w:val="decimal"/>
      <w:lvlText w:val="%1."/>
      <w:lvlJc w:val="left"/>
      <w:pPr>
        <w:ind w:left="678" w:hanging="262"/>
      </w:pPr>
      <w:rPr>
        <w:rFonts w:ascii="Times New Roman" w:eastAsia="Times New Roman" w:hAnsi="Times New Roman" w:cs="Times New Roman" w:hint="default"/>
        <w:w w:val="100"/>
        <w:sz w:val="22"/>
        <w:szCs w:val="22"/>
      </w:rPr>
    </w:lvl>
    <w:lvl w:ilvl="1" w:tplc="33FEDD1A">
      <w:start w:val="1"/>
      <w:numFmt w:val="decimal"/>
      <w:lvlText w:val="%2."/>
      <w:lvlJc w:val="left"/>
      <w:pPr>
        <w:ind w:left="678" w:hanging="264"/>
      </w:pPr>
      <w:rPr>
        <w:rFonts w:ascii="Times New Roman" w:eastAsia="Times New Roman" w:hAnsi="Times New Roman" w:cs="Times New Roman" w:hint="default"/>
        <w:w w:val="100"/>
        <w:sz w:val="24"/>
        <w:szCs w:val="24"/>
      </w:rPr>
    </w:lvl>
    <w:lvl w:ilvl="2" w:tplc="AF02766C">
      <w:numFmt w:val="bullet"/>
      <w:lvlText w:val="•"/>
      <w:lvlJc w:val="left"/>
      <w:pPr>
        <w:ind w:left="2689" w:hanging="264"/>
      </w:pPr>
      <w:rPr>
        <w:rFonts w:hint="default"/>
      </w:rPr>
    </w:lvl>
    <w:lvl w:ilvl="3" w:tplc="AB2A18E2">
      <w:numFmt w:val="bullet"/>
      <w:lvlText w:val="•"/>
      <w:lvlJc w:val="left"/>
      <w:pPr>
        <w:ind w:left="3693" w:hanging="264"/>
      </w:pPr>
      <w:rPr>
        <w:rFonts w:hint="default"/>
      </w:rPr>
    </w:lvl>
    <w:lvl w:ilvl="4" w:tplc="F64E9012">
      <w:numFmt w:val="bullet"/>
      <w:lvlText w:val="•"/>
      <w:lvlJc w:val="left"/>
      <w:pPr>
        <w:ind w:left="4698" w:hanging="264"/>
      </w:pPr>
      <w:rPr>
        <w:rFonts w:hint="default"/>
      </w:rPr>
    </w:lvl>
    <w:lvl w:ilvl="5" w:tplc="A3DCA580">
      <w:numFmt w:val="bullet"/>
      <w:lvlText w:val="•"/>
      <w:lvlJc w:val="left"/>
      <w:pPr>
        <w:ind w:left="5703" w:hanging="264"/>
      </w:pPr>
      <w:rPr>
        <w:rFonts w:hint="default"/>
      </w:rPr>
    </w:lvl>
    <w:lvl w:ilvl="6" w:tplc="AA308542">
      <w:numFmt w:val="bullet"/>
      <w:lvlText w:val="•"/>
      <w:lvlJc w:val="left"/>
      <w:pPr>
        <w:ind w:left="6707" w:hanging="264"/>
      </w:pPr>
      <w:rPr>
        <w:rFonts w:hint="default"/>
      </w:rPr>
    </w:lvl>
    <w:lvl w:ilvl="7" w:tplc="DA2C8A74">
      <w:numFmt w:val="bullet"/>
      <w:lvlText w:val="•"/>
      <w:lvlJc w:val="left"/>
      <w:pPr>
        <w:ind w:left="7712" w:hanging="264"/>
      </w:pPr>
      <w:rPr>
        <w:rFonts w:hint="default"/>
      </w:rPr>
    </w:lvl>
    <w:lvl w:ilvl="8" w:tplc="FB3263B2">
      <w:numFmt w:val="bullet"/>
      <w:lvlText w:val="•"/>
      <w:lvlJc w:val="left"/>
      <w:pPr>
        <w:ind w:left="8717" w:hanging="264"/>
      </w:pPr>
      <w:rPr>
        <w:rFonts w:hint="default"/>
      </w:rPr>
    </w:lvl>
  </w:abstractNum>
  <w:abstractNum w:abstractNumId="49" w15:restartNumberingAfterBreak="0">
    <w:nsid w:val="571D4D09"/>
    <w:multiLevelType w:val="multilevel"/>
    <w:tmpl w:val="3BDA71F6"/>
    <w:styleLink w:val="List2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50" w15:restartNumberingAfterBreak="0">
    <w:nsid w:val="578421D9"/>
    <w:multiLevelType w:val="multilevel"/>
    <w:tmpl w:val="C6C035A8"/>
    <w:lvl w:ilvl="0">
      <w:start w:val="1"/>
      <w:numFmt w:val="decimal"/>
      <w:lvlText w:val="%1."/>
      <w:lvlJc w:val="left"/>
      <w:pPr>
        <w:ind w:left="2770" w:hanging="360"/>
      </w:pPr>
      <w:rPr>
        <w:rFonts w:ascii="Times New Roman Bold" w:hAnsi="Times New Roman Bold" w:cs="Times New Roman" w:hint="default"/>
        <w:b/>
        <w:i/>
      </w:rPr>
    </w:lvl>
    <w:lvl w:ilvl="1">
      <w:start w:val="1"/>
      <w:numFmt w:val="decimal"/>
      <w:isLgl/>
      <w:lvlText w:val="%1.%2."/>
      <w:lvlJc w:val="left"/>
      <w:pPr>
        <w:ind w:left="1211" w:hanging="360"/>
      </w:pPr>
      <w:rPr>
        <w:rFonts w:cs="Times New Roman" w:hint="default"/>
        <w:u w:val="single"/>
      </w:rPr>
    </w:lvl>
    <w:lvl w:ilvl="2">
      <w:start w:val="1"/>
      <w:numFmt w:val="decimal"/>
      <w:isLgl/>
      <w:lvlText w:val="%1.%2.%3."/>
      <w:lvlJc w:val="left"/>
      <w:pPr>
        <w:ind w:left="1571" w:hanging="720"/>
      </w:pPr>
      <w:rPr>
        <w:rFonts w:cs="Times New Roman" w:hint="default"/>
        <w:u w:val="single"/>
      </w:rPr>
    </w:lvl>
    <w:lvl w:ilvl="3">
      <w:start w:val="1"/>
      <w:numFmt w:val="decimal"/>
      <w:isLgl/>
      <w:lvlText w:val="%1.%2.%3.%4."/>
      <w:lvlJc w:val="left"/>
      <w:pPr>
        <w:ind w:left="1571" w:hanging="720"/>
      </w:pPr>
      <w:rPr>
        <w:rFonts w:cs="Times New Roman" w:hint="default"/>
        <w:u w:val="single"/>
      </w:rPr>
    </w:lvl>
    <w:lvl w:ilvl="4">
      <w:start w:val="1"/>
      <w:numFmt w:val="decimal"/>
      <w:isLgl/>
      <w:lvlText w:val="%1.%2.%3.%4.%5."/>
      <w:lvlJc w:val="left"/>
      <w:pPr>
        <w:ind w:left="1931" w:hanging="1080"/>
      </w:pPr>
      <w:rPr>
        <w:rFonts w:cs="Times New Roman" w:hint="default"/>
        <w:u w:val="single"/>
      </w:rPr>
    </w:lvl>
    <w:lvl w:ilvl="5">
      <w:start w:val="1"/>
      <w:numFmt w:val="decimal"/>
      <w:isLgl/>
      <w:lvlText w:val="%1.%2.%3.%4.%5.%6."/>
      <w:lvlJc w:val="left"/>
      <w:pPr>
        <w:ind w:left="1931" w:hanging="1080"/>
      </w:pPr>
      <w:rPr>
        <w:rFonts w:cs="Times New Roman" w:hint="default"/>
        <w:u w:val="single"/>
      </w:rPr>
    </w:lvl>
    <w:lvl w:ilvl="6">
      <w:start w:val="1"/>
      <w:numFmt w:val="decimal"/>
      <w:isLgl/>
      <w:lvlText w:val="%1.%2.%3.%4.%5.%6.%7."/>
      <w:lvlJc w:val="left"/>
      <w:pPr>
        <w:ind w:left="2291" w:hanging="1440"/>
      </w:pPr>
      <w:rPr>
        <w:rFonts w:cs="Times New Roman" w:hint="default"/>
        <w:u w:val="single"/>
      </w:rPr>
    </w:lvl>
    <w:lvl w:ilvl="7">
      <w:start w:val="1"/>
      <w:numFmt w:val="decimal"/>
      <w:isLgl/>
      <w:lvlText w:val="%1.%2.%3.%4.%5.%6.%7.%8."/>
      <w:lvlJc w:val="left"/>
      <w:pPr>
        <w:ind w:left="2291" w:hanging="1440"/>
      </w:pPr>
      <w:rPr>
        <w:rFonts w:cs="Times New Roman" w:hint="default"/>
        <w:u w:val="single"/>
      </w:rPr>
    </w:lvl>
    <w:lvl w:ilvl="8">
      <w:start w:val="1"/>
      <w:numFmt w:val="decimal"/>
      <w:isLgl/>
      <w:lvlText w:val="%1.%2.%3.%4.%5.%6.%7.%8.%9."/>
      <w:lvlJc w:val="left"/>
      <w:pPr>
        <w:ind w:left="2651" w:hanging="1800"/>
      </w:pPr>
      <w:rPr>
        <w:rFonts w:cs="Times New Roman" w:hint="default"/>
        <w:u w:val="single"/>
      </w:rPr>
    </w:lvl>
  </w:abstractNum>
  <w:abstractNum w:abstractNumId="51" w15:restartNumberingAfterBreak="0">
    <w:nsid w:val="57FC15DB"/>
    <w:multiLevelType w:val="multilevel"/>
    <w:tmpl w:val="0402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5A30281D"/>
    <w:multiLevelType w:val="hybridMultilevel"/>
    <w:tmpl w:val="443E4AF2"/>
    <w:lvl w:ilvl="0" w:tplc="453464E0">
      <w:start w:val="1"/>
      <w:numFmt w:val="bullet"/>
      <w:pStyle w:val="a0"/>
      <w:lvlText w:val=""/>
      <w:lvlJc w:val="left"/>
      <w:pPr>
        <w:ind w:left="720" w:hanging="360"/>
      </w:pPr>
      <w:rPr>
        <w:rFonts w:ascii="Symbol" w:hAnsi="Symbol" w:hint="default"/>
      </w:rPr>
    </w:lvl>
    <w:lvl w:ilvl="1" w:tplc="95404C18">
      <w:start w:val="1"/>
      <w:numFmt w:val="bullet"/>
      <w:lvlText w:val=""/>
      <w:lvlJc w:val="left"/>
      <w:pPr>
        <w:ind w:left="1440" w:hanging="360"/>
      </w:pPr>
      <w:rPr>
        <w:rFonts w:ascii="Wingdings" w:hAnsi="Wingdings" w:hint="default"/>
        <w:u w:color="F79F29"/>
      </w:rPr>
    </w:lvl>
    <w:lvl w:ilvl="2" w:tplc="04090001">
      <w:start w:val="1"/>
      <w:numFmt w:val="bullet"/>
      <w:lvlText w:val=""/>
      <w:lvlJc w:val="left"/>
      <w:pPr>
        <w:ind w:left="2160" w:hanging="180"/>
      </w:pPr>
      <w:rPr>
        <w:rFonts w:ascii="Symbol" w:hAnsi="Symbol" w:hint="default"/>
        <w:u w:color="F79F29"/>
      </w:rPr>
    </w:lvl>
    <w:lvl w:ilvl="3" w:tplc="04090003">
      <w:start w:val="1"/>
      <w:numFmt w:val="bullet"/>
      <w:lvlText w:val="o"/>
      <w:lvlJc w:val="left"/>
      <w:pPr>
        <w:ind w:left="2880" w:hanging="360"/>
      </w:pPr>
      <w:rPr>
        <w:rFonts w:ascii="Courier New" w:hAnsi="Courier New" w:hint="default"/>
        <w:u w:color="F79F29"/>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3" w15:restartNumberingAfterBreak="0">
    <w:nsid w:val="5C920F23"/>
    <w:multiLevelType w:val="multilevel"/>
    <w:tmpl w:val="EC16A43C"/>
    <w:styleLink w:val="List0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1252030"/>
    <w:multiLevelType w:val="hybridMultilevel"/>
    <w:tmpl w:val="FD4CD5D4"/>
    <w:styleLink w:val="StyleBulletedWingdingssymbolBefore063cmHanging06"/>
    <w:lvl w:ilvl="0" w:tplc="D43C9338">
      <w:start w:val="1"/>
      <w:numFmt w:val="bullet"/>
      <w:lvlText w:val=""/>
      <w:lvlJc w:val="left"/>
      <w:pPr>
        <w:tabs>
          <w:tab w:val="num" w:pos="851"/>
        </w:tabs>
        <w:ind w:firstLine="567"/>
      </w:pPr>
      <w:rPr>
        <w:rFonts w:ascii="Symbol" w:hAnsi="Symbol" w:hint="default"/>
      </w:rPr>
    </w:lvl>
    <w:lvl w:ilvl="1" w:tplc="0BF4CD34">
      <w:start w:val="1"/>
      <w:numFmt w:val="decimal"/>
      <w:lvlText w:val="10.2.%2"/>
      <w:lvlJc w:val="left"/>
      <w:pPr>
        <w:tabs>
          <w:tab w:val="num" w:pos="1237"/>
        </w:tabs>
        <w:ind w:left="1294" w:hanging="301"/>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BB6984"/>
    <w:multiLevelType w:val="hybridMultilevel"/>
    <w:tmpl w:val="FFFFFFFF"/>
    <w:lvl w:ilvl="0" w:tplc="573E5B3C">
      <w:start w:val="1"/>
      <w:numFmt w:val="decimal"/>
      <w:lvlText w:val="%1."/>
      <w:lvlJc w:val="left"/>
      <w:pPr>
        <w:ind w:left="678" w:hanging="257"/>
      </w:pPr>
      <w:rPr>
        <w:rFonts w:ascii="Times New Roman" w:eastAsia="Times New Roman" w:hAnsi="Times New Roman" w:cs="Times New Roman" w:hint="default"/>
        <w:w w:val="100"/>
        <w:sz w:val="22"/>
        <w:szCs w:val="22"/>
      </w:rPr>
    </w:lvl>
    <w:lvl w:ilvl="1" w:tplc="6D98F42C">
      <w:numFmt w:val="bullet"/>
      <w:lvlText w:val="•"/>
      <w:lvlJc w:val="left"/>
      <w:pPr>
        <w:ind w:left="1684" w:hanging="257"/>
      </w:pPr>
      <w:rPr>
        <w:rFonts w:hint="default"/>
      </w:rPr>
    </w:lvl>
    <w:lvl w:ilvl="2" w:tplc="F3827A54">
      <w:numFmt w:val="bullet"/>
      <w:lvlText w:val="•"/>
      <w:lvlJc w:val="left"/>
      <w:pPr>
        <w:ind w:left="2689" w:hanging="257"/>
      </w:pPr>
      <w:rPr>
        <w:rFonts w:hint="default"/>
      </w:rPr>
    </w:lvl>
    <w:lvl w:ilvl="3" w:tplc="8634E648">
      <w:numFmt w:val="bullet"/>
      <w:lvlText w:val="•"/>
      <w:lvlJc w:val="left"/>
      <w:pPr>
        <w:ind w:left="3693" w:hanging="257"/>
      </w:pPr>
      <w:rPr>
        <w:rFonts w:hint="default"/>
      </w:rPr>
    </w:lvl>
    <w:lvl w:ilvl="4" w:tplc="1FCC38DC">
      <w:numFmt w:val="bullet"/>
      <w:lvlText w:val="•"/>
      <w:lvlJc w:val="left"/>
      <w:pPr>
        <w:ind w:left="4698" w:hanging="257"/>
      </w:pPr>
      <w:rPr>
        <w:rFonts w:hint="default"/>
      </w:rPr>
    </w:lvl>
    <w:lvl w:ilvl="5" w:tplc="9AB21A5C">
      <w:numFmt w:val="bullet"/>
      <w:lvlText w:val="•"/>
      <w:lvlJc w:val="left"/>
      <w:pPr>
        <w:ind w:left="5703" w:hanging="257"/>
      </w:pPr>
      <w:rPr>
        <w:rFonts w:hint="default"/>
      </w:rPr>
    </w:lvl>
    <w:lvl w:ilvl="6" w:tplc="932C9058">
      <w:numFmt w:val="bullet"/>
      <w:lvlText w:val="•"/>
      <w:lvlJc w:val="left"/>
      <w:pPr>
        <w:ind w:left="6707" w:hanging="257"/>
      </w:pPr>
      <w:rPr>
        <w:rFonts w:hint="default"/>
      </w:rPr>
    </w:lvl>
    <w:lvl w:ilvl="7" w:tplc="F536A26C">
      <w:numFmt w:val="bullet"/>
      <w:lvlText w:val="•"/>
      <w:lvlJc w:val="left"/>
      <w:pPr>
        <w:ind w:left="7712" w:hanging="257"/>
      </w:pPr>
      <w:rPr>
        <w:rFonts w:hint="default"/>
      </w:rPr>
    </w:lvl>
    <w:lvl w:ilvl="8" w:tplc="948A124C">
      <w:numFmt w:val="bullet"/>
      <w:lvlText w:val="•"/>
      <w:lvlJc w:val="left"/>
      <w:pPr>
        <w:ind w:left="8717" w:hanging="257"/>
      </w:pPr>
      <w:rPr>
        <w:rFonts w:hint="default"/>
      </w:rPr>
    </w:lvl>
  </w:abstractNum>
  <w:abstractNum w:abstractNumId="58" w15:restartNumberingAfterBreak="0">
    <w:nsid w:val="67A278D4"/>
    <w:multiLevelType w:val="hybridMultilevel"/>
    <w:tmpl w:val="32EA8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0A1466"/>
    <w:multiLevelType w:val="multilevel"/>
    <w:tmpl w:val="51D6F450"/>
    <w:lvl w:ilvl="0">
      <w:start w:val="1"/>
      <w:numFmt w:val="decimal"/>
      <w:lvlText w:val="%1."/>
      <w:lvlJc w:val="left"/>
      <w:pPr>
        <w:ind w:left="1211"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0" w15:restartNumberingAfterBreak="0">
    <w:nsid w:val="6B377DCB"/>
    <w:multiLevelType w:val="multilevel"/>
    <w:tmpl w:val="3E1C3620"/>
    <w:styleLink w:val="List51"/>
    <w:lvl w:ilvl="0">
      <w:start w:val="4"/>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61" w15:restartNumberingAfterBreak="0">
    <w:nsid w:val="6BFE36B7"/>
    <w:multiLevelType w:val="hybridMultilevel"/>
    <w:tmpl w:val="15CA3E62"/>
    <w:lvl w:ilvl="0" w:tplc="5700212C">
      <w:start w:val="1"/>
      <w:numFmt w:val="upperRoman"/>
      <w:pStyle w:val="1"/>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DC97F54"/>
    <w:multiLevelType w:val="multilevel"/>
    <w:tmpl w:val="13529C64"/>
    <w:styleLink w:val="List3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63" w15:restartNumberingAfterBreak="0">
    <w:nsid w:val="6E935F81"/>
    <w:multiLevelType w:val="hybridMultilevel"/>
    <w:tmpl w:val="28BE789E"/>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15:restartNumberingAfterBreak="0">
    <w:nsid w:val="70A36A91"/>
    <w:multiLevelType w:val="hybridMultilevel"/>
    <w:tmpl w:val="F57C5DA4"/>
    <w:lvl w:ilvl="0" w:tplc="DE3AD644">
      <w:start w:val="1"/>
      <w:numFmt w:val="decimal"/>
      <w:lvlText w:val="%1."/>
      <w:lvlJc w:val="left"/>
      <w:pPr>
        <w:ind w:left="720" w:hanging="360"/>
      </w:pPr>
      <w:rPr>
        <w:rFonts w:cs="Times New Roman" w:hint="default"/>
        <w:b w:val="0"/>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5" w15:restartNumberingAfterBreak="0">
    <w:nsid w:val="783E2275"/>
    <w:multiLevelType w:val="hybridMultilevel"/>
    <w:tmpl w:val="FFFFFFFF"/>
    <w:lvl w:ilvl="0" w:tplc="2D4C4046">
      <w:start w:val="1"/>
      <w:numFmt w:val="decimal"/>
      <w:lvlText w:val="%1."/>
      <w:lvlJc w:val="left"/>
      <w:pPr>
        <w:ind w:left="678" w:hanging="341"/>
      </w:pPr>
      <w:rPr>
        <w:rFonts w:ascii="Times New Roman" w:eastAsia="Times New Roman" w:hAnsi="Times New Roman" w:cs="Times New Roman" w:hint="default"/>
        <w:spacing w:val="-60"/>
        <w:w w:val="100"/>
        <w:sz w:val="24"/>
        <w:szCs w:val="24"/>
      </w:rPr>
    </w:lvl>
    <w:lvl w:ilvl="1" w:tplc="1F92ABE2">
      <w:numFmt w:val="bullet"/>
      <w:lvlText w:val="•"/>
      <w:lvlJc w:val="left"/>
      <w:pPr>
        <w:ind w:left="1684" w:hanging="341"/>
      </w:pPr>
      <w:rPr>
        <w:rFonts w:hint="default"/>
      </w:rPr>
    </w:lvl>
    <w:lvl w:ilvl="2" w:tplc="AD0C5AA4">
      <w:numFmt w:val="bullet"/>
      <w:lvlText w:val="•"/>
      <w:lvlJc w:val="left"/>
      <w:pPr>
        <w:ind w:left="2689" w:hanging="341"/>
      </w:pPr>
      <w:rPr>
        <w:rFonts w:hint="default"/>
      </w:rPr>
    </w:lvl>
    <w:lvl w:ilvl="3" w:tplc="D246888A">
      <w:numFmt w:val="bullet"/>
      <w:lvlText w:val="•"/>
      <w:lvlJc w:val="left"/>
      <w:pPr>
        <w:ind w:left="3693" w:hanging="341"/>
      </w:pPr>
      <w:rPr>
        <w:rFonts w:hint="default"/>
      </w:rPr>
    </w:lvl>
    <w:lvl w:ilvl="4" w:tplc="B03EC544">
      <w:numFmt w:val="bullet"/>
      <w:lvlText w:val="•"/>
      <w:lvlJc w:val="left"/>
      <w:pPr>
        <w:ind w:left="4698" w:hanging="341"/>
      </w:pPr>
      <w:rPr>
        <w:rFonts w:hint="default"/>
      </w:rPr>
    </w:lvl>
    <w:lvl w:ilvl="5" w:tplc="7D7EE462">
      <w:numFmt w:val="bullet"/>
      <w:lvlText w:val="•"/>
      <w:lvlJc w:val="left"/>
      <w:pPr>
        <w:ind w:left="5703" w:hanging="341"/>
      </w:pPr>
      <w:rPr>
        <w:rFonts w:hint="default"/>
      </w:rPr>
    </w:lvl>
    <w:lvl w:ilvl="6" w:tplc="2486B1D2">
      <w:numFmt w:val="bullet"/>
      <w:lvlText w:val="•"/>
      <w:lvlJc w:val="left"/>
      <w:pPr>
        <w:ind w:left="6707" w:hanging="341"/>
      </w:pPr>
      <w:rPr>
        <w:rFonts w:hint="default"/>
      </w:rPr>
    </w:lvl>
    <w:lvl w:ilvl="7" w:tplc="584EFE88">
      <w:numFmt w:val="bullet"/>
      <w:lvlText w:val="•"/>
      <w:lvlJc w:val="left"/>
      <w:pPr>
        <w:ind w:left="7712" w:hanging="341"/>
      </w:pPr>
      <w:rPr>
        <w:rFonts w:hint="default"/>
      </w:rPr>
    </w:lvl>
    <w:lvl w:ilvl="8" w:tplc="6408DF5C">
      <w:numFmt w:val="bullet"/>
      <w:lvlText w:val="•"/>
      <w:lvlJc w:val="left"/>
      <w:pPr>
        <w:ind w:left="8717" w:hanging="341"/>
      </w:pPr>
      <w:rPr>
        <w:rFonts w:hint="default"/>
      </w:rPr>
    </w:lvl>
  </w:abstractNum>
  <w:abstractNum w:abstractNumId="66" w15:restartNumberingAfterBreak="0">
    <w:nsid w:val="7884379E"/>
    <w:multiLevelType w:val="multilevel"/>
    <w:tmpl w:val="F4A88D56"/>
    <w:styleLink w:val="List61"/>
    <w:lvl w:ilvl="0">
      <w:numFmt w:val="bullet"/>
      <w:lvlText w:val="•"/>
      <w:lvlJc w:val="left"/>
      <w:rPr>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67" w15:restartNumberingAfterBreak="0">
    <w:nsid w:val="79840095"/>
    <w:multiLevelType w:val="multilevel"/>
    <w:tmpl w:val="FEB651C6"/>
    <w:styleLink w:val="List2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num w:numId="1">
    <w:abstractNumId w:val="1"/>
  </w:num>
  <w:num w:numId="2">
    <w:abstractNumId w:val="4"/>
  </w:num>
  <w:num w:numId="3">
    <w:abstractNumId w:val="3"/>
  </w:num>
  <w:num w:numId="4">
    <w:abstractNumId w:val="2"/>
  </w:num>
  <w:num w:numId="5">
    <w:abstractNumId w:val="0"/>
  </w:num>
  <w:num w:numId="6">
    <w:abstractNumId w:val="34"/>
  </w:num>
  <w:num w:numId="7">
    <w:abstractNumId w:val="55"/>
  </w:num>
  <w:num w:numId="8">
    <w:abstractNumId w:val="20"/>
  </w:num>
  <w:num w:numId="9">
    <w:abstractNumId w:val="41"/>
  </w:num>
  <w:num w:numId="10">
    <w:abstractNumId w:val="36"/>
  </w:num>
  <w:num w:numId="11">
    <w:abstractNumId w:val="44"/>
  </w:num>
  <w:num w:numId="12">
    <w:abstractNumId w:val="22"/>
  </w:num>
  <w:num w:numId="13">
    <w:abstractNumId w:val="16"/>
  </w:num>
  <w:num w:numId="14">
    <w:abstractNumId w:val="38"/>
  </w:num>
  <w:num w:numId="15">
    <w:abstractNumId w:val="11"/>
  </w:num>
  <w:num w:numId="16">
    <w:abstractNumId w:val="14"/>
  </w:num>
  <w:num w:numId="17">
    <w:abstractNumId w:val="51"/>
  </w:num>
  <w:num w:numId="18">
    <w:abstractNumId w:val="33"/>
  </w:num>
  <w:num w:numId="19">
    <w:abstractNumId w:val="35"/>
  </w:num>
  <w:num w:numId="20">
    <w:abstractNumId w:val="56"/>
  </w:num>
  <w:num w:numId="21">
    <w:abstractNumId w:val="17"/>
  </w:num>
  <w:num w:numId="22">
    <w:abstractNumId w:val="29"/>
  </w:num>
  <w:num w:numId="23">
    <w:abstractNumId w:val="43"/>
  </w:num>
  <w:num w:numId="24">
    <w:abstractNumId w:val="18"/>
  </w:num>
  <w:num w:numId="25">
    <w:abstractNumId w:val="12"/>
  </w:num>
  <w:num w:numId="26">
    <w:abstractNumId w:val="61"/>
  </w:num>
  <w:num w:numId="27">
    <w:abstractNumId w:val="19"/>
  </w:num>
  <w:num w:numId="28">
    <w:abstractNumId w:val="67"/>
  </w:num>
  <w:num w:numId="29">
    <w:abstractNumId w:val="15"/>
  </w:num>
  <w:num w:numId="30">
    <w:abstractNumId w:val="32"/>
  </w:num>
  <w:num w:numId="31">
    <w:abstractNumId w:val="60"/>
  </w:num>
  <w:num w:numId="32">
    <w:abstractNumId w:val="53"/>
  </w:num>
  <w:num w:numId="33">
    <w:abstractNumId w:val="26"/>
  </w:num>
  <w:num w:numId="34">
    <w:abstractNumId w:val="49"/>
  </w:num>
  <w:num w:numId="35">
    <w:abstractNumId w:val="62"/>
  </w:num>
  <w:num w:numId="36">
    <w:abstractNumId w:val="66"/>
  </w:num>
  <w:num w:numId="37">
    <w:abstractNumId w:val="30"/>
  </w:num>
  <w:num w:numId="38">
    <w:abstractNumId w:val="25"/>
  </w:num>
  <w:num w:numId="39">
    <w:abstractNumId w:val="42"/>
  </w:num>
  <w:num w:numId="40">
    <w:abstractNumId w:val="45"/>
  </w:num>
  <w:num w:numId="41">
    <w:abstractNumId w:val="37"/>
  </w:num>
  <w:num w:numId="42">
    <w:abstractNumId w:val="13"/>
  </w:num>
  <w:num w:numId="43">
    <w:abstractNumId w:val="46"/>
  </w:num>
  <w:num w:numId="44">
    <w:abstractNumId w:val="50"/>
  </w:num>
  <w:num w:numId="45">
    <w:abstractNumId w:val="54"/>
    <w:lvlOverride w:ilvl="0">
      <w:startOverride w:val="1"/>
    </w:lvlOverride>
  </w:num>
  <w:num w:numId="46">
    <w:abstractNumId w:val="40"/>
    <w:lvlOverride w:ilvl="0">
      <w:startOverride w:val="1"/>
    </w:lvlOverride>
  </w:num>
  <w:num w:numId="47">
    <w:abstractNumId w:val="5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58"/>
  </w:num>
  <w:num w:numId="50">
    <w:abstractNumId w:val="52"/>
  </w:num>
  <w:num w:numId="51">
    <w:abstractNumId w:val="64"/>
  </w:num>
  <w:num w:numId="52">
    <w:abstractNumId w:val="21"/>
  </w:num>
  <w:num w:numId="53">
    <w:abstractNumId w:val="23"/>
  </w:num>
  <w:num w:numId="54">
    <w:abstractNumId w:val="24"/>
  </w:num>
  <w:num w:numId="55">
    <w:abstractNumId w:val="63"/>
  </w:num>
  <w:num w:numId="56">
    <w:abstractNumId w:val="48"/>
  </w:num>
  <w:num w:numId="57">
    <w:abstractNumId w:val="27"/>
  </w:num>
  <w:num w:numId="58">
    <w:abstractNumId w:val="57"/>
  </w:num>
  <w:num w:numId="59">
    <w:abstractNumId w:val="39"/>
  </w:num>
  <w:num w:numId="60">
    <w:abstractNumId w:val="65"/>
  </w:num>
  <w:num w:numId="61">
    <w:abstractNumId w:val="5"/>
  </w:num>
  <w:num w:numId="62">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476"/>
    <w:rsid w:val="0000061C"/>
    <w:rsid w:val="0000084C"/>
    <w:rsid w:val="00000E8F"/>
    <w:rsid w:val="00000EDD"/>
    <w:rsid w:val="00001647"/>
    <w:rsid w:val="00001815"/>
    <w:rsid w:val="00001B08"/>
    <w:rsid w:val="000024DB"/>
    <w:rsid w:val="00002681"/>
    <w:rsid w:val="0000292F"/>
    <w:rsid w:val="0000297E"/>
    <w:rsid w:val="00002ACE"/>
    <w:rsid w:val="00002D65"/>
    <w:rsid w:val="00002F4F"/>
    <w:rsid w:val="0000309D"/>
    <w:rsid w:val="000036C4"/>
    <w:rsid w:val="00003942"/>
    <w:rsid w:val="00003A8E"/>
    <w:rsid w:val="00003EE1"/>
    <w:rsid w:val="00003EED"/>
    <w:rsid w:val="00003EF7"/>
    <w:rsid w:val="00003FB7"/>
    <w:rsid w:val="000043EB"/>
    <w:rsid w:val="0000487D"/>
    <w:rsid w:val="000048B4"/>
    <w:rsid w:val="00004D54"/>
    <w:rsid w:val="00004DAB"/>
    <w:rsid w:val="0000514F"/>
    <w:rsid w:val="00005217"/>
    <w:rsid w:val="000056D7"/>
    <w:rsid w:val="00005779"/>
    <w:rsid w:val="00005934"/>
    <w:rsid w:val="00006785"/>
    <w:rsid w:val="000078B5"/>
    <w:rsid w:val="00007ABE"/>
    <w:rsid w:val="00007B9B"/>
    <w:rsid w:val="00007BA0"/>
    <w:rsid w:val="00007F12"/>
    <w:rsid w:val="0001009A"/>
    <w:rsid w:val="00010128"/>
    <w:rsid w:val="00010645"/>
    <w:rsid w:val="0001077D"/>
    <w:rsid w:val="00010870"/>
    <w:rsid w:val="00010CEE"/>
    <w:rsid w:val="00010D0F"/>
    <w:rsid w:val="00010D71"/>
    <w:rsid w:val="00010E65"/>
    <w:rsid w:val="00010EED"/>
    <w:rsid w:val="00010F82"/>
    <w:rsid w:val="000111CA"/>
    <w:rsid w:val="00011274"/>
    <w:rsid w:val="00012195"/>
    <w:rsid w:val="00012228"/>
    <w:rsid w:val="000123A1"/>
    <w:rsid w:val="00012420"/>
    <w:rsid w:val="000125B6"/>
    <w:rsid w:val="00012902"/>
    <w:rsid w:val="0001297B"/>
    <w:rsid w:val="00012B16"/>
    <w:rsid w:val="00012DF9"/>
    <w:rsid w:val="00012F93"/>
    <w:rsid w:val="0001333D"/>
    <w:rsid w:val="00013853"/>
    <w:rsid w:val="0001387F"/>
    <w:rsid w:val="00013D52"/>
    <w:rsid w:val="00013D60"/>
    <w:rsid w:val="00013E6C"/>
    <w:rsid w:val="00014073"/>
    <w:rsid w:val="00014EE2"/>
    <w:rsid w:val="00014FB8"/>
    <w:rsid w:val="00015222"/>
    <w:rsid w:val="0001565A"/>
    <w:rsid w:val="00015958"/>
    <w:rsid w:val="00015A79"/>
    <w:rsid w:val="00015B1F"/>
    <w:rsid w:val="0001643A"/>
    <w:rsid w:val="000166C9"/>
    <w:rsid w:val="00016F25"/>
    <w:rsid w:val="00017055"/>
    <w:rsid w:val="0001733D"/>
    <w:rsid w:val="000174A3"/>
    <w:rsid w:val="00017833"/>
    <w:rsid w:val="00017AF0"/>
    <w:rsid w:val="00017D12"/>
    <w:rsid w:val="00020AC7"/>
    <w:rsid w:val="00020C28"/>
    <w:rsid w:val="00020F12"/>
    <w:rsid w:val="00021194"/>
    <w:rsid w:val="000213B2"/>
    <w:rsid w:val="000213BA"/>
    <w:rsid w:val="00021AD0"/>
    <w:rsid w:val="00021B3B"/>
    <w:rsid w:val="0002276D"/>
    <w:rsid w:val="0002294B"/>
    <w:rsid w:val="0002297A"/>
    <w:rsid w:val="000237C7"/>
    <w:rsid w:val="00023B8C"/>
    <w:rsid w:val="0002412B"/>
    <w:rsid w:val="00024157"/>
    <w:rsid w:val="0002489E"/>
    <w:rsid w:val="00024FBF"/>
    <w:rsid w:val="000253A1"/>
    <w:rsid w:val="000255AB"/>
    <w:rsid w:val="00025B9F"/>
    <w:rsid w:val="00025FD7"/>
    <w:rsid w:val="00026243"/>
    <w:rsid w:val="000266BE"/>
    <w:rsid w:val="0002699E"/>
    <w:rsid w:val="00026DE3"/>
    <w:rsid w:val="00026F75"/>
    <w:rsid w:val="0002741B"/>
    <w:rsid w:val="00027C62"/>
    <w:rsid w:val="00027DAA"/>
    <w:rsid w:val="000302DC"/>
    <w:rsid w:val="00030492"/>
    <w:rsid w:val="00030669"/>
    <w:rsid w:val="00030705"/>
    <w:rsid w:val="000307F5"/>
    <w:rsid w:val="00030973"/>
    <w:rsid w:val="00030ADC"/>
    <w:rsid w:val="00030BB7"/>
    <w:rsid w:val="00030C69"/>
    <w:rsid w:val="00030E2F"/>
    <w:rsid w:val="0003102E"/>
    <w:rsid w:val="00031514"/>
    <w:rsid w:val="000315F3"/>
    <w:rsid w:val="000317DF"/>
    <w:rsid w:val="00032050"/>
    <w:rsid w:val="0003206C"/>
    <w:rsid w:val="0003243A"/>
    <w:rsid w:val="00033106"/>
    <w:rsid w:val="00033324"/>
    <w:rsid w:val="000338E4"/>
    <w:rsid w:val="00033929"/>
    <w:rsid w:val="00033A60"/>
    <w:rsid w:val="00033C8B"/>
    <w:rsid w:val="00033D3C"/>
    <w:rsid w:val="00034486"/>
    <w:rsid w:val="000349A1"/>
    <w:rsid w:val="00034A6A"/>
    <w:rsid w:val="00034DFA"/>
    <w:rsid w:val="0003565F"/>
    <w:rsid w:val="000357B8"/>
    <w:rsid w:val="0003588B"/>
    <w:rsid w:val="00035BD9"/>
    <w:rsid w:val="00036805"/>
    <w:rsid w:val="00036A4F"/>
    <w:rsid w:val="00036D98"/>
    <w:rsid w:val="00036FB8"/>
    <w:rsid w:val="00037054"/>
    <w:rsid w:val="00037387"/>
    <w:rsid w:val="00037D76"/>
    <w:rsid w:val="0004044B"/>
    <w:rsid w:val="0004044C"/>
    <w:rsid w:val="000408E8"/>
    <w:rsid w:val="00040BDB"/>
    <w:rsid w:val="00040C7C"/>
    <w:rsid w:val="00040EAB"/>
    <w:rsid w:val="00040EB6"/>
    <w:rsid w:val="00040ED1"/>
    <w:rsid w:val="00040ED6"/>
    <w:rsid w:val="00041651"/>
    <w:rsid w:val="0004177C"/>
    <w:rsid w:val="00041DB8"/>
    <w:rsid w:val="00041E2B"/>
    <w:rsid w:val="0004260B"/>
    <w:rsid w:val="000432F0"/>
    <w:rsid w:val="000437CF"/>
    <w:rsid w:val="00043D24"/>
    <w:rsid w:val="000442FA"/>
    <w:rsid w:val="00044382"/>
    <w:rsid w:val="000448BE"/>
    <w:rsid w:val="00044AAF"/>
    <w:rsid w:val="00044AE5"/>
    <w:rsid w:val="00044C15"/>
    <w:rsid w:val="00045DA0"/>
    <w:rsid w:val="00045E07"/>
    <w:rsid w:val="00045E25"/>
    <w:rsid w:val="000462EF"/>
    <w:rsid w:val="00046600"/>
    <w:rsid w:val="000467D4"/>
    <w:rsid w:val="00046B46"/>
    <w:rsid w:val="00046BFB"/>
    <w:rsid w:val="00046CFC"/>
    <w:rsid w:val="00047A8C"/>
    <w:rsid w:val="00047D15"/>
    <w:rsid w:val="00047F55"/>
    <w:rsid w:val="000512DA"/>
    <w:rsid w:val="0005148C"/>
    <w:rsid w:val="000514CE"/>
    <w:rsid w:val="000515D0"/>
    <w:rsid w:val="00051665"/>
    <w:rsid w:val="000516DB"/>
    <w:rsid w:val="00051E29"/>
    <w:rsid w:val="00052082"/>
    <w:rsid w:val="0005241A"/>
    <w:rsid w:val="00052640"/>
    <w:rsid w:val="00052AB0"/>
    <w:rsid w:val="00052DAB"/>
    <w:rsid w:val="0005336F"/>
    <w:rsid w:val="0005340D"/>
    <w:rsid w:val="000537B6"/>
    <w:rsid w:val="000539A7"/>
    <w:rsid w:val="00053D27"/>
    <w:rsid w:val="0005418B"/>
    <w:rsid w:val="000545D8"/>
    <w:rsid w:val="000546C9"/>
    <w:rsid w:val="000548E4"/>
    <w:rsid w:val="00054AAC"/>
    <w:rsid w:val="00054BF1"/>
    <w:rsid w:val="00054C62"/>
    <w:rsid w:val="00054CE0"/>
    <w:rsid w:val="00055807"/>
    <w:rsid w:val="00055923"/>
    <w:rsid w:val="00055A7D"/>
    <w:rsid w:val="00055AB2"/>
    <w:rsid w:val="00055D3A"/>
    <w:rsid w:val="00056324"/>
    <w:rsid w:val="000565D9"/>
    <w:rsid w:val="00056D0F"/>
    <w:rsid w:val="000570F3"/>
    <w:rsid w:val="00057296"/>
    <w:rsid w:val="00057621"/>
    <w:rsid w:val="0005766F"/>
    <w:rsid w:val="0006023A"/>
    <w:rsid w:val="000603EB"/>
    <w:rsid w:val="00060607"/>
    <w:rsid w:val="00060B0C"/>
    <w:rsid w:val="00060C13"/>
    <w:rsid w:val="00060CCA"/>
    <w:rsid w:val="0006116E"/>
    <w:rsid w:val="00061AE3"/>
    <w:rsid w:val="00061BF0"/>
    <w:rsid w:val="00061CE6"/>
    <w:rsid w:val="00061EA6"/>
    <w:rsid w:val="000621B3"/>
    <w:rsid w:val="00062360"/>
    <w:rsid w:val="00062372"/>
    <w:rsid w:val="000624A5"/>
    <w:rsid w:val="00062844"/>
    <w:rsid w:val="0006305D"/>
    <w:rsid w:val="000631C3"/>
    <w:rsid w:val="00063303"/>
    <w:rsid w:val="000636EA"/>
    <w:rsid w:val="000636FA"/>
    <w:rsid w:val="00064095"/>
    <w:rsid w:val="000644DC"/>
    <w:rsid w:val="00065073"/>
    <w:rsid w:val="00065248"/>
    <w:rsid w:val="000655B1"/>
    <w:rsid w:val="00065619"/>
    <w:rsid w:val="00065708"/>
    <w:rsid w:val="00065789"/>
    <w:rsid w:val="000657C9"/>
    <w:rsid w:val="00065A89"/>
    <w:rsid w:val="00066091"/>
    <w:rsid w:val="000661B5"/>
    <w:rsid w:val="00066212"/>
    <w:rsid w:val="000662A0"/>
    <w:rsid w:val="00066D49"/>
    <w:rsid w:val="00066EF5"/>
    <w:rsid w:val="000674AF"/>
    <w:rsid w:val="00067856"/>
    <w:rsid w:val="00067910"/>
    <w:rsid w:val="00067B0A"/>
    <w:rsid w:val="00067C08"/>
    <w:rsid w:val="00067E62"/>
    <w:rsid w:val="000705CC"/>
    <w:rsid w:val="0007069B"/>
    <w:rsid w:val="000707BB"/>
    <w:rsid w:val="00070929"/>
    <w:rsid w:val="00070B17"/>
    <w:rsid w:val="00071412"/>
    <w:rsid w:val="0007158F"/>
    <w:rsid w:val="000716D5"/>
    <w:rsid w:val="00071767"/>
    <w:rsid w:val="00071774"/>
    <w:rsid w:val="000717F6"/>
    <w:rsid w:val="000725AD"/>
    <w:rsid w:val="000725D0"/>
    <w:rsid w:val="000726F3"/>
    <w:rsid w:val="00072B44"/>
    <w:rsid w:val="00072D0C"/>
    <w:rsid w:val="00072EA1"/>
    <w:rsid w:val="00073067"/>
    <w:rsid w:val="00073B75"/>
    <w:rsid w:val="00073D33"/>
    <w:rsid w:val="00073F8A"/>
    <w:rsid w:val="0007422E"/>
    <w:rsid w:val="00074344"/>
    <w:rsid w:val="000743C2"/>
    <w:rsid w:val="00074A77"/>
    <w:rsid w:val="00074DB6"/>
    <w:rsid w:val="00075981"/>
    <w:rsid w:val="00076027"/>
    <w:rsid w:val="00076073"/>
    <w:rsid w:val="00076403"/>
    <w:rsid w:val="000768C0"/>
    <w:rsid w:val="00076AE9"/>
    <w:rsid w:val="00076DD9"/>
    <w:rsid w:val="00077019"/>
    <w:rsid w:val="00077056"/>
    <w:rsid w:val="000777F6"/>
    <w:rsid w:val="00077A6F"/>
    <w:rsid w:val="000802E4"/>
    <w:rsid w:val="000804BE"/>
    <w:rsid w:val="000804D4"/>
    <w:rsid w:val="000806E1"/>
    <w:rsid w:val="000810C3"/>
    <w:rsid w:val="000815FA"/>
    <w:rsid w:val="000816E9"/>
    <w:rsid w:val="000819FD"/>
    <w:rsid w:val="00081FB0"/>
    <w:rsid w:val="000820A4"/>
    <w:rsid w:val="00082B14"/>
    <w:rsid w:val="00082E60"/>
    <w:rsid w:val="000830ED"/>
    <w:rsid w:val="00083290"/>
    <w:rsid w:val="0008367C"/>
    <w:rsid w:val="0008386A"/>
    <w:rsid w:val="00083CBA"/>
    <w:rsid w:val="000844E0"/>
    <w:rsid w:val="000848B8"/>
    <w:rsid w:val="00084BDA"/>
    <w:rsid w:val="00084F49"/>
    <w:rsid w:val="0008533F"/>
    <w:rsid w:val="00085417"/>
    <w:rsid w:val="0008551F"/>
    <w:rsid w:val="0008576F"/>
    <w:rsid w:val="00085C8B"/>
    <w:rsid w:val="00085DA9"/>
    <w:rsid w:val="00085EF8"/>
    <w:rsid w:val="00085F6E"/>
    <w:rsid w:val="00085FD5"/>
    <w:rsid w:val="00086437"/>
    <w:rsid w:val="000869A8"/>
    <w:rsid w:val="00086B38"/>
    <w:rsid w:val="00087628"/>
    <w:rsid w:val="000877AE"/>
    <w:rsid w:val="0008786C"/>
    <w:rsid w:val="00087871"/>
    <w:rsid w:val="00087989"/>
    <w:rsid w:val="00087CD6"/>
    <w:rsid w:val="00090106"/>
    <w:rsid w:val="00090406"/>
    <w:rsid w:val="00090BE3"/>
    <w:rsid w:val="00090E0F"/>
    <w:rsid w:val="00090EB5"/>
    <w:rsid w:val="0009100B"/>
    <w:rsid w:val="00091332"/>
    <w:rsid w:val="000913DD"/>
    <w:rsid w:val="00091495"/>
    <w:rsid w:val="000917A0"/>
    <w:rsid w:val="000917B6"/>
    <w:rsid w:val="00091A90"/>
    <w:rsid w:val="00091F2C"/>
    <w:rsid w:val="000922A5"/>
    <w:rsid w:val="0009290E"/>
    <w:rsid w:val="00092FB1"/>
    <w:rsid w:val="00093501"/>
    <w:rsid w:val="00093F8E"/>
    <w:rsid w:val="0009434E"/>
    <w:rsid w:val="000945EE"/>
    <w:rsid w:val="000945F5"/>
    <w:rsid w:val="00094947"/>
    <w:rsid w:val="00094D09"/>
    <w:rsid w:val="00095357"/>
    <w:rsid w:val="00095623"/>
    <w:rsid w:val="000958D1"/>
    <w:rsid w:val="00095AA6"/>
    <w:rsid w:val="00095F28"/>
    <w:rsid w:val="00095FA8"/>
    <w:rsid w:val="0009642B"/>
    <w:rsid w:val="000967E9"/>
    <w:rsid w:val="00096A40"/>
    <w:rsid w:val="000978BD"/>
    <w:rsid w:val="00097A6F"/>
    <w:rsid w:val="00097AE1"/>
    <w:rsid w:val="000A02C5"/>
    <w:rsid w:val="000A059A"/>
    <w:rsid w:val="000A0AEA"/>
    <w:rsid w:val="000A0CC8"/>
    <w:rsid w:val="000A1F0A"/>
    <w:rsid w:val="000A22D1"/>
    <w:rsid w:val="000A232C"/>
    <w:rsid w:val="000A289A"/>
    <w:rsid w:val="000A2EC5"/>
    <w:rsid w:val="000A31E3"/>
    <w:rsid w:val="000A361D"/>
    <w:rsid w:val="000A3729"/>
    <w:rsid w:val="000A37A7"/>
    <w:rsid w:val="000A3B51"/>
    <w:rsid w:val="000A3E3F"/>
    <w:rsid w:val="000A3EEF"/>
    <w:rsid w:val="000A4673"/>
    <w:rsid w:val="000A479D"/>
    <w:rsid w:val="000A47C0"/>
    <w:rsid w:val="000A480C"/>
    <w:rsid w:val="000A4A44"/>
    <w:rsid w:val="000A5153"/>
    <w:rsid w:val="000A5255"/>
    <w:rsid w:val="000A5955"/>
    <w:rsid w:val="000A5C59"/>
    <w:rsid w:val="000A638D"/>
    <w:rsid w:val="000A651C"/>
    <w:rsid w:val="000A6709"/>
    <w:rsid w:val="000A6834"/>
    <w:rsid w:val="000A769B"/>
    <w:rsid w:val="000A76D9"/>
    <w:rsid w:val="000A770D"/>
    <w:rsid w:val="000A7811"/>
    <w:rsid w:val="000A7965"/>
    <w:rsid w:val="000A7B87"/>
    <w:rsid w:val="000A7BFA"/>
    <w:rsid w:val="000B023D"/>
    <w:rsid w:val="000B0408"/>
    <w:rsid w:val="000B0876"/>
    <w:rsid w:val="000B0EAA"/>
    <w:rsid w:val="000B0F4B"/>
    <w:rsid w:val="000B1536"/>
    <w:rsid w:val="000B160A"/>
    <w:rsid w:val="000B171B"/>
    <w:rsid w:val="000B193E"/>
    <w:rsid w:val="000B1D01"/>
    <w:rsid w:val="000B229B"/>
    <w:rsid w:val="000B2641"/>
    <w:rsid w:val="000B2DB1"/>
    <w:rsid w:val="000B2F6B"/>
    <w:rsid w:val="000B32C9"/>
    <w:rsid w:val="000B34EF"/>
    <w:rsid w:val="000B3903"/>
    <w:rsid w:val="000B3A53"/>
    <w:rsid w:val="000B3A86"/>
    <w:rsid w:val="000B3F9D"/>
    <w:rsid w:val="000B4396"/>
    <w:rsid w:val="000B461B"/>
    <w:rsid w:val="000B4698"/>
    <w:rsid w:val="000B4AE3"/>
    <w:rsid w:val="000B4D74"/>
    <w:rsid w:val="000B5445"/>
    <w:rsid w:val="000B5496"/>
    <w:rsid w:val="000B5EE0"/>
    <w:rsid w:val="000B5F11"/>
    <w:rsid w:val="000B5F3C"/>
    <w:rsid w:val="000B64E2"/>
    <w:rsid w:val="000B66B7"/>
    <w:rsid w:val="000B672D"/>
    <w:rsid w:val="000B6849"/>
    <w:rsid w:val="000B6959"/>
    <w:rsid w:val="000B6F4C"/>
    <w:rsid w:val="000B7266"/>
    <w:rsid w:val="000B72D5"/>
    <w:rsid w:val="000B7623"/>
    <w:rsid w:val="000B76F9"/>
    <w:rsid w:val="000B7C35"/>
    <w:rsid w:val="000B7FE8"/>
    <w:rsid w:val="000C0567"/>
    <w:rsid w:val="000C123B"/>
    <w:rsid w:val="000C12E6"/>
    <w:rsid w:val="000C167A"/>
    <w:rsid w:val="000C16CE"/>
    <w:rsid w:val="000C1B6A"/>
    <w:rsid w:val="000C1C47"/>
    <w:rsid w:val="000C2560"/>
    <w:rsid w:val="000C3104"/>
    <w:rsid w:val="000C3310"/>
    <w:rsid w:val="000C354B"/>
    <w:rsid w:val="000C354E"/>
    <w:rsid w:val="000C357D"/>
    <w:rsid w:val="000C3656"/>
    <w:rsid w:val="000C37CE"/>
    <w:rsid w:val="000C3A0B"/>
    <w:rsid w:val="000C4045"/>
    <w:rsid w:val="000C44F6"/>
    <w:rsid w:val="000C4514"/>
    <w:rsid w:val="000C45F2"/>
    <w:rsid w:val="000C49DC"/>
    <w:rsid w:val="000C4A0B"/>
    <w:rsid w:val="000C4BDA"/>
    <w:rsid w:val="000C4E0A"/>
    <w:rsid w:val="000C4FBB"/>
    <w:rsid w:val="000C5104"/>
    <w:rsid w:val="000C5867"/>
    <w:rsid w:val="000C6012"/>
    <w:rsid w:val="000C609E"/>
    <w:rsid w:val="000C60BE"/>
    <w:rsid w:val="000C621D"/>
    <w:rsid w:val="000C66D1"/>
    <w:rsid w:val="000C6927"/>
    <w:rsid w:val="000C6943"/>
    <w:rsid w:val="000C6A11"/>
    <w:rsid w:val="000C6E45"/>
    <w:rsid w:val="000C70E6"/>
    <w:rsid w:val="000C7BDF"/>
    <w:rsid w:val="000D00EB"/>
    <w:rsid w:val="000D0115"/>
    <w:rsid w:val="000D046B"/>
    <w:rsid w:val="000D04B4"/>
    <w:rsid w:val="000D095E"/>
    <w:rsid w:val="000D0C49"/>
    <w:rsid w:val="000D0CA4"/>
    <w:rsid w:val="000D1206"/>
    <w:rsid w:val="000D1501"/>
    <w:rsid w:val="000D15E3"/>
    <w:rsid w:val="000D1A67"/>
    <w:rsid w:val="000D1A91"/>
    <w:rsid w:val="000D1ADB"/>
    <w:rsid w:val="000D1CC1"/>
    <w:rsid w:val="000D1ED1"/>
    <w:rsid w:val="000D21B9"/>
    <w:rsid w:val="000D256D"/>
    <w:rsid w:val="000D2BA6"/>
    <w:rsid w:val="000D2EB0"/>
    <w:rsid w:val="000D33AD"/>
    <w:rsid w:val="000D345D"/>
    <w:rsid w:val="000D352D"/>
    <w:rsid w:val="000D35B9"/>
    <w:rsid w:val="000D36AA"/>
    <w:rsid w:val="000D3CB1"/>
    <w:rsid w:val="000D3CCF"/>
    <w:rsid w:val="000D3F2B"/>
    <w:rsid w:val="000D40BF"/>
    <w:rsid w:val="000D479E"/>
    <w:rsid w:val="000D4860"/>
    <w:rsid w:val="000D4D11"/>
    <w:rsid w:val="000D4EF3"/>
    <w:rsid w:val="000D56FD"/>
    <w:rsid w:val="000D5766"/>
    <w:rsid w:val="000D5A57"/>
    <w:rsid w:val="000D5CB3"/>
    <w:rsid w:val="000D5E24"/>
    <w:rsid w:val="000D6657"/>
    <w:rsid w:val="000D69E2"/>
    <w:rsid w:val="000D6F05"/>
    <w:rsid w:val="000D6F6C"/>
    <w:rsid w:val="000D70DF"/>
    <w:rsid w:val="000D70F8"/>
    <w:rsid w:val="000D7424"/>
    <w:rsid w:val="000D7867"/>
    <w:rsid w:val="000D79F0"/>
    <w:rsid w:val="000D7AB0"/>
    <w:rsid w:val="000D7B57"/>
    <w:rsid w:val="000D7F56"/>
    <w:rsid w:val="000E017A"/>
    <w:rsid w:val="000E0195"/>
    <w:rsid w:val="000E07EA"/>
    <w:rsid w:val="000E0ACF"/>
    <w:rsid w:val="000E1618"/>
    <w:rsid w:val="000E20DE"/>
    <w:rsid w:val="000E2196"/>
    <w:rsid w:val="000E235B"/>
    <w:rsid w:val="000E2613"/>
    <w:rsid w:val="000E28BE"/>
    <w:rsid w:val="000E2C34"/>
    <w:rsid w:val="000E2EF6"/>
    <w:rsid w:val="000E2FEA"/>
    <w:rsid w:val="000E3325"/>
    <w:rsid w:val="000E33B8"/>
    <w:rsid w:val="000E34AC"/>
    <w:rsid w:val="000E3511"/>
    <w:rsid w:val="000E383F"/>
    <w:rsid w:val="000E3FE3"/>
    <w:rsid w:val="000E487C"/>
    <w:rsid w:val="000E4AA4"/>
    <w:rsid w:val="000E4DDA"/>
    <w:rsid w:val="000E525D"/>
    <w:rsid w:val="000E5504"/>
    <w:rsid w:val="000E5518"/>
    <w:rsid w:val="000E5749"/>
    <w:rsid w:val="000E59CF"/>
    <w:rsid w:val="000E5F7E"/>
    <w:rsid w:val="000E65EE"/>
    <w:rsid w:val="000E673F"/>
    <w:rsid w:val="000E6DE4"/>
    <w:rsid w:val="000E7220"/>
    <w:rsid w:val="000E77FD"/>
    <w:rsid w:val="000F030F"/>
    <w:rsid w:val="000F0DFB"/>
    <w:rsid w:val="000F0F54"/>
    <w:rsid w:val="000F1188"/>
    <w:rsid w:val="000F1270"/>
    <w:rsid w:val="000F15AC"/>
    <w:rsid w:val="000F15D3"/>
    <w:rsid w:val="000F15EE"/>
    <w:rsid w:val="000F1678"/>
    <w:rsid w:val="000F1758"/>
    <w:rsid w:val="000F1C3C"/>
    <w:rsid w:val="000F1CB3"/>
    <w:rsid w:val="000F1EBB"/>
    <w:rsid w:val="000F2059"/>
    <w:rsid w:val="000F2276"/>
    <w:rsid w:val="000F3107"/>
    <w:rsid w:val="000F3E4A"/>
    <w:rsid w:val="000F3FCD"/>
    <w:rsid w:val="000F4107"/>
    <w:rsid w:val="000F42D6"/>
    <w:rsid w:val="000F4712"/>
    <w:rsid w:val="000F4789"/>
    <w:rsid w:val="000F49A2"/>
    <w:rsid w:val="000F4A4A"/>
    <w:rsid w:val="000F4E0C"/>
    <w:rsid w:val="000F57FC"/>
    <w:rsid w:val="000F59EA"/>
    <w:rsid w:val="000F5CD9"/>
    <w:rsid w:val="000F5D55"/>
    <w:rsid w:val="000F5E7F"/>
    <w:rsid w:val="000F610C"/>
    <w:rsid w:val="000F665C"/>
    <w:rsid w:val="000F6C14"/>
    <w:rsid w:val="000F742E"/>
    <w:rsid w:val="000F76C7"/>
    <w:rsid w:val="000F7722"/>
    <w:rsid w:val="000F775A"/>
    <w:rsid w:val="00100083"/>
    <w:rsid w:val="00100274"/>
    <w:rsid w:val="001003A4"/>
    <w:rsid w:val="001004A0"/>
    <w:rsid w:val="00100832"/>
    <w:rsid w:val="00100DAD"/>
    <w:rsid w:val="00100EFB"/>
    <w:rsid w:val="001010A4"/>
    <w:rsid w:val="00101570"/>
    <w:rsid w:val="001018D0"/>
    <w:rsid w:val="00101BEB"/>
    <w:rsid w:val="00102174"/>
    <w:rsid w:val="00102348"/>
    <w:rsid w:val="00102430"/>
    <w:rsid w:val="001026FF"/>
    <w:rsid w:val="00102814"/>
    <w:rsid w:val="00102A02"/>
    <w:rsid w:val="00102C62"/>
    <w:rsid w:val="00102EBC"/>
    <w:rsid w:val="00102F79"/>
    <w:rsid w:val="00103180"/>
    <w:rsid w:val="001032A2"/>
    <w:rsid w:val="00103CBB"/>
    <w:rsid w:val="0010447C"/>
    <w:rsid w:val="001044BC"/>
    <w:rsid w:val="0010487E"/>
    <w:rsid w:val="00104D7A"/>
    <w:rsid w:val="00104E4E"/>
    <w:rsid w:val="0010526C"/>
    <w:rsid w:val="00105B52"/>
    <w:rsid w:val="00105FEF"/>
    <w:rsid w:val="00106047"/>
    <w:rsid w:val="00106838"/>
    <w:rsid w:val="001068A8"/>
    <w:rsid w:val="00106A9B"/>
    <w:rsid w:val="00106D1A"/>
    <w:rsid w:val="0010705C"/>
    <w:rsid w:val="00107225"/>
    <w:rsid w:val="001073E8"/>
    <w:rsid w:val="0010762B"/>
    <w:rsid w:val="0010767C"/>
    <w:rsid w:val="001076A7"/>
    <w:rsid w:val="00107B25"/>
    <w:rsid w:val="00107E10"/>
    <w:rsid w:val="001101A4"/>
    <w:rsid w:val="0011031B"/>
    <w:rsid w:val="00110324"/>
    <w:rsid w:val="00110346"/>
    <w:rsid w:val="001107D6"/>
    <w:rsid w:val="0011089A"/>
    <w:rsid w:val="00110FE2"/>
    <w:rsid w:val="0011114A"/>
    <w:rsid w:val="00111205"/>
    <w:rsid w:val="0011135C"/>
    <w:rsid w:val="001119F4"/>
    <w:rsid w:val="00111CE1"/>
    <w:rsid w:val="00111D72"/>
    <w:rsid w:val="001123E7"/>
    <w:rsid w:val="00112642"/>
    <w:rsid w:val="00112785"/>
    <w:rsid w:val="00112790"/>
    <w:rsid w:val="0011288A"/>
    <w:rsid w:val="00112CBA"/>
    <w:rsid w:val="0011309D"/>
    <w:rsid w:val="00113461"/>
    <w:rsid w:val="00113566"/>
    <w:rsid w:val="00113D1E"/>
    <w:rsid w:val="0011422A"/>
    <w:rsid w:val="001146B4"/>
    <w:rsid w:val="00114958"/>
    <w:rsid w:val="00114B7F"/>
    <w:rsid w:val="00114BBF"/>
    <w:rsid w:val="001154D7"/>
    <w:rsid w:val="0011591C"/>
    <w:rsid w:val="00115992"/>
    <w:rsid w:val="00115B56"/>
    <w:rsid w:val="00116260"/>
    <w:rsid w:val="001164CB"/>
    <w:rsid w:val="0011688E"/>
    <w:rsid w:val="00116953"/>
    <w:rsid w:val="00116C2B"/>
    <w:rsid w:val="00117303"/>
    <w:rsid w:val="0011761F"/>
    <w:rsid w:val="001179ED"/>
    <w:rsid w:val="00117A24"/>
    <w:rsid w:val="00117BF3"/>
    <w:rsid w:val="00117CA1"/>
    <w:rsid w:val="00117F61"/>
    <w:rsid w:val="00120149"/>
    <w:rsid w:val="001204AA"/>
    <w:rsid w:val="0012099B"/>
    <w:rsid w:val="00121062"/>
    <w:rsid w:val="00121337"/>
    <w:rsid w:val="0012133E"/>
    <w:rsid w:val="001216AF"/>
    <w:rsid w:val="001218DF"/>
    <w:rsid w:val="00121C39"/>
    <w:rsid w:val="00121DCD"/>
    <w:rsid w:val="00122296"/>
    <w:rsid w:val="00122C0E"/>
    <w:rsid w:val="001233F1"/>
    <w:rsid w:val="001234D7"/>
    <w:rsid w:val="001238BA"/>
    <w:rsid w:val="00123F2E"/>
    <w:rsid w:val="0012463B"/>
    <w:rsid w:val="00124D34"/>
    <w:rsid w:val="00124F5A"/>
    <w:rsid w:val="0012507B"/>
    <w:rsid w:val="001257EA"/>
    <w:rsid w:val="00125C71"/>
    <w:rsid w:val="00125F84"/>
    <w:rsid w:val="001263AD"/>
    <w:rsid w:val="001263E3"/>
    <w:rsid w:val="00126D44"/>
    <w:rsid w:val="00126DD2"/>
    <w:rsid w:val="00126E30"/>
    <w:rsid w:val="00126EA3"/>
    <w:rsid w:val="00126FAF"/>
    <w:rsid w:val="00126FF1"/>
    <w:rsid w:val="00127492"/>
    <w:rsid w:val="001274AB"/>
    <w:rsid w:val="00127637"/>
    <w:rsid w:val="0012777A"/>
    <w:rsid w:val="001278FA"/>
    <w:rsid w:val="00127964"/>
    <w:rsid w:val="00127966"/>
    <w:rsid w:val="00127B70"/>
    <w:rsid w:val="001300B7"/>
    <w:rsid w:val="00130191"/>
    <w:rsid w:val="00130205"/>
    <w:rsid w:val="0013036D"/>
    <w:rsid w:val="00130504"/>
    <w:rsid w:val="0013061D"/>
    <w:rsid w:val="00130AFC"/>
    <w:rsid w:val="00130EDB"/>
    <w:rsid w:val="00131217"/>
    <w:rsid w:val="0013145B"/>
    <w:rsid w:val="001314D0"/>
    <w:rsid w:val="00131A02"/>
    <w:rsid w:val="00131AD6"/>
    <w:rsid w:val="00131D8B"/>
    <w:rsid w:val="00131F3E"/>
    <w:rsid w:val="0013214E"/>
    <w:rsid w:val="00132336"/>
    <w:rsid w:val="00132ED2"/>
    <w:rsid w:val="00133C05"/>
    <w:rsid w:val="00133C64"/>
    <w:rsid w:val="00133D65"/>
    <w:rsid w:val="00133E8F"/>
    <w:rsid w:val="001343F4"/>
    <w:rsid w:val="00134B6A"/>
    <w:rsid w:val="00134FF8"/>
    <w:rsid w:val="001352E3"/>
    <w:rsid w:val="001356C1"/>
    <w:rsid w:val="00135B32"/>
    <w:rsid w:val="00135B5F"/>
    <w:rsid w:val="00135D5B"/>
    <w:rsid w:val="001360A9"/>
    <w:rsid w:val="00136640"/>
    <w:rsid w:val="00136995"/>
    <w:rsid w:val="001371B6"/>
    <w:rsid w:val="001373CD"/>
    <w:rsid w:val="0013754E"/>
    <w:rsid w:val="001400EB"/>
    <w:rsid w:val="001409FA"/>
    <w:rsid w:val="00141294"/>
    <w:rsid w:val="001412AB"/>
    <w:rsid w:val="001415A1"/>
    <w:rsid w:val="0014167E"/>
    <w:rsid w:val="0014184C"/>
    <w:rsid w:val="0014217A"/>
    <w:rsid w:val="00142B3E"/>
    <w:rsid w:val="0014325F"/>
    <w:rsid w:val="00143738"/>
    <w:rsid w:val="00143DDC"/>
    <w:rsid w:val="00143E1D"/>
    <w:rsid w:val="00143F42"/>
    <w:rsid w:val="001440C2"/>
    <w:rsid w:val="00144362"/>
    <w:rsid w:val="00144AFB"/>
    <w:rsid w:val="00144B12"/>
    <w:rsid w:val="001451C1"/>
    <w:rsid w:val="001451C4"/>
    <w:rsid w:val="001452AC"/>
    <w:rsid w:val="001456BA"/>
    <w:rsid w:val="00145738"/>
    <w:rsid w:val="0014588C"/>
    <w:rsid w:val="00145EFB"/>
    <w:rsid w:val="001460E4"/>
    <w:rsid w:val="001464BE"/>
    <w:rsid w:val="00146A50"/>
    <w:rsid w:val="00146B3E"/>
    <w:rsid w:val="001475B0"/>
    <w:rsid w:val="00147915"/>
    <w:rsid w:val="00147D7D"/>
    <w:rsid w:val="00150145"/>
    <w:rsid w:val="0015042D"/>
    <w:rsid w:val="00150807"/>
    <w:rsid w:val="00150DC3"/>
    <w:rsid w:val="001510A2"/>
    <w:rsid w:val="00151245"/>
    <w:rsid w:val="00151875"/>
    <w:rsid w:val="00151896"/>
    <w:rsid w:val="00151ADB"/>
    <w:rsid w:val="00151AE5"/>
    <w:rsid w:val="00151F54"/>
    <w:rsid w:val="00152091"/>
    <w:rsid w:val="00152A3C"/>
    <w:rsid w:val="00152A6D"/>
    <w:rsid w:val="00152D3B"/>
    <w:rsid w:val="001547F4"/>
    <w:rsid w:val="00154E8C"/>
    <w:rsid w:val="00155135"/>
    <w:rsid w:val="001556F6"/>
    <w:rsid w:val="00155CBF"/>
    <w:rsid w:val="00155E39"/>
    <w:rsid w:val="0015626F"/>
    <w:rsid w:val="001567B9"/>
    <w:rsid w:val="00156942"/>
    <w:rsid w:val="00156C4A"/>
    <w:rsid w:val="00156C66"/>
    <w:rsid w:val="00156D5B"/>
    <w:rsid w:val="001570DB"/>
    <w:rsid w:val="00157182"/>
    <w:rsid w:val="001572A2"/>
    <w:rsid w:val="001573E7"/>
    <w:rsid w:val="001574FD"/>
    <w:rsid w:val="0015778B"/>
    <w:rsid w:val="001579EF"/>
    <w:rsid w:val="00157DE4"/>
    <w:rsid w:val="00160226"/>
    <w:rsid w:val="00160363"/>
    <w:rsid w:val="001608C1"/>
    <w:rsid w:val="00160995"/>
    <w:rsid w:val="00160AA4"/>
    <w:rsid w:val="00160E24"/>
    <w:rsid w:val="00160F21"/>
    <w:rsid w:val="00161176"/>
    <w:rsid w:val="00161608"/>
    <w:rsid w:val="00161776"/>
    <w:rsid w:val="001617CC"/>
    <w:rsid w:val="001618D7"/>
    <w:rsid w:val="001619E5"/>
    <w:rsid w:val="0016206F"/>
    <w:rsid w:val="0016247F"/>
    <w:rsid w:val="0016249A"/>
    <w:rsid w:val="001625CE"/>
    <w:rsid w:val="0016268F"/>
    <w:rsid w:val="001627D2"/>
    <w:rsid w:val="00163355"/>
    <w:rsid w:val="00163486"/>
    <w:rsid w:val="0016353A"/>
    <w:rsid w:val="00163998"/>
    <w:rsid w:val="00163D09"/>
    <w:rsid w:val="00164054"/>
    <w:rsid w:val="00164465"/>
    <w:rsid w:val="001647E5"/>
    <w:rsid w:val="001649AD"/>
    <w:rsid w:val="00164A3C"/>
    <w:rsid w:val="00164AA6"/>
    <w:rsid w:val="00164E47"/>
    <w:rsid w:val="0016520B"/>
    <w:rsid w:val="00165416"/>
    <w:rsid w:val="00165653"/>
    <w:rsid w:val="0016573E"/>
    <w:rsid w:val="001659D8"/>
    <w:rsid w:val="00165EDE"/>
    <w:rsid w:val="00165F99"/>
    <w:rsid w:val="001662B6"/>
    <w:rsid w:val="00166394"/>
    <w:rsid w:val="00166B7C"/>
    <w:rsid w:val="001675C7"/>
    <w:rsid w:val="00167877"/>
    <w:rsid w:val="001678D6"/>
    <w:rsid w:val="00167949"/>
    <w:rsid w:val="00167972"/>
    <w:rsid w:val="00167A53"/>
    <w:rsid w:val="00167EB4"/>
    <w:rsid w:val="00170360"/>
    <w:rsid w:val="00170508"/>
    <w:rsid w:val="001706B3"/>
    <w:rsid w:val="0017071E"/>
    <w:rsid w:val="00170AD7"/>
    <w:rsid w:val="00170BBA"/>
    <w:rsid w:val="00170EB2"/>
    <w:rsid w:val="00170EBA"/>
    <w:rsid w:val="001713E9"/>
    <w:rsid w:val="001718FF"/>
    <w:rsid w:val="00171DF1"/>
    <w:rsid w:val="00171EBB"/>
    <w:rsid w:val="00172125"/>
    <w:rsid w:val="0017284F"/>
    <w:rsid w:val="001729C5"/>
    <w:rsid w:val="00173225"/>
    <w:rsid w:val="00173411"/>
    <w:rsid w:val="00173419"/>
    <w:rsid w:val="00173838"/>
    <w:rsid w:val="00173CA3"/>
    <w:rsid w:val="00173F46"/>
    <w:rsid w:val="00173FA7"/>
    <w:rsid w:val="001742C5"/>
    <w:rsid w:val="001746A8"/>
    <w:rsid w:val="001748E3"/>
    <w:rsid w:val="00174970"/>
    <w:rsid w:val="00175161"/>
    <w:rsid w:val="001751AC"/>
    <w:rsid w:val="001754E7"/>
    <w:rsid w:val="00175561"/>
    <w:rsid w:val="001756E1"/>
    <w:rsid w:val="00175740"/>
    <w:rsid w:val="00175A33"/>
    <w:rsid w:val="00175A40"/>
    <w:rsid w:val="00175AE9"/>
    <w:rsid w:val="00175B34"/>
    <w:rsid w:val="00175EAE"/>
    <w:rsid w:val="00176297"/>
    <w:rsid w:val="00176334"/>
    <w:rsid w:val="0017638A"/>
    <w:rsid w:val="00176436"/>
    <w:rsid w:val="00176696"/>
    <w:rsid w:val="00176906"/>
    <w:rsid w:val="00176941"/>
    <w:rsid w:val="00176F9C"/>
    <w:rsid w:val="001775D9"/>
    <w:rsid w:val="00177CD8"/>
    <w:rsid w:val="00177F75"/>
    <w:rsid w:val="00180009"/>
    <w:rsid w:val="001804E8"/>
    <w:rsid w:val="0018061A"/>
    <w:rsid w:val="00180A4B"/>
    <w:rsid w:val="00180DE9"/>
    <w:rsid w:val="00180F3E"/>
    <w:rsid w:val="00181672"/>
    <w:rsid w:val="001819E8"/>
    <w:rsid w:val="00181C4E"/>
    <w:rsid w:val="00181CDA"/>
    <w:rsid w:val="0018208C"/>
    <w:rsid w:val="001823D4"/>
    <w:rsid w:val="001828EC"/>
    <w:rsid w:val="001828F2"/>
    <w:rsid w:val="00182B5A"/>
    <w:rsid w:val="00182B5F"/>
    <w:rsid w:val="00182D1D"/>
    <w:rsid w:val="00182F59"/>
    <w:rsid w:val="00182F9A"/>
    <w:rsid w:val="001831F7"/>
    <w:rsid w:val="001832B3"/>
    <w:rsid w:val="001832EA"/>
    <w:rsid w:val="0018331B"/>
    <w:rsid w:val="00183799"/>
    <w:rsid w:val="0018384D"/>
    <w:rsid w:val="00183A8E"/>
    <w:rsid w:val="00183E1A"/>
    <w:rsid w:val="001841F6"/>
    <w:rsid w:val="0018424E"/>
    <w:rsid w:val="00184DFC"/>
    <w:rsid w:val="0018527E"/>
    <w:rsid w:val="00185537"/>
    <w:rsid w:val="00185854"/>
    <w:rsid w:val="00185AF5"/>
    <w:rsid w:val="00185B18"/>
    <w:rsid w:val="00185F70"/>
    <w:rsid w:val="00185FD8"/>
    <w:rsid w:val="00186040"/>
    <w:rsid w:val="001860D0"/>
    <w:rsid w:val="00186454"/>
    <w:rsid w:val="001865B3"/>
    <w:rsid w:val="0018664A"/>
    <w:rsid w:val="0018674B"/>
    <w:rsid w:val="00187197"/>
    <w:rsid w:val="00187AF9"/>
    <w:rsid w:val="00190663"/>
    <w:rsid w:val="00190D1E"/>
    <w:rsid w:val="00190F11"/>
    <w:rsid w:val="00190FFF"/>
    <w:rsid w:val="001915AA"/>
    <w:rsid w:val="001915B5"/>
    <w:rsid w:val="001915F7"/>
    <w:rsid w:val="00191667"/>
    <w:rsid w:val="0019191C"/>
    <w:rsid w:val="00191B46"/>
    <w:rsid w:val="00191C8B"/>
    <w:rsid w:val="001924D8"/>
    <w:rsid w:val="001925AF"/>
    <w:rsid w:val="00192CD9"/>
    <w:rsid w:val="0019338B"/>
    <w:rsid w:val="00193436"/>
    <w:rsid w:val="001934C8"/>
    <w:rsid w:val="00193576"/>
    <w:rsid w:val="0019370A"/>
    <w:rsid w:val="00193952"/>
    <w:rsid w:val="00193B32"/>
    <w:rsid w:val="00193E6D"/>
    <w:rsid w:val="00193F0E"/>
    <w:rsid w:val="00193FB0"/>
    <w:rsid w:val="001940BC"/>
    <w:rsid w:val="001953D8"/>
    <w:rsid w:val="001958D4"/>
    <w:rsid w:val="00195DDD"/>
    <w:rsid w:val="00196786"/>
    <w:rsid w:val="00196AF3"/>
    <w:rsid w:val="00196B91"/>
    <w:rsid w:val="00196F41"/>
    <w:rsid w:val="00197532"/>
    <w:rsid w:val="001A0CB2"/>
    <w:rsid w:val="001A12FC"/>
    <w:rsid w:val="001A12FF"/>
    <w:rsid w:val="001A1E64"/>
    <w:rsid w:val="001A20EE"/>
    <w:rsid w:val="001A211A"/>
    <w:rsid w:val="001A21B2"/>
    <w:rsid w:val="001A2869"/>
    <w:rsid w:val="001A28B8"/>
    <w:rsid w:val="001A29D7"/>
    <w:rsid w:val="001A2C63"/>
    <w:rsid w:val="001A2DAF"/>
    <w:rsid w:val="001A391D"/>
    <w:rsid w:val="001A3C98"/>
    <w:rsid w:val="001A41B8"/>
    <w:rsid w:val="001A44D7"/>
    <w:rsid w:val="001A484C"/>
    <w:rsid w:val="001A4A28"/>
    <w:rsid w:val="001A5528"/>
    <w:rsid w:val="001A55A6"/>
    <w:rsid w:val="001A56A5"/>
    <w:rsid w:val="001A5D88"/>
    <w:rsid w:val="001A5EA3"/>
    <w:rsid w:val="001A5F2D"/>
    <w:rsid w:val="001A5F65"/>
    <w:rsid w:val="001A60F1"/>
    <w:rsid w:val="001A60FA"/>
    <w:rsid w:val="001A646A"/>
    <w:rsid w:val="001A68D2"/>
    <w:rsid w:val="001A6DEA"/>
    <w:rsid w:val="001A775F"/>
    <w:rsid w:val="001A7BB1"/>
    <w:rsid w:val="001A7C6E"/>
    <w:rsid w:val="001B02EE"/>
    <w:rsid w:val="001B0764"/>
    <w:rsid w:val="001B0CF4"/>
    <w:rsid w:val="001B0D5B"/>
    <w:rsid w:val="001B10AB"/>
    <w:rsid w:val="001B12DE"/>
    <w:rsid w:val="001B142E"/>
    <w:rsid w:val="001B14E2"/>
    <w:rsid w:val="001B1842"/>
    <w:rsid w:val="001B1982"/>
    <w:rsid w:val="001B1E2A"/>
    <w:rsid w:val="001B1F0C"/>
    <w:rsid w:val="001B1FEB"/>
    <w:rsid w:val="001B2008"/>
    <w:rsid w:val="001B2161"/>
    <w:rsid w:val="001B2198"/>
    <w:rsid w:val="001B2536"/>
    <w:rsid w:val="001B296F"/>
    <w:rsid w:val="001B297F"/>
    <w:rsid w:val="001B2A57"/>
    <w:rsid w:val="001B2CE6"/>
    <w:rsid w:val="001B326F"/>
    <w:rsid w:val="001B33AB"/>
    <w:rsid w:val="001B3608"/>
    <w:rsid w:val="001B3AC8"/>
    <w:rsid w:val="001B3CC0"/>
    <w:rsid w:val="001B3D27"/>
    <w:rsid w:val="001B400A"/>
    <w:rsid w:val="001B436A"/>
    <w:rsid w:val="001B43B4"/>
    <w:rsid w:val="001B476F"/>
    <w:rsid w:val="001B4B69"/>
    <w:rsid w:val="001B4DCB"/>
    <w:rsid w:val="001B544A"/>
    <w:rsid w:val="001B5641"/>
    <w:rsid w:val="001B58B6"/>
    <w:rsid w:val="001B6970"/>
    <w:rsid w:val="001B6D68"/>
    <w:rsid w:val="001B6FAB"/>
    <w:rsid w:val="001B704F"/>
    <w:rsid w:val="001B73D7"/>
    <w:rsid w:val="001B744F"/>
    <w:rsid w:val="001B79C1"/>
    <w:rsid w:val="001B7A3E"/>
    <w:rsid w:val="001C0071"/>
    <w:rsid w:val="001C01D9"/>
    <w:rsid w:val="001C0255"/>
    <w:rsid w:val="001C0FF2"/>
    <w:rsid w:val="001C1055"/>
    <w:rsid w:val="001C1179"/>
    <w:rsid w:val="001C1219"/>
    <w:rsid w:val="001C1B3B"/>
    <w:rsid w:val="001C2D2F"/>
    <w:rsid w:val="001C3096"/>
    <w:rsid w:val="001C3367"/>
    <w:rsid w:val="001C38D5"/>
    <w:rsid w:val="001C3C7F"/>
    <w:rsid w:val="001C3E2D"/>
    <w:rsid w:val="001C3E45"/>
    <w:rsid w:val="001C3E55"/>
    <w:rsid w:val="001C4046"/>
    <w:rsid w:val="001C451B"/>
    <w:rsid w:val="001C45B5"/>
    <w:rsid w:val="001C46B3"/>
    <w:rsid w:val="001C48A4"/>
    <w:rsid w:val="001C4B3B"/>
    <w:rsid w:val="001C4D6B"/>
    <w:rsid w:val="001C4F7C"/>
    <w:rsid w:val="001C505A"/>
    <w:rsid w:val="001C51B8"/>
    <w:rsid w:val="001C61B6"/>
    <w:rsid w:val="001C66EE"/>
    <w:rsid w:val="001C691A"/>
    <w:rsid w:val="001C6944"/>
    <w:rsid w:val="001C6E30"/>
    <w:rsid w:val="001C725D"/>
    <w:rsid w:val="001C73C8"/>
    <w:rsid w:val="001C7961"/>
    <w:rsid w:val="001C7993"/>
    <w:rsid w:val="001C7E08"/>
    <w:rsid w:val="001D001C"/>
    <w:rsid w:val="001D013B"/>
    <w:rsid w:val="001D0418"/>
    <w:rsid w:val="001D0E92"/>
    <w:rsid w:val="001D10A8"/>
    <w:rsid w:val="001D1B3C"/>
    <w:rsid w:val="001D1C4C"/>
    <w:rsid w:val="001D1F7B"/>
    <w:rsid w:val="001D21E7"/>
    <w:rsid w:val="001D220C"/>
    <w:rsid w:val="001D2D71"/>
    <w:rsid w:val="001D304F"/>
    <w:rsid w:val="001D342B"/>
    <w:rsid w:val="001D34E9"/>
    <w:rsid w:val="001D3583"/>
    <w:rsid w:val="001D3857"/>
    <w:rsid w:val="001D395B"/>
    <w:rsid w:val="001D3D2A"/>
    <w:rsid w:val="001D40DC"/>
    <w:rsid w:val="001D4148"/>
    <w:rsid w:val="001D428C"/>
    <w:rsid w:val="001D46F3"/>
    <w:rsid w:val="001D4FCF"/>
    <w:rsid w:val="001D5096"/>
    <w:rsid w:val="001D5299"/>
    <w:rsid w:val="001D52D5"/>
    <w:rsid w:val="001D599C"/>
    <w:rsid w:val="001D5A9A"/>
    <w:rsid w:val="001D5CCC"/>
    <w:rsid w:val="001D5CF3"/>
    <w:rsid w:val="001D6010"/>
    <w:rsid w:val="001D61B9"/>
    <w:rsid w:val="001D653D"/>
    <w:rsid w:val="001D65B1"/>
    <w:rsid w:val="001D66F0"/>
    <w:rsid w:val="001D7044"/>
    <w:rsid w:val="001D7234"/>
    <w:rsid w:val="001D7784"/>
    <w:rsid w:val="001D782C"/>
    <w:rsid w:val="001D7C2D"/>
    <w:rsid w:val="001D7EA9"/>
    <w:rsid w:val="001E0744"/>
    <w:rsid w:val="001E0A35"/>
    <w:rsid w:val="001E0F94"/>
    <w:rsid w:val="001E13D1"/>
    <w:rsid w:val="001E17F6"/>
    <w:rsid w:val="001E19A3"/>
    <w:rsid w:val="001E1A92"/>
    <w:rsid w:val="001E1D41"/>
    <w:rsid w:val="001E1ED9"/>
    <w:rsid w:val="001E20EC"/>
    <w:rsid w:val="001E21B2"/>
    <w:rsid w:val="001E24A2"/>
    <w:rsid w:val="001E2977"/>
    <w:rsid w:val="001E2AA6"/>
    <w:rsid w:val="001E2FBE"/>
    <w:rsid w:val="001E3245"/>
    <w:rsid w:val="001E3520"/>
    <w:rsid w:val="001E3662"/>
    <w:rsid w:val="001E39C5"/>
    <w:rsid w:val="001E3F27"/>
    <w:rsid w:val="001E407E"/>
    <w:rsid w:val="001E4280"/>
    <w:rsid w:val="001E458E"/>
    <w:rsid w:val="001E5326"/>
    <w:rsid w:val="001E5458"/>
    <w:rsid w:val="001E5673"/>
    <w:rsid w:val="001E5A52"/>
    <w:rsid w:val="001E5D9E"/>
    <w:rsid w:val="001E5E0D"/>
    <w:rsid w:val="001E60BA"/>
    <w:rsid w:val="001E6340"/>
    <w:rsid w:val="001E63A6"/>
    <w:rsid w:val="001E66E2"/>
    <w:rsid w:val="001E6C74"/>
    <w:rsid w:val="001E77CE"/>
    <w:rsid w:val="001E7B1F"/>
    <w:rsid w:val="001E7CFB"/>
    <w:rsid w:val="001E7F40"/>
    <w:rsid w:val="001F0A61"/>
    <w:rsid w:val="001F1329"/>
    <w:rsid w:val="001F1437"/>
    <w:rsid w:val="001F165F"/>
    <w:rsid w:val="001F173D"/>
    <w:rsid w:val="001F1966"/>
    <w:rsid w:val="001F1A0B"/>
    <w:rsid w:val="001F1B1D"/>
    <w:rsid w:val="001F1C3A"/>
    <w:rsid w:val="001F1FEE"/>
    <w:rsid w:val="001F20BC"/>
    <w:rsid w:val="001F2105"/>
    <w:rsid w:val="001F25AC"/>
    <w:rsid w:val="001F2753"/>
    <w:rsid w:val="001F2AE2"/>
    <w:rsid w:val="001F2AEC"/>
    <w:rsid w:val="001F2B3D"/>
    <w:rsid w:val="001F2D6D"/>
    <w:rsid w:val="001F2E20"/>
    <w:rsid w:val="001F2F0D"/>
    <w:rsid w:val="001F2F38"/>
    <w:rsid w:val="001F3418"/>
    <w:rsid w:val="001F3642"/>
    <w:rsid w:val="001F3C8B"/>
    <w:rsid w:val="001F3D6F"/>
    <w:rsid w:val="001F3EBA"/>
    <w:rsid w:val="001F4215"/>
    <w:rsid w:val="001F4655"/>
    <w:rsid w:val="001F468E"/>
    <w:rsid w:val="001F47B7"/>
    <w:rsid w:val="001F4D4B"/>
    <w:rsid w:val="001F5780"/>
    <w:rsid w:val="001F5855"/>
    <w:rsid w:val="001F593D"/>
    <w:rsid w:val="001F5D8E"/>
    <w:rsid w:val="001F5DD7"/>
    <w:rsid w:val="001F5E5A"/>
    <w:rsid w:val="001F62FE"/>
    <w:rsid w:val="001F6B2C"/>
    <w:rsid w:val="001F6BAF"/>
    <w:rsid w:val="001F6EBE"/>
    <w:rsid w:val="001F7087"/>
    <w:rsid w:val="001F7BA3"/>
    <w:rsid w:val="001F7C0C"/>
    <w:rsid w:val="001F7C46"/>
    <w:rsid w:val="002000C7"/>
    <w:rsid w:val="0020035A"/>
    <w:rsid w:val="002009A9"/>
    <w:rsid w:val="00200AD4"/>
    <w:rsid w:val="0020112E"/>
    <w:rsid w:val="00201314"/>
    <w:rsid w:val="0020145C"/>
    <w:rsid w:val="002015A6"/>
    <w:rsid w:val="00201B5C"/>
    <w:rsid w:val="0020240B"/>
    <w:rsid w:val="0020265D"/>
    <w:rsid w:val="002026BE"/>
    <w:rsid w:val="00202758"/>
    <w:rsid w:val="00202CB1"/>
    <w:rsid w:val="00202F01"/>
    <w:rsid w:val="00203877"/>
    <w:rsid w:val="0020390D"/>
    <w:rsid w:val="00203C62"/>
    <w:rsid w:val="0020402B"/>
    <w:rsid w:val="002040D1"/>
    <w:rsid w:val="00204288"/>
    <w:rsid w:val="002043C4"/>
    <w:rsid w:val="00204524"/>
    <w:rsid w:val="00204694"/>
    <w:rsid w:val="00204752"/>
    <w:rsid w:val="00204886"/>
    <w:rsid w:val="002048C2"/>
    <w:rsid w:val="00204B32"/>
    <w:rsid w:val="00204E4D"/>
    <w:rsid w:val="002051A9"/>
    <w:rsid w:val="00205209"/>
    <w:rsid w:val="00205355"/>
    <w:rsid w:val="00205627"/>
    <w:rsid w:val="002056AA"/>
    <w:rsid w:val="002057A2"/>
    <w:rsid w:val="002057BA"/>
    <w:rsid w:val="00205917"/>
    <w:rsid w:val="00205B55"/>
    <w:rsid w:val="00205D02"/>
    <w:rsid w:val="002063E6"/>
    <w:rsid w:val="0020677A"/>
    <w:rsid w:val="0020678F"/>
    <w:rsid w:val="0020694C"/>
    <w:rsid w:val="00206DB5"/>
    <w:rsid w:val="00206E14"/>
    <w:rsid w:val="00206F84"/>
    <w:rsid w:val="00207143"/>
    <w:rsid w:val="00207728"/>
    <w:rsid w:val="00207889"/>
    <w:rsid w:val="002079FA"/>
    <w:rsid w:val="0021018D"/>
    <w:rsid w:val="0021026C"/>
    <w:rsid w:val="002108ED"/>
    <w:rsid w:val="00210FE4"/>
    <w:rsid w:val="002118B1"/>
    <w:rsid w:val="002125DF"/>
    <w:rsid w:val="0021281B"/>
    <w:rsid w:val="002128E7"/>
    <w:rsid w:val="00212E31"/>
    <w:rsid w:val="00212E5F"/>
    <w:rsid w:val="002132DC"/>
    <w:rsid w:val="00213734"/>
    <w:rsid w:val="002137D6"/>
    <w:rsid w:val="00213B10"/>
    <w:rsid w:val="00213D1F"/>
    <w:rsid w:val="002140D7"/>
    <w:rsid w:val="00214233"/>
    <w:rsid w:val="002142DB"/>
    <w:rsid w:val="002146F0"/>
    <w:rsid w:val="00214873"/>
    <w:rsid w:val="00214B13"/>
    <w:rsid w:val="00214B5E"/>
    <w:rsid w:val="0021536E"/>
    <w:rsid w:val="0021548B"/>
    <w:rsid w:val="00215663"/>
    <w:rsid w:val="00215C69"/>
    <w:rsid w:val="002163DF"/>
    <w:rsid w:val="0021644F"/>
    <w:rsid w:val="0021666F"/>
    <w:rsid w:val="00216DDB"/>
    <w:rsid w:val="00216EDA"/>
    <w:rsid w:val="00217332"/>
    <w:rsid w:val="00217A6D"/>
    <w:rsid w:val="00220454"/>
    <w:rsid w:val="00220475"/>
    <w:rsid w:val="00220516"/>
    <w:rsid w:val="0022057D"/>
    <w:rsid w:val="002205C4"/>
    <w:rsid w:val="002208D4"/>
    <w:rsid w:val="00220B51"/>
    <w:rsid w:val="00220B90"/>
    <w:rsid w:val="00220D69"/>
    <w:rsid w:val="0022163A"/>
    <w:rsid w:val="002216B2"/>
    <w:rsid w:val="00222204"/>
    <w:rsid w:val="00222589"/>
    <w:rsid w:val="0022258E"/>
    <w:rsid w:val="00222A16"/>
    <w:rsid w:val="00222AC9"/>
    <w:rsid w:val="00222B9C"/>
    <w:rsid w:val="00222D26"/>
    <w:rsid w:val="00223569"/>
    <w:rsid w:val="0022370A"/>
    <w:rsid w:val="00224158"/>
    <w:rsid w:val="00224796"/>
    <w:rsid w:val="00224A94"/>
    <w:rsid w:val="00224EBD"/>
    <w:rsid w:val="00224F0E"/>
    <w:rsid w:val="002251D9"/>
    <w:rsid w:val="00225435"/>
    <w:rsid w:val="00225955"/>
    <w:rsid w:val="00225FF4"/>
    <w:rsid w:val="0022670C"/>
    <w:rsid w:val="00226F8B"/>
    <w:rsid w:val="00226FFD"/>
    <w:rsid w:val="0022700B"/>
    <w:rsid w:val="002270E3"/>
    <w:rsid w:val="00227177"/>
    <w:rsid w:val="00227E04"/>
    <w:rsid w:val="002301B8"/>
    <w:rsid w:val="00230877"/>
    <w:rsid w:val="0023097A"/>
    <w:rsid w:val="00230A0F"/>
    <w:rsid w:val="00230AF4"/>
    <w:rsid w:val="00230C36"/>
    <w:rsid w:val="00230DB5"/>
    <w:rsid w:val="00230F95"/>
    <w:rsid w:val="00231132"/>
    <w:rsid w:val="00231813"/>
    <w:rsid w:val="00231A20"/>
    <w:rsid w:val="00231C9E"/>
    <w:rsid w:val="00231CAB"/>
    <w:rsid w:val="0023201F"/>
    <w:rsid w:val="002325B8"/>
    <w:rsid w:val="00233108"/>
    <w:rsid w:val="00233190"/>
    <w:rsid w:val="0023327F"/>
    <w:rsid w:val="00233677"/>
    <w:rsid w:val="00233BAF"/>
    <w:rsid w:val="00233D38"/>
    <w:rsid w:val="00233DEA"/>
    <w:rsid w:val="00233EA9"/>
    <w:rsid w:val="002344AE"/>
    <w:rsid w:val="0023457A"/>
    <w:rsid w:val="00234D22"/>
    <w:rsid w:val="00234D4E"/>
    <w:rsid w:val="00234E73"/>
    <w:rsid w:val="00234EF1"/>
    <w:rsid w:val="00235438"/>
    <w:rsid w:val="00235491"/>
    <w:rsid w:val="00235AE1"/>
    <w:rsid w:val="00235BEE"/>
    <w:rsid w:val="00235F17"/>
    <w:rsid w:val="00235F19"/>
    <w:rsid w:val="00236185"/>
    <w:rsid w:val="002361E6"/>
    <w:rsid w:val="00236A25"/>
    <w:rsid w:val="00236AE5"/>
    <w:rsid w:val="00236D7C"/>
    <w:rsid w:val="00236EB0"/>
    <w:rsid w:val="00236FED"/>
    <w:rsid w:val="00237543"/>
    <w:rsid w:val="0023763D"/>
    <w:rsid w:val="002378E8"/>
    <w:rsid w:val="00237C71"/>
    <w:rsid w:val="00237FC7"/>
    <w:rsid w:val="002402A2"/>
    <w:rsid w:val="0024031E"/>
    <w:rsid w:val="0024066B"/>
    <w:rsid w:val="00241048"/>
    <w:rsid w:val="002410C3"/>
    <w:rsid w:val="002410CA"/>
    <w:rsid w:val="00242226"/>
    <w:rsid w:val="002422B3"/>
    <w:rsid w:val="0024243B"/>
    <w:rsid w:val="00242998"/>
    <w:rsid w:val="00242A47"/>
    <w:rsid w:val="00243028"/>
    <w:rsid w:val="002431F4"/>
    <w:rsid w:val="002433B6"/>
    <w:rsid w:val="002434EC"/>
    <w:rsid w:val="002438FF"/>
    <w:rsid w:val="00243A3D"/>
    <w:rsid w:val="00243A98"/>
    <w:rsid w:val="00243F27"/>
    <w:rsid w:val="00243FA3"/>
    <w:rsid w:val="002443BD"/>
    <w:rsid w:val="00244976"/>
    <w:rsid w:val="00244B85"/>
    <w:rsid w:val="00244CBD"/>
    <w:rsid w:val="00244CC8"/>
    <w:rsid w:val="00244DE8"/>
    <w:rsid w:val="00244FD5"/>
    <w:rsid w:val="002456ED"/>
    <w:rsid w:val="00245883"/>
    <w:rsid w:val="002458E0"/>
    <w:rsid w:val="002459BB"/>
    <w:rsid w:val="00245D48"/>
    <w:rsid w:val="00246061"/>
    <w:rsid w:val="002462CD"/>
    <w:rsid w:val="002466EB"/>
    <w:rsid w:val="00246C74"/>
    <w:rsid w:val="00246E80"/>
    <w:rsid w:val="00247513"/>
    <w:rsid w:val="0024755E"/>
    <w:rsid w:val="00247641"/>
    <w:rsid w:val="002479B3"/>
    <w:rsid w:val="00247A1E"/>
    <w:rsid w:val="00247C09"/>
    <w:rsid w:val="00247E6E"/>
    <w:rsid w:val="00247FE5"/>
    <w:rsid w:val="00250000"/>
    <w:rsid w:val="00250103"/>
    <w:rsid w:val="0025057B"/>
    <w:rsid w:val="002507C2"/>
    <w:rsid w:val="00250872"/>
    <w:rsid w:val="00250B47"/>
    <w:rsid w:val="00250D90"/>
    <w:rsid w:val="00250EB6"/>
    <w:rsid w:val="0025192E"/>
    <w:rsid w:val="00251CB5"/>
    <w:rsid w:val="002528F5"/>
    <w:rsid w:val="00252B75"/>
    <w:rsid w:val="00252BFC"/>
    <w:rsid w:val="00252D46"/>
    <w:rsid w:val="00252D65"/>
    <w:rsid w:val="00252DFB"/>
    <w:rsid w:val="00253123"/>
    <w:rsid w:val="00253520"/>
    <w:rsid w:val="002537A3"/>
    <w:rsid w:val="002537D0"/>
    <w:rsid w:val="00253D94"/>
    <w:rsid w:val="00253F0C"/>
    <w:rsid w:val="00254084"/>
    <w:rsid w:val="0025408E"/>
    <w:rsid w:val="002543F4"/>
    <w:rsid w:val="00254934"/>
    <w:rsid w:val="00254965"/>
    <w:rsid w:val="00254AA9"/>
    <w:rsid w:val="00254B25"/>
    <w:rsid w:val="00255004"/>
    <w:rsid w:val="002551AA"/>
    <w:rsid w:val="00255393"/>
    <w:rsid w:val="002553B3"/>
    <w:rsid w:val="002559CC"/>
    <w:rsid w:val="00255B65"/>
    <w:rsid w:val="0025618D"/>
    <w:rsid w:val="00256648"/>
    <w:rsid w:val="0025679E"/>
    <w:rsid w:val="00256D74"/>
    <w:rsid w:val="00256F5B"/>
    <w:rsid w:val="002571A5"/>
    <w:rsid w:val="0026007B"/>
    <w:rsid w:val="0026014C"/>
    <w:rsid w:val="00260C44"/>
    <w:rsid w:val="00260D59"/>
    <w:rsid w:val="00261446"/>
    <w:rsid w:val="002619D0"/>
    <w:rsid w:val="00261AEF"/>
    <w:rsid w:val="00261F88"/>
    <w:rsid w:val="0026226C"/>
    <w:rsid w:val="00262277"/>
    <w:rsid w:val="002622CF"/>
    <w:rsid w:val="00262318"/>
    <w:rsid w:val="002631F0"/>
    <w:rsid w:val="00263251"/>
    <w:rsid w:val="002633C6"/>
    <w:rsid w:val="00263603"/>
    <w:rsid w:val="0026374E"/>
    <w:rsid w:val="00263A09"/>
    <w:rsid w:val="00263D22"/>
    <w:rsid w:val="00264142"/>
    <w:rsid w:val="0026440B"/>
    <w:rsid w:val="00264453"/>
    <w:rsid w:val="00264D6A"/>
    <w:rsid w:val="00264E85"/>
    <w:rsid w:val="002652C8"/>
    <w:rsid w:val="002652E9"/>
    <w:rsid w:val="00265611"/>
    <w:rsid w:val="00265859"/>
    <w:rsid w:val="002666D3"/>
    <w:rsid w:val="00266B53"/>
    <w:rsid w:val="00267174"/>
    <w:rsid w:val="00267537"/>
    <w:rsid w:val="002676C4"/>
    <w:rsid w:val="0026785F"/>
    <w:rsid w:val="00267CE4"/>
    <w:rsid w:val="00267DB6"/>
    <w:rsid w:val="00267DD9"/>
    <w:rsid w:val="002702DA"/>
    <w:rsid w:val="00270401"/>
    <w:rsid w:val="0027047F"/>
    <w:rsid w:val="00270E57"/>
    <w:rsid w:val="00271027"/>
    <w:rsid w:val="00271384"/>
    <w:rsid w:val="0027146A"/>
    <w:rsid w:val="0027168C"/>
    <w:rsid w:val="00271F00"/>
    <w:rsid w:val="0027226A"/>
    <w:rsid w:val="0027245F"/>
    <w:rsid w:val="0027254A"/>
    <w:rsid w:val="00272661"/>
    <w:rsid w:val="00272DA3"/>
    <w:rsid w:val="00272F1E"/>
    <w:rsid w:val="0027303E"/>
    <w:rsid w:val="00273929"/>
    <w:rsid w:val="00273969"/>
    <w:rsid w:val="00273D97"/>
    <w:rsid w:val="00273FF7"/>
    <w:rsid w:val="002743DA"/>
    <w:rsid w:val="00274C42"/>
    <w:rsid w:val="00274D08"/>
    <w:rsid w:val="00274E9E"/>
    <w:rsid w:val="00274FC6"/>
    <w:rsid w:val="00274FD3"/>
    <w:rsid w:val="002755C6"/>
    <w:rsid w:val="00275823"/>
    <w:rsid w:val="00275E6E"/>
    <w:rsid w:val="00275F33"/>
    <w:rsid w:val="00276285"/>
    <w:rsid w:val="00276510"/>
    <w:rsid w:val="002765A4"/>
    <w:rsid w:val="002768CA"/>
    <w:rsid w:val="00276D97"/>
    <w:rsid w:val="002770A4"/>
    <w:rsid w:val="0027710D"/>
    <w:rsid w:val="00277572"/>
    <w:rsid w:val="00277613"/>
    <w:rsid w:val="002776AA"/>
    <w:rsid w:val="00277951"/>
    <w:rsid w:val="00277D8C"/>
    <w:rsid w:val="00277F25"/>
    <w:rsid w:val="00277FD8"/>
    <w:rsid w:val="0028022E"/>
    <w:rsid w:val="00280CFF"/>
    <w:rsid w:val="00281ABB"/>
    <w:rsid w:val="00281DAE"/>
    <w:rsid w:val="00282222"/>
    <w:rsid w:val="002822E7"/>
    <w:rsid w:val="002824F2"/>
    <w:rsid w:val="002827B3"/>
    <w:rsid w:val="00282C1D"/>
    <w:rsid w:val="00282DEA"/>
    <w:rsid w:val="002833C4"/>
    <w:rsid w:val="002836E6"/>
    <w:rsid w:val="00283B1B"/>
    <w:rsid w:val="00283B1D"/>
    <w:rsid w:val="00283DC6"/>
    <w:rsid w:val="00283FB1"/>
    <w:rsid w:val="002843CF"/>
    <w:rsid w:val="002846DB"/>
    <w:rsid w:val="00284E9B"/>
    <w:rsid w:val="002850D9"/>
    <w:rsid w:val="00285A8B"/>
    <w:rsid w:val="00285E82"/>
    <w:rsid w:val="0028607B"/>
    <w:rsid w:val="0028653B"/>
    <w:rsid w:val="00286ADF"/>
    <w:rsid w:val="00286C47"/>
    <w:rsid w:val="00286F5C"/>
    <w:rsid w:val="00287120"/>
    <w:rsid w:val="0028742C"/>
    <w:rsid w:val="002875C8"/>
    <w:rsid w:val="00287858"/>
    <w:rsid w:val="002879DC"/>
    <w:rsid w:val="00287BD2"/>
    <w:rsid w:val="00287C1F"/>
    <w:rsid w:val="00287DBC"/>
    <w:rsid w:val="00287FE2"/>
    <w:rsid w:val="00290AA0"/>
    <w:rsid w:val="00290B59"/>
    <w:rsid w:val="00290D42"/>
    <w:rsid w:val="002912E9"/>
    <w:rsid w:val="00291314"/>
    <w:rsid w:val="00291453"/>
    <w:rsid w:val="002916B1"/>
    <w:rsid w:val="002918B4"/>
    <w:rsid w:val="00291D20"/>
    <w:rsid w:val="00292046"/>
    <w:rsid w:val="0029251E"/>
    <w:rsid w:val="00292F01"/>
    <w:rsid w:val="0029395A"/>
    <w:rsid w:val="00294219"/>
    <w:rsid w:val="00294667"/>
    <w:rsid w:val="002948A1"/>
    <w:rsid w:val="002949DE"/>
    <w:rsid w:val="00294A43"/>
    <w:rsid w:val="00294A66"/>
    <w:rsid w:val="00294DE0"/>
    <w:rsid w:val="002957BE"/>
    <w:rsid w:val="002958AE"/>
    <w:rsid w:val="002958E1"/>
    <w:rsid w:val="00295A10"/>
    <w:rsid w:val="00295EC5"/>
    <w:rsid w:val="00296064"/>
    <w:rsid w:val="0029609D"/>
    <w:rsid w:val="0029664F"/>
    <w:rsid w:val="00296C1D"/>
    <w:rsid w:val="00296C34"/>
    <w:rsid w:val="00296CD4"/>
    <w:rsid w:val="002971BC"/>
    <w:rsid w:val="002975BF"/>
    <w:rsid w:val="00297D22"/>
    <w:rsid w:val="00297ECE"/>
    <w:rsid w:val="002A005E"/>
    <w:rsid w:val="002A1020"/>
    <w:rsid w:val="002A1A8F"/>
    <w:rsid w:val="002A1AB6"/>
    <w:rsid w:val="002A1FF3"/>
    <w:rsid w:val="002A27FC"/>
    <w:rsid w:val="002A2C23"/>
    <w:rsid w:val="002A2CF3"/>
    <w:rsid w:val="002A3306"/>
    <w:rsid w:val="002A3444"/>
    <w:rsid w:val="002A3585"/>
    <w:rsid w:val="002A3671"/>
    <w:rsid w:val="002A39C6"/>
    <w:rsid w:val="002A3E1F"/>
    <w:rsid w:val="002A403C"/>
    <w:rsid w:val="002A413F"/>
    <w:rsid w:val="002A4B96"/>
    <w:rsid w:val="002A4CB5"/>
    <w:rsid w:val="002A4D02"/>
    <w:rsid w:val="002A52FA"/>
    <w:rsid w:val="002A54F3"/>
    <w:rsid w:val="002A551C"/>
    <w:rsid w:val="002A580D"/>
    <w:rsid w:val="002A5863"/>
    <w:rsid w:val="002A5AB4"/>
    <w:rsid w:val="002A5DE8"/>
    <w:rsid w:val="002A5E8D"/>
    <w:rsid w:val="002A627F"/>
    <w:rsid w:val="002A64C9"/>
    <w:rsid w:val="002A6545"/>
    <w:rsid w:val="002A6B2A"/>
    <w:rsid w:val="002A6C8D"/>
    <w:rsid w:val="002A70D5"/>
    <w:rsid w:val="002A7290"/>
    <w:rsid w:val="002A74AE"/>
    <w:rsid w:val="002A7508"/>
    <w:rsid w:val="002A7843"/>
    <w:rsid w:val="002A7A4A"/>
    <w:rsid w:val="002A7A71"/>
    <w:rsid w:val="002B0678"/>
    <w:rsid w:val="002B0B4A"/>
    <w:rsid w:val="002B0C6E"/>
    <w:rsid w:val="002B12BC"/>
    <w:rsid w:val="002B1532"/>
    <w:rsid w:val="002B173A"/>
    <w:rsid w:val="002B1822"/>
    <w:rsid w:val="002B1BF2"/>
    <w:rsid w:val="002B2170"/>
    <w:rsid w:val="002B23C6"/>
    <w:rsid w:val="002B256B"/>
    <w:rsid w:val="002B258E"/>
    <w:rsid w:val="002B25EC"/>
    <w:rsid w:val="002B33A9"/>
    <w:rsid w:val="002B348E"/>
    <w:rsid w:val="002B3A8C"/>
    <w:rsid w:val="002B4262"/>
    <w:rsid w:val="002B4939"/>
    <w:rsid w:val="002B4A61"/>
    <w:rsid w:val="002B54B0"/>
    <w:rsid w:val="002B5593"/>
    <w:rsid w:val="002B561E"/>
    <w:rsid w:val="002B56E2"/>
    <w:rsid w:val="002B5775"/>
    <w:rsid w:val="002B5839"/>
    <w:rsid w:val="002B5D76"/>
    <w:rsid w:val="002B5FC5"/>
    <w:rsid w:val="002B60AF"/>
    <w:rsid w:val="002B6125"/>
    <w:rsid w:val="002B64AB"/>
    <w:rsid w:val="002B6568"/>
    <w:rsid w:val="002B667E"/>
    <w:rsid w:val="002B6D52"/>
    <w:rsid w:val="002B6E14"/>
    <w:rsid w:val="002B72C9"/>
    <w:rsid w:val="002B78EC"/>
    <w:rsid w:val="002B7D87"/>
    <w:rsid w:val="002B7F0C"/>
    <w:rsid w:val="002C053E"/>
    <w:rsid w:val="002C0589"/>
    <w:rsid w:val="002C05C2"/>
    <w:rsid w:val="002C05F7"/>
    <w:rsid w:val="002C0707"/>
    <w:rsid w:val="002C102C"/>
    <w:rsid w:val="002C10D4"/>
    <w:rsid w:val="002C116E"/>
    <w:rsid w:val="002C12B7"/>
    <w:rsid w:val="002C139B"/>
    <w:rsid w:val="002C13CC"/>
    <w:rsid w:val="002C1410"/>
    <w:rsid w:val="002C1477"/>
    <w:rsid w:val="002C1602"/>
    <w:rsid w:val="002C17D5"/>
    <w:rsid w:val="002C1995"/>
    <w:rsid w:val="002C1B53"/>
    <w:rsid w:val="002C1ED3"/>
    <w:rsid w:val="002C22A6"/>
    <w:rsid w:val="002C2401"/>
    <w:rsid w:val="002C2C77"/>
    <w:rsid w:val="002C30C5"/>
    <w:rsid w:val="002C36F3"/>
    <w:rsid w:val="002C3804"/>
    <w:rsid w:val="002C39D7"/>
    <w:rsid w:val="002C3BA9"/>
    <w:rsid w:val="002C3DEA"/>
    <w:rsid w:val="002C4355"/>
    <w:rsid w:val="002C4608"/>
    <w:rsid w:val="002C4789"/>
    <w:rsid w:val="002C47E2"/>
    <w:rsid w:val="002C485E"/>
    <w:rsid w:val="002C4964"/>
    <w:rsid w:val="002C5163"/>
    <w:rsid w:val="002C5519"/>
    <w:rsid w:val="002C60F4"/>
    <w:rsid w:val="002C6191"/>
    <w:rsid w:val="002C6243"/>
    <w:rsid w:val="002C654B"/>
    <w:rsid w:val="002C6912"/>
    <w:rsid w:val="002C6CC3"/>
    <w:rsid w:val="002C6D72"/>
    <w:rsid w:val="002C7348"/>
    <w:rsid w:val="002C7661"/>
    <w:rsid w:val="002C7AD3"/>
    <w:rsid w:val="002C7CDD"/>
    <w:rsid w:val="002D01FE"/>
    <w:rsid w:val="002D02E2"/>
    <w:rsid w:val="002D059A"/>
    <w:rsid w:val="002D09EC"/>
    <w:rsid w:val="002D10B6"/>
    <w:rsid w:val="002D113B"/>
    <w:rsid w:val="002D1A29"/>
    <w:rsid w:val="002D1C33"/>
    <w:rsid w:val="002D2611"/>
    <w:rsid w:val="002D2838"/>
    <w:rsid w:val="002D2ABE"/>
    <w:rsid w:val="002D3090"/>
    <w:rsid w:val="002D316F"/>
    <w:rsid w:val="002D34DE"/>
    <w:rsid w:val="002D4794"/>
    <w:rsid w:val="002D4A1A"/>
    <w:rsid w:val="002D4BB2"/>
    <w:rsid w:val="002D4CDD"/>
    <w:rsid w:val="002D4F57"/>
    <w:rsid w:val="002D55F7"/>
    <w:rsid w:val="002D5C72"/>
    <w:rsid w:val="002D5F7A"/>
    <w:rsid w:val="002D6222"/>
    <w:rsid w:val="002D6386"/>
    <w:rsid w:val="002D65B1"/>
    <w:rsid w:val="002D65BD"/>
    <w:rsid w:val="002D6793"/>
    <w:rsid w:val="002D6A90"/>
    <w:rsid w:val="002D7117"/>
    <w:rsid w:val="002D7329"/>
    <w:rsid w:val="002D75C9"/>
    <w:rsid w:val="002D7C29"/>
    <w:rsid w:val="002D7CDE"/>
    <w:rsid w:val="002D7E30"/>
    <w:rsid w:val="002E0841"/>
    <w:rsid w:val="002E0926"/>
    <w:rsid w:val="002E0973"/>
    <w:rsid w:val="002E0B9B"/>
    <w:rsid w:val="002E0C27"/>
    <w:rsid w:val="002E0C40"/>
    <w:rsid w:val="002E0CE1"/>
    <w:rsid w:val="002E0F5F"/>
    <w:rsid w:val="002E12C2"/>
    <w:rsid w:val="002E1B53"/>
    <w:rsid w:val="002E1E6E"/>
    <w:rsid w:val="002E1F99"/>
    <w:rsid w:val="002E211B"/>
    <w:rsid w:val="002E29B7"/>
    <w:rsid w:val="002E2C55"/>
    <w:rsid w:val="002E2FB7"/>
    <w:rsid w:val="002E31A7"/>
    <w:rsid w:val="002E32A9"/>
    <w:rsid w:val="002E3649"/>
    <w:rsid w:val="002E3958"/>
    <w:rsid w:val="002E4364"/>
    <w:rsid w:val="002E4C08"/>
    <w:rsid w:val="002E4F12"/>
    <w:rsid w:val="002E5881"/>
    <w:rsid w:val="002E5C52"/>
    <w:rsid w:val="002E6072"/>
    <w:rsid w:val="002E6319"/>
    <w:rsid w:val="002E6350"/>
    <w:rsid w:val="002E65B4"/>
    <w:rsid w:val="002E6B3F"/>
    <w:rsid w:val="002E72CA"/>
    <w:rsid w:val="002E72E7"/>
    <w:rsid w:val="002E76BD"/>
    <w:rsid w:val="002E78F6"/>
    <w:rsid w:val="002E79EC"/>
    <w:rsid w:val="002E7C86"/>
    <w:rsid w:val="002E7FAB"/>
    <w:rsid w:val="002F00A8"/>
    <w:rsid w:val="002F087F"/>
    <w:rsid w:val="002F08E3"/>
    <w:rsid w:val="002F0B39"/>
    <w:rsid w:val="002F13C0"/>
    <w:rsid w:val="002F2178"/>
    <w:rsid w:val="002F224E"/>
    <w:rsid w:val="002F22E6"/>
    <w:rsid w:val="002F24D1"/>
    <w:rsid w:val="002F286F"/>
    <w:rsid w:val="002F2BA7"/>
    <w:rsid w:val="002F2CC8"/>
    <w:rsid w:val="002F2CD9"/>
    <w:rsid w:val="002F2E8E"/>
    <w:rsid w:val="002F2FBF"/>
    <w:rsid w:val="002F34A1"/>
    <w:rsid w:val="002F3894"/>
    <w:rsid w:val="002F3B7E"/>
    <w:rsid w:val="002F3CE5"/>
    <w:rsid w:val="002F3FCC"/>
    <w:rsid w:val="002F43AF"/>
    <w:rsid w:val="002F4412"/>
    <w:rsid w:val="002F4685"/>
    <w:rsid w:val="002F47DB"/>
    <w:rsid w:val="002F4DCD"/>
    <w:rsid w:val="002F4DD8"/>
    <w:rsid w:val="002F50C8"/>
    <w:rsid w:val="002F52A1"/>
    <w:rsid w:val="002F5850"/>
    <w:rsid w:val="002F5FD1"/>
    <w:rsid w:val="002F5FD4"/>
    <w:rsid w:val="002F6016"/>
    <w:rsid w:val="002F622C"/>
    <w:rsid w:val="002F6545"/>
    <w:rsid w:val="002F6EC5"/>
    <w:rsid w:val="002F73C6"/>
    <w:rsid w:val="002F7AE8"/>
    <w:rsid w:val="002F7B40"/>
    <w:rsid w:val="002F7BCD"/>
    <w:rsid w:val="002F7FDA"/>
    <w:rsid w:val="003002DC"/>
    <w:rsid w:val="003004A5"/>
    <w:rsid w:val="003005B4"/>
    <w:rsid w:val="003006A6"/>
    <w:rsid w:val="00300845"/>
    <w:rsid w:val="003010AE"/>
    <w:rsid w:val="00301152"/>
    <w:rsid w:val="003012BE"/>
    <w:rsid w:val="00301644"/>
    <w:rsid w:val="003017B9"/>
    <w:rsid w:val="00301B4B"/>
    <w:rsid w:val="00301C38"/>
    <w:rsid w:val="00301FEB"/>
    <w:rsid w:val="00302418"/>
    <w:rsid w:val="00303169"/>
    <w:rsid w:val="003035EC"/>
    <w:rsid w:val="00303B7E"/>
    <w:rsid w:val="00303D3F"/>
    <w:rsid w:val="00303E2B"/>
    <w:rsid w:val="003041E1"/>
    <w:rsid w:val="003041E4"/>
    <w:rsid w:val="0030437B"/>
    <w:rsid w:val="003044E8"/>
    <w:rsid w:val="003057EC"/>
    <w:rsid w:val="00305B19"/>
    <w:rsid w:val="00305C81"/>
    <w:rsid w:val="00305D11"/>
    <w:rsid w:val="00305FA4"/>
    <w:rsid w:val="00306140"/>
    <w:rsid w:val="003063DA"/>
    <w:rsid w:val="003067A9"/>
    <w:rsid w:val="003068F9"/>
    <w:rsid w:val="00306AC3"/>
    <w:rsid w:val="00306CF8"/>
    <w:rsid w:val="0030768E"/>
    <w:rsid w:val="00307A22"/>
    <w:rsid w:val="00307AFA"/>
    <w:rsid w:val="003102D2"/>
    <w:rsid w:val="00310A44"/>
    <w:rsid w:val="00310ADE"/>
    <w:rsid w:val="00310D6D"/>
    <w:rsid w:val="0031107D"/>
    <w:rsid w:val="003112B1"/>
    <w:rsid w:val="00311B33"/>
    <w:rsid w:val="00311E52"/>
    <w:rsid w:val="0031222B"/>
    <w:rsid w:val="003126F6"/>
    <w:rsid w:val="00312AA4"/>
    <w:rsid w:val="003131D3"/>
    <w:rsid w:val="003131F2"/>
    <w:rsid w:val="0031339B"/>
    <w:rsid w:val="0031359F"/>
    <w:rsid w:val="003136A5"/>
    <w:rsid w:val="00313D33"/>
    <w:rsid w:val="00314245"/>
    <w:rsid w:val="00314687"/>
    <w:rsid w:val="0031475E"/>
    <w:rsid w:val="003152CD"/>
    <w:rsid w:val="00315648"/>
    <w:rsid w:val="00315860"/>
    <w:rsid w:val="0031587E"/>
    <w:rsid w:val="003158F6"/>
    <w:rsid w:val="00315B09"/>
    <w:rsid w:val="00315F93"/>
    <w:rsid w:val="0031615C"/>
    <w:rsid w:val="0031640E"/>
    <w:rsid w:val="00316C29"/>
    <w:rsid w:val="00317955"/>
    <w:rsid w:val="00317C9F"/>
    <w:rsid w:val="0032041D"/>
    <w:rsid w:val="003206F1"/>
    <w:rsid w:val="00320A29"/>
    <w:rsid w:val="00320E26"/>
    <w:rsid w:val="0032124D"/>
    <w:rsid w:val="0032163A"/>
    <w:rsid w:val="00321CD2"/>
    <w:rsid w:val="00321F13"/>
    <w:rsid w:val="00322210"/>
    <w:rsid w:val="0032231B"/>
    <w:rsid w:val="00322503"/>
    <w:rsid w:val="0032259E"/>
    <w:rsid w:val="00322851"/>
    <w:rsid w:val="003231C2"/>
    <w:rsid w:val="003231CE"/>
    <w:rsid w:val="00323650"/>
    <w:rsid w:val="003243C7"/>
    <w:rsid w:val="00324E7D"/>
    <w:rsid w:val="00324EDB"/>
    <w:rsid w:val="003252D8"/>
    <w:rsid w:val="00325556"/>
    <w:rsid w:val="0032595A"/>
    <w:rsid w:val="00325B23"/>
    <w:rsid w:val="00325F2F"/>
    <w:rsid w:val="003262B1"/>
    <w:rsid w:val="003267A7"/>
    <w:rsid w:val="00326DE4"/>
    <w:rsid w:val="00326E3D"/>
    <w:rsid w:val="00326F94"/>
    <w:rsid w:val="003270A9"/>
    <w:rsid w:val="003270E7"/>
    <w:rsid w:val="0032716B"/>
    <w:rsid w:val="00327D3E"/>
    <w:rsid w:val="00327DD9"/>
    <w:rsid w:val="00330310"/>
    <w:rsid w:val="003303C5"/>
    <w:rsid w:val="00330541"/>
    <w:rsid w:val="003309EE"/>
    <w:rsid w:val="00330C70"/>
    <w:rsid w:val="0033171C"/>
    <w:rsid w:val="0033193D"/>
    <w:rsid w:val="00331D62"/>
    <w:rsid w:val="00331E21"/>
    <w:rsid w:val="00332070"/>
    <w:rsid w:val="00332848"/>
    <w:rsid w:val="00332A39"/>
    <w:rsid w:val="00332ACF"/>
    <w:rsid w:val="00332D47"/>
    <w:rsid w:val="00332D55"/>
    <w:rsid w:val="00332DFB"/>
    <w:rsid w:val="00332EF7"/>
    <w:rsid w:val="00332F70"/>
    <w:rsid w:val="00332FF4"/>
    <w:rsid w:val="003330FC"/>
    <w:rsid w:val="0033314A"/>
    <w:rsid w:val="003331DE"/>
    <w:rsid w:val="00333728"/>
    <w:rsid w:val="00333852"/>
    <w:rsid w:val="003345FC"/>
    <w:rsid w:val="00334676"/>
    <w:rsid w:val="003346D3"/>
    <w:rsid w:val="00334E0A"/>
    <w:rsid w:val="00335424"/>
    <w:rsid w:val="0033542A"/>
    <w:rsid w:val="00335602"/>
    <w:rsid w:val="00335671"/>
    <w:rsid w:val="00335A7A"/>
    <w:rsid w:val="00335BEB"/>
    <w:rsid w:val="00335BF2"/>
    <w:rsid w:val="00335FBB"/>
    <w:rsid w:val="00336423"/>
    <w:rsid w:val="003366CA"/>
    <w:rsid w:val="00336B33"/>
    <w:rsid w:val="00336C86"/>
    <w:rsid w:val="00336CD5"/>
    <w:rsid w:val="0033731C"/>
    <w:rsid w:val="00337446"/>
    <w:rsid w:val="0033744E"/>
    <w:rsid w:val="003376FF"/>
    <w:rsid w:val="00337743"/>
    <w:rsid w:val="00337849"/>
    <w:rsid w:val="003378F2"/>
    <w:rsid w:val="003378FA"/>
    <w:rsid w:val="003406E7"/>
    <w:rsid w:val="00340AA3"/>
    <w:rsid w:val="00341E54"/>
    <w:rsid w:val="00342105"/>
    <w:rsid w:val="003422BA"/>
    <w:rsid w:val="00342801"/>
    <w:rsid w:val="003429E7"/>
    <w:rsid w:val="00342A0C"/>
    <w:rsid w:val="00342AE1"/>
    <w:rsid w:val="00342FB0"/>
    <w:rsid w:val="00342FCA"/>
    <w:rsid w:val="00343AC9"/>
    <w:rsid w:val="0034405B"/>
    <w:rsid w:val="003449AF"/>
    <w:rsid w:val="00345592"/>
    <w:rsid w:val="003455D0"/>
    <w:rsid w:val="00345DCC"/>
    <w:rsid w:val="00346401"/>
    <w:rsid w:val="00346641"/>
    <w:rsid w:val="00346772"/>
    <w:rsid w:val="003467DF"/>
    <w:rsid w:val="00346C19"/>
    <w:rsid w:val="00346CF4"/>
    <w:rsid w:val="00346EE3"/>
    <w:rsid w:val="003470F3"/>
    <w:rsid w:val="003472BE"/>
    <w:rsid w:val="00347A65"/>
    <w:rsid w:val="00347EE3"/>
    <w:rsid w:val="00350036"/>
    <w:rsid w:val="003501E6"/>
    <w:rsid w:val="00350545"/>
    <w:rsid w:val="00350647"/>
    <w:rsid w:val="00350C9E"/>
    <w:rsid w:val="00350CD2"/>
    <w:rsid w:val="00350E6F"/>
    <w:rsid w:val="00350FE6"/>
    <w:rsid w:val="00351301"/>
    <w:rsid w:val="00351774"/>
    <w:rsid w:val="00351BE2"/>
    <w:rsid w:val="00351C42"/>
    <w:rsid w:val="00351DF0"/>
    <w:rsid w:val="00351E54"/>
    <w:rsid w:val="00351F96"/>
    <w:rsid w:val="003524BA"/>
    <w:rsid w:val="00352E49"/>
    <w:rsid w:val="003531E0"/>
    <w:rsid w:val="003532E8"/>
    <w:rsid w:val="003533F1"/>
    <w:rsid w:val="0035398E"/>
    <w:rsid w:val="00353F50"/>
    <w:rsid w:val="003545CF"/>
    <w:rsid w:val="00354A4F"/>
    <w:rsid w:val="00354AEF"/>
    <w:rsid w:val="00354E09"/>
    <w:rsid w:val="00354EB3"/>
    <w:rsid w:val="003550BC"/>
    <w:rsid w:val="003552FE"/>
    <w:rsid w:val="003555B8"/>
    <w:rsid w:val="00355863"/>
    <w:rsid w:val="003559D0"/>
    <w:rsid w:val="00355A88"/>
    <w:rsid w:val="00355D19"/>
    <w:rsid w:val="00356271"/>
    <w:rsid w:val="0035634A"/>
    <w:rsid w:val="0035664C"/>
    <w:rsid w:val="00357099"/>
    <w:rsid w:val="00357438"/>
    <w:rsid w:val="003601E5"/>
    <w:rsid w:val="003604EF"/>
    <w:rsid w:val="00360606"/>
    <w:rsid w:val="003608CA"/>
    <w:rsid w:val="00360920"/>
    <w:rsid w:val="0036128D"/>
    <w:rsid w:val="003613DF"/>
    <w:rsid w:val="003616E0"/>
    <w:rsid w:val="00361984"/>
    <w:rsid w:val="00361B78"/>
    <w:rsid w:val="00361F8A"/>
    <w:rsid w:val="00362622"/>
    <w:rsid w:val="003631BF"/>
    <w:rsid w:val="003633C6"/>
    <w:rsid w:val="003634A2"/>
    <w:rsid w:val="00363556"/>
    <w:rsid w:val="0036385B"/>
    <w:rsid w:val="003639A6"/>
    <w:rsid w:val="00363DB8"/>
    <w:rsid w:val="00363E7B"/>
    <w:rsid w:val="00363EE7"/>
    <w:rsid w:val="00364DF5"/>
    <w:rsid w:val="00365005"/>
    <w:rsid w:val="00365212"/>
    <w:rsid w:val="00365458"/>
    <w:rsid w:val="00365517"/>
    <w:rsid w:val="00365C9B"/>
    <w:rsid w:val="00365DD8"/>
    <w:rsid w:val="00366469"/>
    <w:rsid w:val="00366730"/>
    <w:rsid w:val="00366786"/>
    <w:rsid w:val="00366BBD"/>
    <w:rsid w:val="00366CC6"/>
    <w:rsid w:val="00366F20"/>
    <w:rsid w:val="003676BF"/>
    <w:rsid w:val="00367AA0"/>
    <w:rsid w:val="00367CF4"/>
    <w:rsid w:val="0037006C"/>
    <w:rsid w:val="00370277"/>
    <w:rsid w:val="00370918"/>
    <w:rsid w:val="003709F1"/>
    <w:rsid w:val="00370A90"/>
    <w:rsid w:val="0037105A"/>
    <w:rsid w:val="003710B8"/>
    <w:rsid w:val="003711FB"/>
    <w:rsid w:val="00371335"/>
    <w:rsid w:val="0037134E"/>
    <w:rsid w:val="0037177A"/>
    <w:rsid w:val="003717BA"/>
    <w:rsid w:val="00371C46"/>
    <w:rsid w:val="00371DEB"/>
    <w:rsid w:val="00371E0C"/>
    <w:rsid w:val="00372074"/>
    <w:rsid w:val="00372195"/>
    <w:rsid w:val="0037276C"/>
    <w:rsid w:val="003729E2"/>
    <w:rsid w:val="003730B2"/>
    <w:rsid w:val="003730DC"/>
    <w:rsid w:val="003735FE"/>
    <w:rsid w:val="003736BC"/>
    <w:rsid w:val="00373972"/>
    <w:rsid w:val="00373D13"/>
    <w:rsid w:val="00373F60"/>
    <w:rsid w:val="003740B0"/>
    <w:rsid w:val="003740D0"/>
    <w:rsid w:val="00374254"/>
    <w:rsid w:val="0037476F"/>
    <w:rsid w:val="003748B0"/>
    <w:rsid w:val="00374A00"/>
    <w:rsid w:val="00374B02"/>
    <w:rsid w:val="00374D5E"/>
    <w:rsid w:val="00375156"/>
    <w:rsid w:val="003752AB"/>
    <w:rsid w:val="003752B5"/>
    <w:rsid w:val="00375448"/>
    <w:rsid w:val="00375698"/>
    <w:rsid w:val="00375910"/>
    <w:rsid w:val="00375CFF"/>
    <w:rsid w:val="003760F6"/>
    <w:rsid w:val="00376106"/>
    <w:rsid w:val="00376585"/>
    <w:rsid w:val="0037660F"/>
    <w:rsid w:val="00376681"/>
    <w:rsid w:val="003767DB"/>
    <w:rsid w:val="00376923"/>
    <w:rsid w:val="00376BD8"/>
    <w:rsid w:val="00376EDB"/>
    <w:rsid w:val="00376F60"/>
    <w:rsid w:val="00376FFB"/>
    <w:rsid w:val="0037709C"/>
    <w:rsid w:val="0037723F"/>
    <w:rsid w:val="00377532"/>
    <w:rsid w:val="00377736"/>
    <w:rsid w:val="00377762"/>
    <w:rsid w:val="00377C86"/>
    <w:rsid w:val="00377EEF"/>
    <w:rsid w:val="0038001D"/>
    <w:rsid w:val="0038014E"/>
    <w:rsid w:val="003803A4"/>
    <w:rsid w:val="00380B86"/>
    <w:rsid w:val="00380E73"/>
    <w:rsid w:val="00381897"/>
    <w:rsid w:val="003818E4"/>
    <w:rsid w:val="00382FCE"/>
    <w:rsid w:val="00383AA8"/>
    <w:rsid w:val="003841F9"/>
    <w:rsid w:val="0038420F"/>
    <w:rsid w:val="003844EF"/>
    <w:rsid w:val="003845AF"/>
    <w:rsid w:val="003847E9"/>
    <w:rsid w:val="00384D7D"/>
    <w:rsid w:val="0038502B"/>
    <w:rsid w:val="003850E7"/>
    <w:rsid w:val="0038516D"/>
    <w:rsid w:val="003852A8"/>
    <w:rsid w:val="0038548D"/>
    <w:rsid w:val="00385C5A"/>
    <w:rsid w:val="00385E5A"/>
    <w:rsid w:val="00386237"/>
    <w:rsid w:val="00386339"/>
    <w:rsid w:val="00386487"/>
    <w:rsid w:val="0038679C"/>
    <w:rsid w:val="00386C76"/>
    <w:rsid w:val="00386E2F"/>
    <w:rsid w:val="00387D84"/>
    <w:rsid w:val="00387D85"/>
    <w:rsid w:val="00387FAF"/>
    <w:rsid w:val="00390A08"/>
    <w:rsid w:val="00390F3D"/>
    <w:rsid w:val="00391216"/>
    <w:rsid w:val="003917A5"/>
    <w:rsid w:val="00391C21"/>
    <w:rsid w:val="0039257E"/>
    <w:rsid w:val="00392913"/>
    <w:rsid w:val="003929D1"/>
    <w:rsid w:val="00392B42"/>
    <w:rsid w:val="00392BEC"/>
    <w:rsid w:val="00392D75"/>
    <w:rsid w:val="00392E3C"/>
    <w:rsid w:val="00392F14"/>
    <w:rsid w:val="0039329C"/>
    <w:rsid w:val="003938F0"/>
    <w:rsid w:val="00393DD3"/>
    <w:rsid w:val="00393F58"/>
    <w:rsid w:val="003941E3"/>
    <w:rsid w:val="003943C8"/>
    <w:rsid w:val="00394449"/>
    <w:rsid w:val="003946DE"/>
    <w:rsid w:val="0039472F"/>
    <w:rsid w:val="0039473B"/>
    <w:rsid w:val="0039490A"/>
    <w:rsid w:val="00394AD3"/>
    <w:rsid w:val="00394B36"/>
    <w:rsid w:val="00394FE9"/>
    <w:rsid w:val="00395199"/>
    <w:rsid w:val="0039529C"/>
    <w:rsid w:val="0039589D"/>
    <w:rsid w:val="003958BE"/>
    <w:rsid w:val="00395BD6"/>
    <w:rsid w:val="0039650F"/>
    <w:rsid w:val="003966C7"/>
    <w:rsid w:val="003968FC"/>
    <w:rsid w:val="003969B8"/>
    <w:rsid w:val="00397035"/>
    <w:rsid w:val="003970E7"/>
    <w:rsid w:val="00397208"/>
    <w:rsid w:val="0039754D"/>
    <w:rsid w:val="00397E2E"/>
    <w:rsid w:val="003A0031"/>
    <w:rsid w:val="003A05A8"/>
    <w:rsid w:val="003A0683"/>
    <w:rsid w:val="003A0A62"/>
    <w:rsid w:val="003A0BDD"/>
    <w:rsid w:val="003A0F93"/>
    <w:rsid w:val="003A11F3"/>
    <w:rsid w:val="003A13EE"/>
    <w:rsid w:val="003A1452"/>
    <w:rsid w:val="003A1606"/>
    <w:rsid w:val="003A193A"/>
    <w:rsid w:val="003A19BB"/>
    <w:rsid w:val="003A1DD8"/>
    <w:rsid w:val="003A22A2"/>
    <w:rsid w:val="003A2C1A"/>
    <w:rsid w:val="003A3495"/>
    <w:rsid w:val="003A34DB"/>
    <w:rsid w:val="003A365F"/>
    <w:rsid w:val="003A3DF8"/>
    <w:rsid w:val="003A405C"/>
    <w:rsid w:val="003A407B"/>
    <w:rsid w:val="003A4322"/>
    <w:rsid w:val="003A43A1"/>
    <w:rsid w:val="003A49DB"/>
    <w:rsid w:val="003A49E9"/>
    <w:rsid w:val="003A4B99"/>
    <w:rsid w:val="003A5679"/>
    <w:rsid w:val="003A5FE9"/>
    <w:rsid w:val="003A6505"/>
    <w:rsid w:val="003A66FD"/>
    <w:rsid w:val="003A695A"/>
    <w:rsid w:val="003A6D99"/>
    <w:rsid w:val="003A6F7D"/>
    <w:rsid w:val="003A7284"/>
    <w:rsid w:val="003A735C"/>
    <w:rsid w:val="003A738A"/>
    <w:rsid w:val="003A7623"/>
    <w:rsid w:val="003B0280"/>
    <w:rsid w:val="003B05EF"/>
    <w:rsid w:val="003B0C8D"/>
    <w:rsid w:val="003B0D92"/>
    <w:rsid w:val="003B11ED"/>
    <w:rsid w:val="003B15AB"/>
    <w:rsid w:val="003B1662"/>
    <w:rsid w:val="003B170E"/>
    <w:rsid w:val="003B1C6A"/>
    <w:rsid w:val="003B1C99"/>
    <w:rsid w:val="003B243E"/>
    <w:rsid w:val="003B2466"/>
    <w:rsid w:val="003B24B3"/>
    <w:rsid w:val="003B2519"/>
    <w:rsid w:val="003B2AC6"/>
    <w:rsid w:val="003B2C53"/>
    <w:rsid w:val="003B356C"/>
    <w:rsid w:val="003B3733"/>
    <w:rsid w:val="003B38AA"/>
    <w:rsid w:val="003B3CC0"/>
    <w:rsid w:val="003B3D5D"/>
    <w:rsid w:val="003B3EBF"/>
    <w:rsid w:val="003B41A8"/>
    <w:rsid w:val="003B4944"/>
    <w:rsid w:val="003B4983"/>
    <w:rsid w:val="003B4A9D"/>
    <w:rsid w:val="003B4CED"/>
    <w:rsid w:val="003B501D"/>
    <w:rsid w:val="003B510D"/>
    <w:rsid w:val="003B5163"/>
    <w:rsid w:val="003B52F5"/>
    <w:rsid w:val="003B545A"/>
    <w:rsid w:val="003B5829"/>
    <w:rsid w:val="003B5B3C"/>
    <w:rsid w:val="003B5D8D"/>
    <w:rsid w:val="003B5F51"/>
    <w:rsid w:val="003B6626"/>
    <w:rsid w:val="003B698C"/>
    <w:rsid w:val="003B6D08"/>
    <w:rsid w:val="003B6F4B"/>
    <w:rsid w:val="003B717A"/>
    <w:rsid w:val="003B72F4"/>
    <w:rsid w:val="003B739F"/>
    <w:rsid w:val="003B7783"/>
    <w:rsid w:val="003B78B6"/>
    <w:rsid w:val="003C020D"/>
    <w:rsid w:val="003C02DF"/>
    <w:rsid w:val="003C0409"/>
    <w:rsid w:val="003C0D27"/>
    <w:rsid w:val="003C0D78"/>
    <w:rsid w:val="003C166F"/>
    <w:rsid w:val="003C1A79"/>
    <w:rsid w:val="003C1B57"/>
    <w:rsid w:val="003C1BB3"/>
    <w:rsid w:val="003C1CFC"/>
    <w:rsid w:val="003C1D60"/>
    <w:rsid w:val="003C1E3D"/>
    <w:rsid w:val="003C1E70"/>
    <w:rsid w:val="003C1E96"/>
    <w:rsid w:val="003C226A"/>
    <w:rsid w:val="003C2344"/>
    <w:rsid w:val="003C29A8"/>
    <w:rsid w:val="003C2BBF"/>
    <w:rsid w:val="003C3254"/>
    <w:rsid w:val="003C386E"/>
    <w:rsid w:val="003C3D21"/>
    <w:rsid w:val="003C3ED6"/>
    <w:rsid w:val="003C40F5"/>
    <w:rsid w:val="003C414A"/>
    <w:rsid w:val="003C44DD"/>
    <w:rsid w:val="003C48BC"/>
    <w:rsid w:val="003C492E"/>
    <w:rsid w:val="003C4B40"/>
    <w:rsid w:val="003C54DC"/>
    <w:rsid w:val="003C556B"/>
    <w:rsid w:val="003C5F78"/>
    <w:rsid w:val="003C63D5"/>
    <w:rsid w:val="003C6569"/>
    <w:rsid w:val="003C697C"/>
    <w:rsid w:val="003C6B39"/>
    <w:rsid w:val="003C6C0D"/>
    <w:rsid w:val="003C7981"/>
    <w:rsid w:val="003D0428"/>
    <w:rsid w:val="003D0773"/>
    <w:rsid w:val="003D09C6"/>
    <w:rsid w:val="003D0BA1"/>
    <w:rsid w:val="003D0C85"/>
    <w:rsid w:val="003D0C9E"/>
    <w:rsid w:val="003D0D86"/>
    <w:rsid w:val="003D108A"/>
    <w:rsid w:val="003D10CF"/>
    <w:rsid w:val="003D1606"/>
    <w:rsid w:val="003D18FD"/>
    <w:rsid w:val="003D1BEA"/>
    <w:rsid w:val="003D1C8E"/>
    <w:rsid w:val="003D205D"/>
    <w:rsid w:val="003D224D"/>
    <w:rsid w:val="003D28DC"/>
    <w:rsid w:val="003D2BF2"/>
    <w:rsid w:val="003D2D65"/>
    <w:rsid w:val="003D2EB1"/>
    <w:rsid w:val="003D3325"/>
    <w:rsid w:val="003D35AF"/>
    <w:rsid w:val="003D3843"/>
    <w:rsid w:val="003D397A"/>
    <w:rsid w:val="003D3DE6"/>
    <w:rsid w:val="003D3EA8"/>
    <w:rsid w:val="003D414E"/>
    <w:rsid w:val="003D41AE"/>
    <w:rsid w:val="003D47B9"/>
    <w:rsid w:val="003D49FE"/>
    <w:rsid w:val="003D50B0"/>
    <w:rsid w:val="003D53A7"/>
    <w:rsid w:val="003D540B"/>
    <w:rsid w:val="003D5726"/>
    <w:rsid w:val="003D5AA8"/>
    <w:rsid w:val="003D5FCD"/>
    <w:rsid w:val="003D61A9"/>
    <w:rsid w:val="003D760D"/>
    <w:rsid w:val="003D7DCC"/>
    <w:rsid w:val="003E0165"/>
    <w:rsid w:val="003E040D"/>
    <w:rsid w:val="003E0559"/>
    <w:rsid w:val="003E0593"/>
    <w:rsid w:val="003E0BD5"/>
    <w:rsid w:val="003E0C45"/>
    <w:rsid w:val="003E1482"/>
    <w:rsid w:val="003E19B5"/>
    <w:rsid w:val="003E2EF7"/>
    <w:rsid w:val="003E30DF"/>
    <w:rsid w:val="003E323E"/>
    <w:rsid w:val="003E3458"/>
    <w:rsid w:val="003E3533"/>
    <w:rsid w:val="003E3934"/>
    <w:rsid w:val="003E3AE6"/>
    <w:rsid w:val="003E3B33"/>
    <w:rsid w:val="003E3D3F"/>
    <w:rsid w:val="003E3FF3"/>
    <w:rsid w:val="003E3FFA"/>
    <w:rsid w:val="003E42EF"/>
    <w:rsid w:val="003E4531"/>
    <w:rsid w:val="003E4567"/>
    <w:rsid w:val="003E47AA"/>
    <w:rsid w:val="003E4998"/>
    <w:rsid w:val="003E502F"/>
    <w:rsid w:val="003E5881"/>
    <w:rsid w:val="003E5E5A"/>
    <w:rsid w:val="003E6083"/>
    <w:rsid w:val="003E652A"/>
    <w:rsid w:val="003E66BF"/>
    <w:rsid w:val="003E684F"/>
    <w:rsid w:val="003E713A"/>
    <w:rsid w:val="003E7547"/>
    <w:rsid w:val="003E75C5"/>
    <w:rsid w:val="003E775D"/>
    <w:rsid w:val="003E775E"/>
    <w:rsid w:val="003E7E33"/>
    <w:rsid w:val="003E7FD1"/>
    <w:rsid w:val="003F00B7"/>
    <w:rsid w:val="003F00E6"/>
    <w:rsid w:val="003F24E6"/>
    <w:rsid w:val="003F2F85"/>
    <w:rsid w:val="003F2FB5"/>
    <w:rsid w:val="003F31E0"/>
    <w:rsid w:val="003F344A"/>
    <w:rsid w:val="003F37BA"/>
    <w:rsid w:val="003F37CF"/>
    <w:rsid w:val="003F3879"/>
    <w:rsid w:val="003F38E8"/>
    <w:rsid w:val="003F3CD7"/>
    <w:rsid w:val="003F426D"/>
    <w:rsid w:val="003F43FB"/>
    <w:rsid w:val="003F452B"/>
    <w:rsid w:val="003F4DAB"/>
    <w:rsid w:val="003F545A"/>
    <w:rsid w:val="003F565F"/>
    <w:rsid w:val="003F583E"/>
    <w:rsid w:val="003F5F85"/>
    <w:rsid w:val="003F601C"/>
    <w:rsid w:val="003F659F"/>
    <w:rsid w:val="003F68A4"/>
    <w:rsid w:val="003F6BFC"/>
    <w:rsid w:val="003F6D9F"/>
    <w:rsid w:val="003F778B"/>
    <w:rsid w:val="003F7DF5"/>
    <w:rsid w:val="003F7E42"/>
    <w:rsid w:val="003F7F51"/>
    <w:rsid w:val="004000B0"/>
    <w:rsid w:val="00400114"/>
    <w:rsid w:val="00400497"/>
    <w:rsid w:val="00400563"/>
    <w:rsid w:val="00400664"/>
    <w:rsid w:val="00400877"/>
    <w:rsid w:val="00400921"/>
    <w:rsid w:val="00400978"/>
    <w:rsid w:val="00400FF7"/>
    <w:rsid w:val="0040144D"/>
    <w:rsid w:val="0040163E"/>
    <w:rsid w:val="004018C8"/>
    <w:rsid w:val="00402118"/>
    <w:rsid w:val="004024B6"/>
    <w:rsid w:val="00402F0B"/>
    <w:rsid w:val="004034E2"/>
    <w:rsid w:val="00403CB7"/>
    <w:rsid w:val="00404457"/>
    <w:rsid w:val="00404716"/>
    <w:rsid w:val="00404C1D"/>
    <w:rsid w:val="0040538C"/>
    <w:rsid w:val="004056B2"/>
    <w:rsid w:val="004056EB"/>
    <w:rsid w:val="004058E5"/>
    <w:rsid w:val="00405925"/>
    <w:rsid w:val="00405F4B"/>
    <w:rsid w:val="00406266"/>
    <w:rsid w:val="00406281"/>
    <w:rsid w:val="004064CA"/>
    <w:rsid w:val="00406593"/>
    <w:rsid w:val="00406B72"/>
    <w:rsid w:val="00406C9D"/>
    <w:rsid w:val="00406E14"/>
    <w:rsid w:val="00406F96"/>
    <w:rsid w:val="0040779D"/>
    <w:rsid w:val="00407862"/>
    <w:rsid w:val="00407C34"/>
    <w:rsid w:val="00407DEA"/>
    <w:rsid w:val="0041010E"/>
    <w:rsid w:val="004103CD"/>
    <w:rsid w:val="00410639"/>
    <w:rsid w:val="004106BD"/>
    <w:rsid w:val="00410A45"/>
    <w:rsid w:val="00410A67"/>
    <w:rsid w:val="00411093"/>
    <w:rsid w:val="004114DA"/>
    <w:rsid w:val="00411982"/>
    <w:rsid w:val="00411FB6"/>
    <w:rsid w:val="00412201"/>
    <w:rsid w:val="0041254B"/>
    <w:rsid w:val="00412791"/>
    <w:rsid w:val="004131EF"/>
    <w:rsid w:val="00413918"/>
    <w:rsid w:val="004139C8"/>
    <w:rsid w:val="00413A65"/>
    <w:rsid w:val="00413F4A"/>
    <w:rsid w:val="004143C8"/>
    <w:rsid w:val="00414AAB"/>
    <w:rsid w:val="00414B54"/>
    <w:rsid w:val="00415058"/>
    <w:rsid w:val="004152B5"/>
    <w:rsid w:val="004160C9"/>
    <w:rsid w:val="004164E7"/>
    <w:rsid w:val="004167FA"/>
    <w:rsid w:val="004168B8"/>
    <w:rsid w:val="00416901"/>
    <w:rsid w:val="00416A67"/>
    <w:rsid w:val="00417067"/>
    <w:rsid w:val="004170E6"/>
    <w:rsid w:val="0041749E"/>
    <w:rsid w:val="004174D1"/>
    <w:rsid w:val="004177B3"/>
    <w:rsid w:val="00417F97"/>
    <w:rsid w:val="00417FAE"/>
    <w:rsid w:val="004200B0"/>
    <w:rsid w:val="004202D5"/>
    <w:rsid w:val="00420324"/>
    <w:rsid w:val="0042036E"/>
    <w:rsid w:val="0042060F"/>
    <w:rsid w:val="00421220"/>
    <w:rsid w:val="004212DF"/>
    <w:rsid w:val="004217D4"/>
    <w:rsid w:val="004218EF"/>
    <w:rsid w:val="0042192B"/>
    <w:rsid w:val="0042199F"/>
    <w:rsid w:val="00421C7E"/>
    <w:rsid w:val="00422035"/>
    <w:rsid w:val="00422459"/>
    <w:rsid w:val="00422533"/>
    <w:rsid w:val="00422734"/>
    <w:rsid w:val="00423238"/>
    <w:rsid w:val="0042345A"/>
    <w:rsid w:val="00423620"/>
    <w:rsid w:val="004239C1"/>
    <w:rsid w:val="00423C2F"/>
    <w:rsid w:val="00424494"/>
    <w:rsid w:val="00424695"/>
    <w:rsid w:val="004247DB"/>
    <w:rsid w:val="004247EA"/>
    <w:rsid w:val="00424860"/>
    <w:rsid w:val="00424C66"/>
    <w:rsid w:val="00424C6C"/>
    <w:rsid w:val="00424FFE"/>
    <w:rsid w:val="0042508F"/>
    <w:rsid w:val="004255E5"/>
    <w:rsid w:val="00425C44"/>
    <w:rsid w:val="0042614F"/>
    <w:rsid w:val="0042630B"/>
    <w:rsid w:val="00426336"/>
    <w:rsid w:val="00426700"/>
    <w:rsid w:val="00426EE4"/>
    <w:rsid w:val="00426F26"/>
    <w:rsid w:val="004273EC"/>
    <w:rsid w:val="00427CFE"/>
    <w:rsid w:val="00427F73"/>
    <w:rsid w:val="004301A4"/>
    <w:rsid w:val="00430481"/>
    <w:rsid w:val="004307B3"/>
    <w:rsid w:val="00430969"/>
    <w:rsid w:val="00430B25"/>
    <w:rsid w:val="00431254"/>
    <w:rsid w:val="00431478"/>
    <w:rsid w:val="004319C6"/>
    <w:rsid w:val="00431BED"/>
    <w:rsid w:val="00431D99"/>
    <w:rsid w:val="004322C2"/>
    <w:rsid w:val="004324B7"/>
    <w:rsid w:val="004327A6"/>
    <w:rsid w:val="00432904"/>
    <w:rsid w:val="00432D00"/>
    <w:rsid w:val="00432E00"/>
    <w:rsid w:val="00432E2C"/>
    <w:rsid w:val="004330A1"/>
    <w:rsid w:val="00433256"/>
    <w:rsid w:val="004335CD"/>
    <w:rsid w:val="00433882"/>
    <w:rsid w:val="00433C7F"/>
    <w:rsid w:val="00433F2E"/>
    <w:rsid w:val="004340DA"/>
    <w:rsid w:val="004341C4"/>
    <w:rsid w:val="00434740"/>
    <w:rsid w:val="004347DD"/>
    <w:rsid w:val="0043506E"/>
    <w:rsid w:val="0043566C"/>
    <w:rsid w:val="004356F9"/>
    <w:rsid w:val="00435ACA"/>
    <w:rsid w:val="00435D9B"/>
    <w:rsid w:val="004360EF"/>
    <w:rsid w:val="0043626F"/>
    <w:rsid w:val="00436514"/>
    <w:rsid w:val="00436B90"/>
    <w:rsid w:val="00436EA2"/>
    <w:rsid w:val="00436EC9"/>
    <w:rsid w:val="0043723B"/>
    <w:rsid w:val="004372EF"/>
    <w:rsid w:val="0043791C"/>
    <w:rsid w:val="00437CB4"/>
    <w:rsid w:val="00440335"/>
    <w:rsid w:val="004404E5"/>
    <w:rsid w:val="00440F59"/>
    <w:rsid w:val="00441509"/>
    <w:rsid w:val="00442076"/>
    <w:rsid w:val="00442172"/>
    <w:rsid w:val="004426F9"/>
    <w:rsid w:val="004427F1"/>
    <w:rsid w:val="00442A6C"/>
    <w:rsid w:val="00442B61"/>
    <w:rsid w:val="00442F45"/>
    <w:rsid w:val="004430FF"/>
    <w:rsid w:val="004431BE"/>
    <w:rsid w:val="0044336D"/>
    <w:rsid w:val="004434DD"/>
    <w:rsid w:val="004436E6"/>
    <w:rsid w:val="00443767"/>
    <w:rsid w:val="00443837"/>
    <w:rsid w:val="0044413A"/>
    <w:rsid w:val="00444399"/>
    <w:rsid w:val="00444982"/>
    <w:rsid w:val="00444EE5"/>
    <w:rsid w:val="0044501E"/>
    <w:rsid w:val="004452C4"/>
    <w:rsid w:val="00445522"/>
    <w:rsid w:val="00445A23"/>
    <w:rsid w:val="004460A9"/>
    <w:rsid w:val="0044611C"/>
    <w:rsid w:val="00446821"/>
    <w:rsid w:val="004469CD"/>
    <w:rsid w:val="00446F73"/>
    <w:rsid w:val="00447516"/>
    <w:rsid w:val="00447581"/>
    <w:rsid w:val="0044763C"/>
    <w:rsid w:val="004476DB"/>
    <w:rsid w:val="004477A2"/>
    <w:rsid w:val="004477D4"/>
    <w:rsid w:val="004479C6"/>
    <w:rsid w:val="00447B59"/>
    <w:rsid w:val="00447C43"/>
    <w:rsid w:val="00447C87"/>
    <w:rsid w:val="00450112"/>
    <w:rsid w:val="00450929"/>
    <w:rsid w:val="00450968"/>
    <w:rsid w:val="004511EA"/>
    <w:rsid w:val="00451473"/>
    <w:rsid w:val="00451501"/>
    <w:rsid w:val="00451EAE"/>
    <w:rsid w:val="0045243F"/>
    <w:rsid w:val="00452609"/>
    <w:rsid w:val="00452675"/>
    <w:rsid w:val="004527CF"/>
    <w:rsid w:val="00452D37"/>
    <w:rsid w:val="00452F01"/>
    <w:rsid w:val="00452FA4"/>
    <w:rsid w:val="0045442A"/>
    <w:rsid w:val="0045484E"/>
    <w:rsid w:val="00454A6F"/>
    <w:rsid w:val="004551CB"/>
    <w:rsid w:val="004553FB"/>
    <w:rsid w:val="004555BA"/>
    <w:rsid w:val="00455BAD"/>
    <w:rsid w:val="00455BD6"/>
    <w:rsid w:val="00455DA5"/>
    <w:rsid w:val="00455DA8"/>
    <w:rsid w:val="00455E78"/>
    <w:rsid w:val="00455F8B"/>
    <w:rsid w:val="00456246"/>
    <w:rsid w:val="0045647F"/>
    <w:rsid w:val="00456510"/>
    <w:rsid w:val="004565EF"/>
    <w:rsid w:val="0045687C"/>
    <w:rsid w:val="00457248"/>
    <w:rsid w:val="004579DE"/>
    <w:rsid w:val="00457C46"/>
    <w:rsid w:val="00457E07"/>
    <w:rsid w:val="00457EB2"/>
    <w:rsid w:val="00457F04"/>
    <w:rsid w:val="004604EF"/>
    <w:rsid w:val="00460997"/>
    <w:rsid w:val="00460BC3"/>
    <w:rsid w:val="00460D84"/>
    <w:rsid w:val="00461204"/>
    <w:rsid w:val="0046123E"/>
    <w:rsid w:val="004614DE"/>
    <w:rsid w:val="00461783"/>
    <w:rsid w:val="00461817"/>
    <w:rsid w:val="00461E4C"/>
    <w:rsid w:val="00461F16"/>
    <w:rsid w:val="00462627"/>
    <w:rsid w:val="00462C5A"/>
    <w:rsid w:val="00462F31"/>
    <w:rsid w:val="00463476"/>
    <w:rsid w:val="0046407E"/>
    <w:rsid w:val="0046410E"/>
    <w:rsid w:val="0046431C"/>
    <w:rsid w:val="004644A8"/>
    <w:rsid w:val="004645E9"/>
    <w:rsid w:val="00464611"/>
    <w:rsid w:val="00464C2E"/>
    <w:rsid w:val="00464E2F"/>
    <w:rsid w:val="004650D5"/>
    <w:rsid w:val="004651D0"/>
    <w:rsid w:val="00465B3B"/>
    <w:rsid w:val="004660A7"/>
    <w:rsid w:val="004661A9"/>
    <w:rsid w:val="004664B5"/>
    <w:rsid w:val="00466D90"/>
    <w:rsid w:val="00466E45"/>
    <w:rsid w:val="0046739B"/>
    <w:rsid w:val="004673D3"/>
    <w:rsid w:val="00467502"/>
    <w:rsid w:val="00467D48"/>
    <w:rsid w:val="00470A12"/>
    <w:rsid w:val="00470B0F"/>
    <w:rsid w:val="00471575"/>
    <w:rsid w:val="00471C8F"/>
    <w:rsid w:val="004722E5"/>
    <w:rsid w:val="00472480"/>
    <w:rsid w:val="004727DF"/>
    <w:rsid w:val="00472DC3"/>
    <w:rsid w:val="00472E90"/>
    <w:rsid w:val="004731E8"/>
    <w:rsid w:val="004734D4"/>
    <w:rsid w:val="00473582"/>
    <w:rsid w:val="00473D0F"/>
    <w:rsid w:val="00473F29"/>
    <w:rsid w:val="00473F7A"/>
    <w:rsid w:val="0047473B"/>
    <w:rsid w:val="00474CBD"/>
    <w:rsid w:val="0047545C"/>
    <w:rsid w:val="00475C88"/>
    <w:rsid w:val="00475FE7"/>
    <w:rsid w:val="00476457"/>
    <w:rsid w:val="00476658"/>
    <w:rsid w:val="00476998"/>
    <w:rsid w:val="00476EE4"/>
    <w:rsid w:val="00476F33"/>
    <w:rsid w:val="004776A3"/>
    <w:rsid w:val="004779E9"/>
    <w:rsid w:val="00477B2B"/>
    <w:rsid w:val="00477D01"/>
    <w:rsid w:val="00477ECA"/>
    <w:rsid w:val="0048040F"/>
    <w:rsid w:val="004804A9"/>
    <w:rsid w:val="004808E9"/>
    <w:rsid w:val="00480BF4"/>
    <w:rsid w:val="0048148A"/>
    <w:rsid w:val="004818F9"/>
    <w:rsid w:val="00481948"/>
    <w:rsid w:val="00481F73"/>
    <w:rsid w:val="00482094"/>
    <w:rsid w:val="004822AC"/>
    <w:rsid w:val="00482B71"/>
    <w:rsid w:val="00482E02"/>
    <w:rsid w:val="004834DD"/>
    <w:rsid w:val="00483A89"/>
    <w:rsid w:val="004840BA"/>
    <w:rsid w:val="004840F6"/>
    <w:rsid w:val="00484634"/>
    <w:rsid w:val="004846B8"/>
    <w:rsid w:val="00484C20"/>
    <w:rsid w:val="0048550B"/>
    <w:rsid w:val="00485FE6"/>
    <w:rsid w:val="004862AA"/>
    <w:rsid w:val="0048630D"/>
    <w:rsid w:val="0048640A"/>
    <w:rsid w:val="00486CA4"/>
    <w:rsid w:val="00486DB7"/>
    <w:rsid w:val="00487055"/>
    <w:rsid w:val="004871E3"/>
    <w:rsid w:val="00487299"/>
    <w:rsid w:val="004873EA"/>
    <w:rsid w:val="00487791"/>
    <w:rsid w:val="004877F0"/>
    <w:rsid w:val="00487887"/>
    <w:rsid w:val="00487AF5"/>
    <w:rsid w:val="00487D22"/>
    <w:rsid w:val="00487F37"/>
    <w:rsid w:val="00487F9B"/>
    <w:rsid w:val="00490104"/>
    <w:rsid w:val="004901F4"/>
    <w:rsid w:val="0049076D"/>
    <w:rsid w:val="00490E4C"/>
    <w:rsid w:val="00491089"/>
    <w:rsid w:val="004910C7"/>
    <w:rsid w:val="00491295"/>
    <w:rsid w:val="00491722"/>
    <w:rsid w:val="0049178C"/>
    <w:rsid w:val="00491842"/>
    <w:rsid w:val="004918FF"/>
    <w:rsid w:val="004922D4"/>
    <w:rsid w:val="00492500"/>
    <w:rsid w:val="00492598"/>
    <w:rsid w:val="004926FF"/>
    <w:rsid w:val="004929F0"/>
    <w:rsid w:val="00492F26"/>
    <w:rsid w:val="004930F1"/>
    <w:rsid w:val="00493808"/>
    <w:rsid w:val="004939C8"/>
    <w:rsid w:val="00493AE5"/>
    <w:rsid w:val="00493FEB"/>
    <w:rsid w:val="0049427A"/>
    <w:rsid w:val="004944C1"/>
    <w:rsid w:val="00494D46"/>
    <w:rsid w:val="004951A8"/>
    <w:rsid w:val="004954B6"/>
    <w:rsid w:val="004954C6"/>
    <w:rsid w:val="004956AF"/>
    <w:rsid w:val="00495FC0"/>
    <w:rsid w:val="004962A2"/>
    <w:rsid w:val="0049657B"/>
    <w:rsid w:val="00496809"/>
    <w:rsid w:val="0049699B"/>
    <w:rsid w:val="00496B74"/>
    <w:rsid w:val="00496D97"/>
    <w:rsid w:val="004970D5"/>
    <w:rsid w:val="00497385"/>
    <w:rsid w:val="004973A9"/>
    <w:rsid w:val="0049787F"/>
    <w:rsid w:val="00497FCC"/>
    <w:rsid w:val="004A010C"/>
    <w:rsid w:val="004A0200"/>
    <w:rsid w:val="004A04AC"/>
    <w:rsid w:val="004A05B9"/>
    <w:rsid w:val="004A0833"/>
    <w:rsid w:val="004A0AE4"/>
    <w:rsid w:val="004A0C2D"/>
    <w:rsid w:val="004A0E36"/>
    <w:rsid w:val="004A125D"/>
    <w:rsid w:val="004A1B88"/>
    <w:rsid w:val="004A1E5F"/>
    <w:rsid w:val="004A25A8"/>
    <w:rsid w:val="004A263E"/>
    <w:rsid w:val="004A26E9"/>
    <w:rsid w:val="004A2BD5"/>
    <w:rsid w:val="004A2C82"/>
    <w:rsid w:val="004A3618"/>
    <w:rsid w:val="004A37A8"/>
    <w:rsid w:val="004A3A4C"/>
    <w:rsid w:val="004A3D71"/>
    <w:rsid w:val="004A3DD4"/>
    <w:rsid w:val="004A4085"/>
    <w:rsid w:val="004A41BD"/>
    <w:rsid w:val="004A453D"/>
    <w:rsid w:val="004A4A4B"/>
    <w:rsid w:val="004A4DBF"/>
    <w:rsid w:val="004A4E7F"/>
    <w:rsid w:val="004A50A0"/>
    <w:rsid w:val="004A572F"/>
    <w:rsid w:val="004A5813"/>
    <w:rsid w:val="004A5EDE"/>
    <w:rsid w:val="004A5F9F"/>
    <w:rsid w:val="004A624B"/>
    <w:rsid w:val="004A628E"/>
    <w:rsid w:val="004A69F3"/>
    <w:rsid w:val="004A6A87"/>
    <w:rsid w:val="004A6F23"/>
    <w:rsid w:val="004A7178"/>
    <w:rsid w:val="004A73A3"/>
    <w:rsid w:val="004A7479"/>
    <w:rsid w:val="004A7492"/>
    <w:rsid w:val="004A74B8"/>
    <w:rsid w:val="004A7B5B"/>
    <w:rsid w:val="004B0024"/>
    <w:rsid w:val="004B008F"/>
    <w:rsid w:val="004B026B"/>
    <w:rsid w:val="004B0727"/>
    <w:rsid w:val="004B09D2"/>
    <w:rsid w:val="004B0A12"/>
    <w:rsid w:val="004B0A36"/>
    <w:rsid w:val="004B0A49"/>
    <w:rsid w:val="004B0AC3"/>
    <w:rsid w:val="004B11A9"/>
    <w:rsid w:val="004B1248"/>
    <w:rsid w:val="004B148C"/>
    <w:rsid w:val="004B21D1"/>
    <w:rsid w:val="004B229D"/>
    <w:rsid w:val="004B22B1"/>
    <w:rsid w:val="004B2721"/>
    <w:rsid w:val="004B2F15"/>
    <w:rsid w:val="004B343F"/>
    <w:rsid w:val="004B348B"/>
    <w:rsid w:val="004B352D"/>
    <w:rsid w:val="004B36E3"/>
    <w:rsid w:val="004B3E7D"/>
    <w:rsid w:val="004B47EE"/>
    <w:rsid w:val="004B5551"/>
    <w:rsid w:val="004B5589"/>
    <w:rsid w:val="004B57CE"/>
    <w:rsid w:val="004B5F02"/>
    <w:rsid w:val="004B63E7"/>
    <w:rsid w:val="004B6631"/>
    <w:rsid w:val="004B6D08"/>
    <w:rsid w:val="004B6EEA"/>
    <w:rsid w:val="004B6F0C"/>
    <w:rsid w:val="004B796A"/>
    <w:rsid w:val="004B7C7C"/>
    <w:rsid w:val="004C03C0"/>
    <w:rsid w:val="004C05AB"/>
    <w:rsid w:val="004C08F6"/>
    <w:rsid w:val="004C0C76"/>
    <w:rsid w:val="004C0E37"/>
    <w:rsid w:val="004C165E"/>
    <w:rsid w:val="004C1765"/>
    <w:rsid w:val="004C1809"/>
    <w:rsid w:val="004C2447"/>
    <w:rsid w:val="004C29C1"/>
    <w:rsid w:val="004C3CD3"/>
    <w:rsid w:val="004C44BA"/>
    <w:rsid w:val="004C49AB"/>
    <w:rsid w:val="004C4A51"/>
    <w:rsid w:val="004C4AAE"/>
    <w:rsid w:val="004C4BCE"/>
    <w:rsid w:val="004C4C21"/>
    <w:rsid w:val="004C4F9D"/>
    <w:rsid w:val="004C55A1"/>
    <w:rsid w:val="004C56E3"/>
    <w:rsid w:val="004C5A01"/>
    <w:rsid w:val="004C5A53"/>
    <w:rsid w:val="004C63C1"/>
    <w:rsid w:val="004C653B"/>
    <w:rsid w:val="004C65AF"/>
    <w:rsid w:val="004C678B"/>
    <w:rsid w:val="004C6BDE"/>
    <w:rsid w:val="004C70BD"/>
    <w:rsid w:val="004C723C"/>
    <w:rsid w:val="004C72CD"/>
    <w:rsid w:val="004C7524"/>
    <w:rsid w:val="004C7901"/>
    <w:rsid w:val="004C7CCC"/>
    <w:rsid w:val="004D03C6"/>
    <w:rsid w:val="004D03E7"/>
    <w:rsid w:val="004D08F1"/>
    <w:rsid w:val="004D0D6B"/>
    <w:rsid w:val="004D0F13"/>
    <w:rsid w:val="004D1323"/>
    <w:rsid w:val="004D1E90"/>
    <w:rsid w:val="004D1EBF"/>
    <w:rsid w:val="004D2187"/>
    <w:rsid w:val="004D21CE"/>
    <w:rsid w:val="004D2722"/>
    <w:rsid w:val="004D28E0"/>
    <w:rsid w:val="004D2B5C"/>
    <w:rsid w:val="004D2BEE"/>
    <w:rsid w:val="004D2EF5"/>
    <w:rsid w:val="004D3157"/>
    <w:rsid w:val="004D31C6"/>
    <w:rsid w:val="004D3201"/>
    <w:rsid w:val="004D3261"/>
    <w:rsid w:val="004D38DD"/>
    <w:rsid w:val="004D38E7"/>
    <w:rsid w:val="004D39F1"/>
    <w:rsid w:val="004D3A9C"/>
    <w:rsid w:val="004D43AE"/>
    <w:rsid w:val="004D4E3E"/>
    <w:rsid w:val="004D5034"/>
    <w:rsid w:val="004D5170"/>
    <w:rsid w:val="004D529C"/>
    <w:rsid w:val="004D5C8C"/>
    <w:rsid w:val="004D6332"/>
    <w:rsid w:val="004D66DB"/>
    <w:rsid w:val="004D6985"/>
    <w:rsid w:val="004D69D5"/>
    <w:rsid w:val="004D6BA6"/>
    <w:rsid w:val="004D6D15"/>
    <w:rsid w:val="004D6DCC"/>
    <w:rsid w:val="004D72A2"/>
    <w:rsid w:val="004D746D"/>
    <w:rsid w:val="004D7EAE"/>
    <w:rsid w:val="004D7F45"/>
    <w:rsid w:val="004E0104"/>
    <w:rsid w:val="004E0919"/>
    <w:rsid w:val="004E0E8A"/>
    <w:rsid w:val="004E0FF9"/>
    <w:rsid w:val="004E114C"/>
    <w:rsid w:val="004E1327"/>
    <w:rsid w:val="004E153A"/>
    <w:rsid w:val="004E1827"/>
    <w:rsid w:val="004E19C0"/>
    <w:rsid w:val="004E1A7B"/>
    <w:rsid w:val="004E1D5A"/>
    <w:rsid w:val="004E2220"/>
    <w:rsid w:val="004E2592"/>
    <w:rsid w:val="004E264F"/>
    <w:rsid w:val="004E293D"/>
    <w:rsid w:val="004E3004"/>
    <w:rsid w:val="004E387D"/>
    <w:rsid w:val="004E3C2E"/>
    <w:rsid w:val="004E3D0F"/>
    <w:rsid w:val="004E3E59"/>
    <w:rsid w:val="004E3E5C"/>
    <w:rsid w:val="004E4077"/>
    <w:rsid w:val="004E4273"/>
    <w:rsid w:val="004E479E"/>
    <w:rsid w:val="004E4D3D"/>
    <w:rsid w:val="004E4DF0"/>
    <w:rsid w:val="004E4F76"/>
    <w:rsid w:val="004E52D3"/>
    <w:rsid w:val="004E53C1"/>
    <w:rsid w:val="004E53E0"/>
    <w:rsid w:val="004E556B"/>
    <w:rsid w:val="004E5BE6"/>
    <w:rsid w:val="004E5C5E"/>
    <w:rsid w:val="004E5C8A"/>
    <w:rsid w:val="004E5D8F"/>
    <w:rsid w:val="004E63E5"/>
    <w:rsid w:val="004E6931"/>
    <w:rsid w:val="004E6BF6"/>
    <w:rsid w:val="004E6C6E"/>
    <w:rsid w:val="004E6E93"/>
    <w:rsid w:val="004E7004"/>
    <w:rsid w:val="004E71C1"/>
    <w:rsid w:val="004E7A12"/>
    <w:rsid w:val="004E7C7B"/>
    <w:rsid w:val="004F06D6"/>
    <w:rsid w:val="004F0723"/>
    <w:rsid w:val="004F0A7E"/>
    <w:rsid w:val="004F0B95"/>
    <w:rsid w:val="004F0C7E"/>
    <w:rsid w:val="004F0E5B"/>
    <w:rsid w:val="004F13E6"/>
    <w:rsid w:val="004F2090"/>
    <w:rsid w:val="004F24A1"/>
    <w:rsid w:val="004F25A5"/>
    <w:rsid w:val="004F25D5"/>
    <w:rsid w:val="004F2701"/>
    <w:rsid w:val="004F274C"/>
    <w:rsid w:val="004F2A04"/>
    <w:rsid w:val="004F3085"/>
    <w:rsid w:val="004F3421"/>
    <w:rsid w:val="004F3E6A"/>
    <w:rsid w:val="004F3F73"/>
    <w:rsid w:val="004F426A"/>
    <w:rsid w:val="004F450E"/>
    <w:rsid w:val="004F4819"/>
    <w:rsid w:val="004F4A27"/>
    <w:rsid w:val="004F5092"/>
    <w:rsid w:val="004F509D"/>
    <w:rsid w:val="004F5331"/>
    <w:rsid w:val="004F5576"/>
    <w:rsid w:val="004F5CA7"/>
    <w:rsid w:val="004F5D0C"/>
    <w:rsid w:val="004F6613"/>
    <w:rsid w:val="004F69A8"/>
    <w:rsid w:val="004F6C86"/>
    <w:rsid w:val="004F6DC5"/>
    <w:rsid w:val="004F747B"/>
    <w:rsid w:val="004F7832"/>
    <w:rsid w:val="004F798B"/>
    <w:rsid w:val="004F7A74"/>
    <w:rsid w:val="004F7BE1"/>
    <w:rsid w:val="004F7D3A"/>
    <w:rsid w:val="004F7FD9"/>
    <w:rsid w:val="00500641"/>
    <w:rsid w:val="00500D4C"/>
    <w:rsid w:val="005011E4"/>
    <w:rsid w:val="00501890"/>
    <w:rsid w:val="00501F17"/>
    <w:rsid w:val="00502102"/>
    <w:rsid w:val="00502278"/>
    <w:rsid w:val="005023DD"/>
    <w:rsid w:val="0050250D"/>
    <w:rsid w:val="005025D8"/>
    <w:rsid w:val="00502610"/>
    <w:rsid w:val="00502A8A"/>
    <w:rsid w:val="00502D56"/>
    <w:rsid w:val="00502D5E"/>
    <w:rsid w:val="00502E10"/>
    <w:rsid w:val="00502ECA"/>
    <w:rsid w:val="00503100"/>
    <w:rsid w:val="0050421C"/>
    <w:rsid w:val="00504528"/>
    <w:rsid w:val="00504805"/>
    <w:rsid w:val="00504C1D"/>
    <w:rsid w:val="00504E99"/>
    <w:rsid w:val="00505675"/>
    <w:rsid w:val="005058BD"/>
    <w:rsid w:val="0050654E"/>
    <w:rsid w:val="005068AA"/>
    <w:rsid w:val="00506AC6"/>
    <w:rsid w:val="00506DB7"/>
    <w:rsid w:val="00507137"/>
    <w:rsid w:val="005074A3"/>
    <w:rsid w:val="005075C1"/>
    <w:rsid w:val="00507806"/>
    <w:rsid w:val="00507BDC"/>
    <w:rsid w:val="00507DAC"/>
    <w:rsid w:val="00510570"/>
    <w:rsid w:val="00510AFF"/>
    <w:rsid w:val="00510EB1"/>
    <w:rsid w:val="00510F80"/>
    <w:rsid w:val="00511287"/>
    <w:rsid w:val="005113A1"/>
    <w:rsid w:val="00511445"/>
    <w:rsid w:val="0051167D"/>
    <w:rsid w:val="00511745"/>
    <w:rsid w:val="005118AD"/>
    <w:rsid w:val="005119E6"/>
    <w:rsid w:val="00511D9F"/>
    <w:rsid w:val="00511F01"/>
    <w:rsid w:val="005121F1"/>
    <w:rsid w:val="005125DC"/>
    <w:rsid w:val="005126CF"/>
    <w:rsid w:val="00512844"/>
    <w:rsid w:val="005129E3"/>
    <w:rsid w:val="00512B29"/>
    <w:rsid w:val="00512B67"/>
    <w:rsid w:val="00512BDF"/>
    <w:rsid w:val="00512CC7"/>
    <w:rsid w:val="00513196"/>
    <w:rsid w:val="00513EA3"/>
    <w:rsid w:val="00513FBA"/>
    <w:rsid w:val="005146F8"/>
    <w:rsid w:val="0051495D"/>
    <w:rsid w:val="00514995"/>
    <w:rsid w:val="00514C48"/>
    <w:rsid w:val="00514E7C"/>
    <w:rsid w:val="00514F82"/>
    <w:rsid w:val="0051522E"/>
    <w:rsid w:val="0051550A"/>
    <w:rsid w:val="005157E7"/>
    <w:rsid w:val="00515A55"/>
    <w:rsid w:val="00515C65"/>
    <w:rsid w:val="00516430"/>
    <w:rsid w:val="00516A61"/>
    <w:rsid w:val="00516B86"/>
    <w:rsid w:val="005171EF"/>
    <w:rsid w:val="00517487"/>
    <w:rsid w:val="0051768D"/>
    <w:rsid w:val="00517731"/>
    <w:rsid w:val="0051780D"/>
    <w:rsid w:val="0051797A"/>
    <w:rsid w:val="00517E4E"/>
    <w:rsid w:val="00517FE9"/>
    <w:rsid w:val="0052097E"/>
    <w:rsid w:val="00520C34"/>
    <w:rsid w:val="00520C7F"/>
    <w:rsid w:val="00521118"/>
    <w:rsid w:val="00521342"/>
    <w:rsid w:val="005218F5"/>
    <w:rsid w:val="00521B26"/>
    <w:rsid w:val="00521E75"/>
    <w:rsid w:val="00521E7E"/>
    <w:rsid w:val="0052235F"/>
    <w:rsid w:val="00522650"/>
    <w:rsid w:val="005229AD"/>
    <w:rsid w:val="00522ABC"/>
    <w:rsid w:val="00522FA8"/>
    <w:rsid w:val="00523089"/>
    <w:rsid w:val="0052308E"/>
    <w:rsid w:val="005233CB"/>
    <w:rsid w:val="00523530"/>
    <w:rsid w:val="005235F1"/>
    <w:rsid w:val="00523622"/>
    <w:rsid w:val="00524130"/>
    <w:rsid w:val="005246D1"/>
    <w:rsid w:val="00524A4E"/>
    <w:rsid w:val="005251F9"/>
    <w:rsid w:val="005259F4"/>
    <w:rsid w:val="00526847"/>
    <w:rsid w:val="0052689F"/>
    <w:rsid w:val="00526919"/>
    <w:rsid w:val="00526AB6"/>
    <w:rsid w:val="00526AEC"/>
    <w:rsid w:val="00526D63"/>
    <w:rsid w:val="00527188"/>
    <w:rsid w:val="005275F9"/>
    <w:rsid w:val="0052784D"/>
    <w:rsid w:val="00527AB3"/>
    <w:rsid w:val="00527D1D"/>
    <w:rsid w:val="00527D36"/>
    <w:rsid w:val="00530DB3"/>
    <w:rsid w:val="00530EF6"/>
    <w:rsid w:val="00531119"/>
    <w:rsid w:val="005312E1"/>
    <w:rsid w:val="005312E5"/>
    <w:rsid w:val="0053134B"/>
    <w:rsid w:val="0053182C"/>
    <w:rsid w:val="00532026"/>
    <w:rsid w:val="005320A2"/>
    <w:rsid w:val="00532280"/>
    <w:rsid w:val="00532F3A"/>
    <w:rsid w:val="005332DC"/>
    <w:rsid w:val="00533588"/>
    <w:rsid w:val="005335F3"/>
    <w:rsid w:val="005338A2"/>
    <w:rsid w:val="00533A43"/>
    <w:rsid w:val="00533CDB"/>
    <w:rsid w:val="0053407C"/>
    <w:rsid w:val="00534447"/>
    <w:rsid w:val="0053445D"/>
    <w:rsid w:val="005345BB"/>
    <w:rsid w:val="005345C1"/>
    <w:rsid w:val="0053497E"/>
    <w:rsid w:val="00534DC7"/>
    <w:rsid w:val="005353CD"/>
    <w:rsid w:val="00535684"/>
    <w:rsid w:val="00535973"/>
    <w:rsid w:val="0053615A"/>
    <w:rsid w:val="0053618B"/>
    <w:rsid w:val="0053639A"/>
    <w:rsid w:val="00536445"/>
    <w:rsid w:val="0053677C"/>
    <w:rsid w:val="00536908"/>
    <w:rsid w:val="00536E7A"/>
    <w:rsid w:val="00537000"/>
    <w:rsid w:val="0053716B"/>
    <w:rsid w:val="0053768B"/>
    <w:rsid w:val="005377A0"/>
    <w:rsid w:val="00537D90"/>
    <w:rsid w:val="0054003F"/>
    <w:rsid w:val="00540713"/>
    <w:rsid w:val="00541038"/>
    <w:rsid w:val="005410FB"/>
    <w:rsid w:val="00541C02"/>
    <w:rsid w:val="00541CA6"/>
    <w:rsid w:val="00541E14"/>
    <w:rsid w:val="00541E5E"/>
    <w:rsid w:val="005421D7"/>
    <w:rsid w:val="00542446"/>
    <w:rsid w:val="005426ED"/>
    <w:rsid w:val="00542C45"/>
    <w:rsid w:val="00542C5E"/>
    <w:rsid w:val="00543442"/>
    <w:rsid w:val="00543AF4"/>
    <w:rsid w:val="00543C84"/>
    <w:rsid w:val="00544F70"/>
    <w:rsid w:val="0054564F"/>
    <w:rsid w:val="005457AC"/>
    <w:rsid w:val="005457D3"/>
    <w:rsid w:val="0054583A"/>
    <w:rsid w:val="00545F09"/>
    <w:rsid w:val="00545F56"/>
    <w:rsid w:val="005464B7"/>
    <w:rsid w:val="0054684A"/>
    <w:rsid w:val="00546AC3"/>
    <w:rsid w:val="00546F39"/>
    <w:rsid w:val="00547032"/>
    <w:rsid w:val="005476B0"/>
    <w:rsid w:val="005476B2"/>
    <w:rsid w:val="00547DA9"/>
    <w:rsid w:val="00550176"/>
    <w:rsid w:val="005505D7"/>
    <w:rsid w:val="005506F3"/>
    <w:rsid w:val="00550C6E"/>
    <w:rsid w:val="00551090"/>
    <w:rsid w:val="00551099"/>
    <w:rsid w:val="00551506"/>
    <w:rsid w:val="00551B00"/>
    <w:rsid w:val="00551DF7"/>
    <w:rsid w:val="00552246"/>
    <w:rsid w:val="00552A10"/>
    <w:rsid w:val="00552C55"/>
    <w:rsid w:val="00552EA7"/>
    <w:rsid w:val="0055393C"/>
    <w:rsid w:val="00553E31"/>
    <w:rsid w:val="005540F1"/>
    <w:rsid w:val="0055424F"/>
    <w:rsid w:val="00554290"/>
    <w:rsid w:val="00554462"/>
    <w:rsid w:val="00554567"/>
    <w:rsid w:val="005545A7"/>
    <w:rsid w:val="00554683"/>
    <w:rsid w:val="00554AC6"/>
    <w:rsid w:val="00554B36"/>
    <w:rsid w:val="00555806"/>
    <w:rsid w:val="00555A0D"/>
    <w:rsid w:val="00556434"/>
    <w:rsid w:val="00556550"/>
    <w:rsid w:val="0055660D"/>
    <w:rsid w:val="00556C6C"/>
    <w:rsid w:val="00556C75"/>
    <w:rsid w:val="00556E9E"/>
    <w:rsid w:val="005574BC"/>
    <w:rsid w:val="00557762"/>
    <w:rsid w:val="005579A2"/>
    <w:rsid w:val="00557A69"/>
    <w:rsid w:val="00557C46"/>
    <w:rsid w:val="00560422"/>
    <w:rsid w:val="00560786"/>
    <w:rsid w:val="005609A0"/>
    <w:rsid w:val="00560AD8"/>
    <w:rsid w:val="00560C82"/>
    <w:rsid w:val="00561334"/>
    <w:rsid w:val="0056169E"/>
    <w:rsid w:val="0056194B"/>
    <w:rsid w:val="00561AEC"/>
    <w:rsid w:val="00561F92"/>
    <w:rsid w:val="00562304"/>
    <w:rsid w:val="0056289A"/>
    <w:rsid w:val="00562EC0"/>
    <w:rsid w:val="00562FC5"/>
    <w:rsid w:val="0056396A"/>
    <w:rsid w:val="005639B2"/>
    <w:rsid w:val="00564169"/>
    <w:rsid w:val="0056421A"/>
    <w:rsid w:val="005642D1"/>
    <w:rsid w:val="0056439D"/>
    <w:rsid w:val="0056445B"/>
    <w:rsid w:val="00564A5B"/>
    <w:rsid w:val="00565236"/>
    <w:rsid w:val="0056535C"/>
    <w:rsid w:val="005657F5"/>
    <w:rsid w:val="00565BE6"/>
    <w:rsid w:val="00566438"/>
    <w:rsid w:val="00566504"/>
    <w:rsid w:val="0056660F"/>
    <w:rsid w:val="0056673E"/>
    <w:rsid w:val="00566AFE"/>
    <w:rsid w:val="0056770D"/>
    <w:rsid w:val="0056771A"/>
    <w:rsid w:val="005679A2"/>
    <w:rsid w:val="00567AAF"/>
    <w:rsid w:val="00567CB1"/>
    <w:rsid w:val="00570131"/>
    <w:rsid w:val="0057028F"/>
    <w:rsid w:val="0057031E"/>
    <w:rsid w:val="00570737"/>
    <w:rsid w:val="005709FE"/>
    <w:rsid w:val="00570C6E"/>
    <w:rsid w:val="00570F42"/>
    <w:rsid w:val="00571355"/>
    <w:rsid w:val="00571672"/>
    <w:rsid w:val="00571866"/>
    <w:rsid w:val="00571A23"/>
    <w:rsid w:val="00571A5C"/>
    <w:rsid w:val="00571B9B"/>
    <w:rsid w:val="00571F33"/>
    <w:rsid w:val="00572166"/>
    <w:rsid w:val="00572197"/>
    <w:rsid w:val="005721D0"/>
    <w:rsid w:val="0057279E"/>
    <w:rsid w:val="00572852"/>
    <w:rsid w:val="0057287D"/>
    <w:rsid w:val="005728B0"/>
    <w:rsid w:val="0057293C"/>
    <w:rsid w:val="00572DF4"/>
    <w:rsid w:val="0057315C"/>
    <w:rsid w:val="005735BC"/>
    <w:rsid w:val="0057361A"/>
    <w:rsid w:val="0057373A"/>
    <w:rsid w:val="00573A6D"/>
    <w:rsid w:val="005743EC"/>
    <w:rsid w:val="00574528"/>
    <w:rsid w:val="0057481B"/>
    <w:rsid w:val="00574A39"/>
    <w:rsid w:val="00575104"/>
    <w:rsid w:val="00575764"/>
    <w:rsid w:val="0057576D"/>
    <w:rsid w:val="0057598E"/>
    <w:rsid w:val="00575AE6"/>
    <w:rsid w:val="005761FA"/>
    <w:rsid w:val="00576205"/>
    <w:rsid w:val="0057658B"/>
    <w:rsid w:val="005766E3"/>
    <w:rsid w:val="00576876"/>
    <w:rsid w:val="00577288"/>
    <w:rsid w:val="00577D0F"/>
    <w:rsid w:val="0058059F"/>
    <w:rsid w:val="005807C6"/>
    <w:rsid w:val="0058095A"/>
    <w:rsid w:val="00580A3F"/>
    <w:rsid w:val="005813F1"/>
    <w:rsid w:val="005814EF"/>
    <w:rsid w:val="00582080"/>
    <w:rsid w:val="0058218B"/>
    <w:rsid w:val="0058273E"/>
    <w:rsid w:val="00582EDF"/>
    <w:rsid w:val="005834A5"/>
    <w:rsid w:val="005834A9"/>
    <w:rsid w:val="00583A0D"/>
    <w:rsid w:val="00583AA7"/>
    <w:rsid w:val="00583BC9"/>
    <w:rsid w:val="00583CB8"/>
    <w:rsid w:val="0058401D"/>
    <w:rsid w:val="0058414A"/>
    <w:rsid w:val="005841AD"/>
    <w:rsid w:val="00584540"/>
    <w:rsid w:val="00584600"/>
    <w:rsid w:val="00584C77"/>
    <w:rsid w:val="005853BB"/>
    <w:rsid w:val="005857A7"/>
    <w:rsid w:val="005858B8"/>
    <w:rsid w:val="0058590B"/>
    <w:rsid w:val="00585958"/>
    <w:rsid w:val="00585B91"/>
    <w:rsid w:val="00585EDA"/>
    <w:rsid w:val="00586154"/>
    <w:rsid w:val="005861CF"/>
    <w:rsid w:val="005867AF"/>
    <w:rsid w:val="00586989"/>
    <w:rsid w:val="00586A80"/>
    <w:rsid w:val="00586BFF"/>
    <w:rsid w:val="00586E91"/>
    <w:rsid w:val="0058706B"/>
    <w:rsid w:val="005871FF"/>
    <w:rsid w:val="0058758E"/>
    <w:rsid w:val="00587D08"/>
    <w:rsid w:val="00587E75"/>
    <w:rsid w:val="00591165"/>
    <w:rsid w:val="00591A4B"/>
    <w:rsid w:val="00591DAF"/>
    <w:rsid w:val="00592BEE"/>
    <w:rsid w:val="00593618"/>
    <w:rsid w:val="00593970"/>
    <w:rsid w:val="00593B6F"/>
    <w:rsid w:val="005946F1"/>
    <w:rsid w:val="00594937"/>
    <w:rsid w:val="005952DA"/>
    <w:rsid w:val="005963A8"/>
    <w:rsid w:val="00596741"/>
    <w:rsid w:val="00596989"/>
    <w:rsid w:val="00596AF0"/>
    <w:rsid w:val="00596E02"/>
    <w:rsid w:val="00596F7E"/>
    <w:rsid w:val="0059754C"/>
    <w:rsid w:val="0059798A"/>
    <w:rsid w:val="00597DCF"/>
    <w:rsid w:val="00597EE4"/>
    <w:rsid w:val="00597F6C"/>
    <w:rsid w:val="005A02F5"/>
    <w:rsid w:val="005A0E9C"/>
    <w:rsid w:val="005A1011"/>
    <w:rsid w:val="005A173A"/>
    <w:rsid w:val="005A1BD3"/>
    <w:rsid w:val="005A1C1F"/>
    <w:rsid w:val="005A1C76"/>
    <w:rsid w:val="005A219D"/>
    <w:rsid w:val="005A25EF"/>
    <w:rsid w:val="005A26B6"/>
    <w:rsid w:val="005A2FCA"/>
    <w:rsid w:val="005A30D2"/>
    <w:rsid w:val="005A33D6"/>
    <w:rsid w:val="005A3613"/>
    <w:rsid w:val="005A373D"/>
    <w:rsid w:val="005A3AE1"/>
    <w:rsid w:val="005A3B43"/>
    <w:rsid w:val="005A4084"/>
    <w:rsid w:val="005A40B9"/>
    <w:rsid w:val="005A46EF"/>
    <w:rsid w:val="005A4744"/>
    <w:rsid w:val="005A4BE3"/>
    <w:rsid w:val="005A4CE5"/>
    <w:rsid w:val="005A4EC3"/>
    <w:rsid w:val="005A4EEC"/>
    <w:rsid w:val="005A53D9"/>
    <w:rsid w:val="005A5EBA"/>
    <w:rsid w:val="005A6340"/>
    <w:rsid w:val="005A661E"/>
    <w:rsid w:val="005A7066"/>
    <w:rsid w:val="005A743B"/>
    <w:rsid w:val="005A79C2"/>
    <w:rsid w:val="005A7AEA"/>
    <w:rsid w:val="005B00E8"/>
    <w:rsid w:val="005B0376"/>
    <w:rsid w:val="005B05F7"/>
    <w:rsid w:val="005B1381"/>
    <w:rsid w:val="005B1749"/>
    <w:rsid w:val="005B1E1E"/>
    <w:rsid w:val="005B21B7"/>
    <w:rsid w:val="005B3296"/>
    <w:rsid w:val="005B34D4"/>
    <w:rsid w:val="005B34F4"/>
    <w:rsid w:val="005B38AD"/>
    <w:rsid w:val="005B38D5"/>
    <w:rsid w:val="005B441E"/>
    <w:rsid w:val="005B44DE"/>
    <w:rsid w:val="005B5355"/>
    <w:rsid w:val="005B5633"/>
    <w:rsid w:val="005B57AF"/>
    <w:rsid w:val="005B5AEE"/>
    <w:rsid w:val="005B65FE"/>
    <w:rsid w:val="005B6CB2"/>
    <w:rsid w:val="005B6E7E"/>
    <w:rsid w:val="005B70BF"/>
    <w:rsid w:val="005B7443"/>
    <w:rsid w:val="005B7A16"/>
    <w:rsid w:val="005B7B0F"/>
    <w:rsid w:val="005B7CE0"/>
    <w:rsid w:val="005B7CE9"/>
    <w:rsid w:val="005C0064"/>
    <w:rsid w:val="005C0850"/>
    <w:rsid w:val="005C090F"/>
    <w:rsid w:val="005C0BB0"/>
    <w:rsid w:val="005C0E65"/>
    <w:rsid w:val="005C1101"/>
    <w:rsid w:val="005C15A2"/>
    <w:rsid w:val="005C1CAC"/>
    <w:rsid w:val="005C202C"/>
    <w:rsid w:val="005C253A"/>
    <w:rsid w:val="005C2585"/>
    <w:rsid w:val="005C2957"/>
    <w:rsid w:val="005C312D"/>
    <w:rsid w:val="005C3205"/>
    <w:rsid w:val="005C3333"/>
    <w:rsid w:val="005C33C8"/>
    <w:rsid w:val="005C4034"/>
    <w:rsid w:val="005C4A8A"/>
    <w:rsid w:val="005C4B22"/>
    <w:rsid w:val="005C4E0E"/>
    <w:rsid w:val="005C4FDA"/>
    <w:rsid w:val="005C523A"/>
    <w:rsid w:val="005C53F7"/>
    <w:rsid w:val="005C56DB"/>
    <w:rsid w:val="005C5887"/>
    <w:rsid w:val="005C59B0"/>
    <w:rsid w:val="005C6360"/>
    <w:rsid w:val="005C6892"/>
    <w:rsid w:val="005C6D8F"/>
    <w:rsid w:val="005C7298"/>
    <w:rsid w:val="005C72B6"/>
    <w:rsid w:val="005C7566"/>
    <w:rsid w:val="005C782A"/>
    <w:rsid w:val="005D01BF"/>
    <w:rsid w:val="005D0392"/>
    <w:rsid w:val="005D0419"/>
    <w:rsid w:val="005D065D"/>
    <w:rsid w:val="005D0EE8"/>
    <w:rsid w:val="005D0FF8"/>
    <w:rsid w:val="005D1102"/>
    <w:rsid w:val="005D11DE"/>
    <w:rsid w:val="005D1802"/>
    <w:rsid w:val="005D1F41"/>
    <w:rsid w:val="005D203B"/>
    <w:rsid w:val="005D3389"/>
    <w:rsid w:val="005D36DC"/>
    <w:rsid w:val="005D3810"/>
    <w:rsid w:val="005D3F5F"/>
    <w:rsid w:val="005D409B"/>
    <w:rsid w:val="005D414E"/>
    <w:rsid w:val="005D498F"/>
    <w:rsid w:val="005D4C25"/>
    <w:rsid w:val="005D4F45"/>
    <w:rsid w:val="005D51C7"/>
    <w:rsid w:val="005D52F9"/>
    <w:rsid w:val="005D570C"/>
    <w:rsid w:val="005D578A"/>
    <w:rsid w:val="005D59E7"/>
    <w:rsid w:val="005D6237"/>
    <w:rsid w:val="005D6A53"/>
    <w:rsid w:val="005D73CD"/>
    <w:rsid w:val="005D7A3A"/>
    <w:rsid w:val="005D7E8F"/>
    <w:rsid w:val="005E01C2"/>
    <w:rsid w:val="005E035B"/>
    <w:rsid w:val="005E05BB"/>
    <w:rsid w:val="005E0663"/>
    <w:rsid w:val="005E0788"/>
    <w:rsid w:val="005E0E59"/>
    <w:rsid w:val="005E143D"/>
    <w:rsid w:val="005E1A67"/>
    <w:rsid w:val="005E1C94"/>
    <w:rsid w:val="005E1DCF"/>
    <w:rsid w:val="005E2180"/>
    <w:rsid w:val="005E2543"/>
    <w:rsid w:val="005E2765"/>
    <w:rsid w:val="005E2798"/>
    <w:rsid w:val="005E2915"/>
    <w:rsid w:val="005E292F"/>
    <w:rsid w:val="005E2ABC"/>
    <w:rsid w:val="005E2C0C"/>
    <w:rsid w:val="005E3296"/>
    <w:rsid w:val="005E3365"/>
    <w:rsid w:val="005E366D"/>
    <w:rsid w:val="005E3AFF"/>
    <w:rsid w:val="005E487F"/>
    <w:rsid w:val="005E4AF6"/>
    <w:rsid w:val="005E4C38"/>
    <w:rsid w:val="005E4CBD"/>
    <w:rsid w:val="005E5146"/>
    <w:rsid w:val="005E514E"/>
    <w:rsid w:val="005E51AA"/>
    <w:rsid w:val="005E52D4"/>
    <w:rsid w:val="005E547D"/>
    <w:rsid w:val="005E5611"/>
    <w:rsid w:val="005E5A8E"/>
    <w:rsid w:val="005E60C6"/>
    <w:rsid w:val="005E6837"/>
    <w:rsid w:val="005E6A36"/>
    <w:rsid w:val="005E6B58"/>
    <w:rsid w:val="005E6C4D"/>
    <w:rsid w:val="005E6F45"/>
    <w:rsid w:val="005E70A0"/>
    <w:rsid w:val="005E74A9"/>
    <w:rsid w:val="005E759E"/>
    <w:rsid w:val="005E7947"/>
    <w:rsid w:val="005E7FD6"/>
    <w:rsid w:val="005F05CA"/>
    <w:rsid w:val="005F075E"/>
    <w:rsid w:val="005F0A69"/>
    <w:rsid w:val="005F14D2"/>
    <w:rsid w:val="005F179E"/>
    <w:rsid w:val="005F1C81"/>
    <w:rsid w:val="005F1E53"/>
    <w:rsid w:val="005F29F6"/>
    <w:rsid w:val="005F2D81"/>
    <w:rsid w:val="005F310D"/>
    <w:rsid w:val="005F3149"/>
    <w:rsid w:val="005F3793"/>
    <w:rsid w:val="005F379F"/>
    <w:rsid w:val="005F38BD"/>
    <w:rsid w:val="005F3916"/>
    <w:rsid w:val="005F40CF"/>
    <w:rsid w:val="005F43A3"/>
    <w:rsid w:val="005F4C2E"/>
    <w:rsid w:val="005F5248"/>
    <w:rsid w:val="005F54C1"/>
    <w:rsid w:val="005F58E5"/>
    <w:rsid w:val="005F59E1"/>
    <w:rsid w:val="005F5CD3"/>
    <w:rsid w:val="005F5D1E"/>
    <w:rsid w:val="005F5E4C"/>
    <w:rsid w:val="005F5EC2"/>
    <w:rsid w:val="005F604B"/>
    <w:rsid w:val="005F62E3"/>
    <w:rsid w:val="005F6ADB"/>
    <w:rsid w:val="005F6D06"/>
    <w:rsid w:val="005F6FFD"/>
    <w:rsid w:val="005F782B"/>
    <w:rsid w:val="005F7AE4"/>
    <w:rsid w:val="005F7E53"/>
    <w:rsid w:val="006000B3"/>
    <w:rsid w:val="00600433"/>
    <w:rsid w:val="00600823"/>
    <w:rsid w:val="00600B24"/>
    <w:rsid w:val="00601057"/>
    <w:rsid w:val="006011BC"/>
    <w:rsid w:val="006013CE"/>
    <w:rsid w:val="00601507"/>
    <w:rsid w:val="00601820"/>
    <w:rsid w:val="00601C16"/>
    <w:rsid w:val="00601E00"/>
    <w:rsid w:val="006021D8"/>
    <w:rsid w:val="006025EF"/>
    <w:rsid w:val="00602912"/>
    <w:rsid w:val="006029E4"/>
    <w:rsid w:val="00602A5A"/>
    <w:rsid w:val="00602B84"/>
    <w:rsid w:val="0060345E"/>
    <w:rsid w:val="00603829"/>
    <w:rsid w:val="006038F3"/>
    <w:rsid w:val="00603929"/>
    <w:rsid w:val="006039B4"/>
    <w:rsid w:val="006039CE"/>
    <w:rsid w:val="00603B4E"/>
    <w:rsid w:val="00603D81"/>
    <w:rsid w:val="00603FC7"/>
    <w:rsid w:val="0060417C"/>
    <w:rsid w:val="006043DD"/>
    <w:rsid w:val="00604543"/>
    <w:rsid w:val="00604759"/>
    <w:rsid w:val="006048C1"/>
    <w:rsid w:val="00604E25"/>
    <w:rsid w:val="006054D5"/>
    <w:rsid w:val="006058F3"/>
    <w:rsid w:val="00605F73"/>
    <w:rsid w:val="006064DE"/>
    <w:rsid w:val="00606DDF"/>
    <w:rsid w:val="00606E71"/>
    <w:rsid w:val="00606F1F"/>
    <w:rsid w:val="00606F4F"/>
    <w:rsid w:val="006078A4"/>
    <w:rsid w:val="0060792E"/>
    <w:rsid w:val="00610B2D"/>
    <w:rsid w:val="006110FC"/>
    <w:rsid w:val="0061124B"/>
    <w:rsid w:val="006112A6"/>
    <w:rsid w:val="006113F5"/>
    <w:rsid w:val="00611546"/>
    <w:rsid w:val="00611864"/>
    <w:rsid w:val="006118B8"/>
    <w:rsid w:val="0061199D"/>
    <w:rsid w:val="00611B2B"/>
    <w:rsid w:val="00612083"/>
    <w:rsid w:val="00612090"/>
    <w:rsid w:val="006120DE"/>
    <w:rsid w:val="0061225C"/>
    <w:rsid w:val="006123A4"/>
    <w:rsid w:val="00612425"/>
    <w:rsid w:val="00612C0B"/>
    <w:rsid w:val="00613169"/>
    <w:rsid w:val="0061346B"/>
    <w:rsid w:val="006138B8"/>
    <w:rsid w:val="00613A3A"/>
    <w:rsid w:val="00613EF0"/>
    <w:rsid w:val="0061415E"/>
    <w:rsid w:val="006142FA"/>
    <w:rsid w:val="0061437C"/>
    <w:rsid w:val="00614825"/>
    <w:rsid w:val="00614FDB"/>
    <w:rsid w:val="00615143"/>
    <w:rsid w:val="00615468"/>
    <w:rsid w:val="006156AC"/>
    <w:rsid w:val="006158FF"/>
    <w:rsid w:val="00615997"/>
    <w:rsid w:val="00615A15"/>
    <w:rsid w:val="00615FC0"/>
    <w:rsid w:val="0061631B"/>
    <w:rsid w:val="006163B5"/>
    <w:rsid w:val="006169E8"/>
    <w:rsid w:val="006179AD"/>
    <w:rsid w:val="00617D5B"/>
    <w:rsid w:val="006200B9"/>
    <w:rsid w:val="00620E1D"/>
    <w:rsid w:val="00620FA0"/>
    <w:rsid w:val="00621266"/>
    <w:rsid w:val="00621A37"/>
    <w:rsid w:val="00621D8E"/>
    <w:rsid w:val="0062246F"/>
    <w:rsid w:val="00622540"/>
    <w:rsid w:val="00622714"/>
    <w:rsid w:val="006227A1"/>
    <w:rsid w:val="00622962"/>
    <w:rsid w:val="00622DD2"/>
    <w:rsid w:val="00623439"/>
    <w:rsid w:val="006236BC"/>
    <w:rsid w:val="006236EB"/>
    <w:rsid w:val="00623771"/>
    <w:rsid w:val="00623967"/>
    <w:rsid w:val="00623C06"/>
    <w:rsid w:val="00623FE0"/>
    <w:rsid w:val="00624069"/>
    <w:rsid w:val="006245F8"/>
    <w:rsid w:val="00624C2D"/>
    <w:rsid w:val="00625295"/>
    <w:rsid w:val="00625400"/>
    <w:rsid w:val="00625824"/>
    <w:rsid w:val="00625B94"/>
    <w:rsid w:val="00625C02"/>
    <w:rsid w:val="006264EE"/>
    <w:rsid w:val="00626752"/>
    <w:rsid w:val="00627358"/>
    <w:rsid w:val="0062768D"/>
    <w:rsid w:val="00627C2A"/>
    <w:rsid w:val="00627D6A"/>
    <w:rsid w:val="00627FD9"/>
    <w:rsid w:val="00630A08"/>
    <w:rsid w:val="00630B02"/>
    <w:rsid w:val="00630DD5"/>
    <w:rsid w:val="00630E3C"/>
    <w:rsid w:val="00631185"/>
    <w:rsid w:val="006313A3"/>
    <w:rsid w:val="00632606"/>
    <w:rsid w:val="00633043"/>
    <w:rsid w:val="0063330A"/>
    <w:rsid w:val="006335E8"/>
    <w:rsid w:val="00633628"/>
    <w:rsid w:val="0063395A"/>
    <w:rsid w:val="00633A48"/>
    <w:rsid w:val="00633D93"/>
    <w:rsid w:val="006348D9"/>
    <w:rsid w:val="00634B2F"/>
    <w:rsid w:val="00634E55"/>
    <w:rsid w:val="006351D0"/>
    <w:rsid w:val="006353F5"/>
    <w:rsid w:val="0063542F"/>
    <w:rsid w:val="006354F8"/>
    <w:rsid w:val="00635588"/>
    <w:rsid w:val="006356F0"/>
    <w:rsid w:val="00635ACC"/>
    <w:rsid w:val="006361EB"/>
    <w:rsid w:val="006363DC"/>
    <w:rsid w:val="006365F7"/>
    <w:rsid w:val="00636823"/>
    <w:rsid w:val="00636D6E"/>
    <w:rsid w:val="00636F20"/>
    <w:rsid w:val="00637388"/>
    <w:rsid w:val="00637538"/>
    <w:rsid w:val="0063764E"/>
    <w:rsid w:val="00637D85"/>
    <w:rsid w:val="00637EB0"/>
    <w:rsid w:val="00637F3A"/>
    <w:rsid w:val="00640649"/>
    <w:rsid w:val="00640B09"/>
    <w:rsid w:val="00640B19"/>
    <w:rsid w:val="00640C9A"/>
    <w:rsid w:val="0064115E"/>
    <w:rsid w:val="00641232"/>
    <w:rsid w:val="00641651"/>
    <w:rsid w:val="00641A3C"/>
    <w:rsid w:val="00641BF5"/>
    <w:rsid w:val="00641F1D"/>
    <w:rsid w:val="00642258"/>
    <w:rsid w:val="0064229F"/>
    <w:rsid w:val="006423B7"/>
    <w:rsid w:val="00642467"/>
    <w:rsid w:val="00642892"/>
    <w:rsid w:val="006428F9"/>
    <w:rsid w:val="00642A7D"/>
    <w:rsid w:val="0064307A"/>
    <w:rsid w:val="006430B6"/>
    <w:rsid w:val="00643E2B"/>
    <w:rsid w:val="00644030"/>
    <w:rsid w:val="006444C3"/>
    <w:rsid w:val="00645251"/>
    <w:rsid w:val="006455A1"/>
    <w:rsid w:val="006456D9"/>
    <w:rsid w:val="0064598C"/>
    <w:rsid w:val="00645ACE"/>
    <w:rsid w:val="00645E2D"/>
    <w:rsid w:val="00645EA5"/>
    <w:rsid w:val="00646340"/>
    <w:rsid w:val="006463D2"/>
    <w:rsid w:val="00646439"/>
    <w:rsid w:val="006466B4"/>
    <w:rsid w:val="0064689B"/>
    <w:rsid w:val="00646A1E"/>
    <w:rsid w:val="00646C25"/>
    <w:rsid w:val="00646DAE"/>
    <w:rsid w:val="0064791F"/>
    <w:rsid w:val="00650110"/>
    <w:rsid w:val="0065022B"/>
    <w:rsid w:val="00650652"/>
    <w:rsid w:val="00650689"/>
    <w:rsid w:val="00650D9C"/>
    <w:rsid w:val="00650FDE"/>
    <w:rsid w:val="00651236"/>
    <w:rsid w:val="006518A5"/>
    <w:rsid w:val="00652467"/>
    <w:rsid w:val="006526DA"/>
    <w:rsid w:val="0065276C"/>
    <w:rsid w:val="0065312E"/>
    <w:rsid w:val="00653476"/>
    <w:rsid w:val="00653A0E"/>
    <w:rsid w:val="00653BF1"/>
    <w:rsid w:val="00654028"/>
    <w:rsid w:val="00654128"/>
    <w:rsid w:val="0065438F"/>
    <w:rsid w:val="00654703"/>
    <w:rsid w:val="00654766"/>
    <w:rsid w:val="00654AD1"/>
    <w:rsid w:val="00654AEB"/>
    <w:rsid w:val="00654B06"/>
    <w:rsid w:val="00654B86"/>
    <w:rsid w:val="00654C0E"/>
    <w:rsid w:val="0065518D"/>
    <w:rsid w:val="006551E6"/>
    <w:rsid w:val="006557A3"/>
    <w:rsid w:val="00655B9B"/>
    <w:rsid w:val="00655BF5"/>
    <w:rsid w:val="00655C88"/>
    <w:rsid w:val="006565E1"/>
    <w:rsid w:val="00656B9F"/>
    <w:rsid w:val="00656CD9"/>
    <w:rsid w:val="00656DD1"/>
    <w:rsid w:val="00656E2C"/>
    <w:rsid w:val="00656F9F"/>
    <w:rsid w:val="006570F7"/>
    <w:rsid w:val="00657158"/>
    <w:rsid w:val="00657C75"/>
    <w:rsid w:val="00657CFC"/>
    <w:rsid w:val="00657D0C"/>
    <w:rsid w:val="00657D31"/>
    <w:rsid w:val="00657D64"/>
    <w:rsid w:val="00657F89"/>
    <w:rsid w:val="00660018"/>
    <w:rsid w:val="006604B2"/>
    <w:rsid w:val="00660570"/>
    <w:rsid w:val="006606C8"/>
    <w:rsid w:val="006607A7"/>
    <w:rsid w:val="00660B2C"/>
    <w:rsid w:val="00660C05"/>
    <w:rsid w:val="0066101A"/>
    <w:rsid w:val="00661179"/>
    <w:rsid w:val="006611A1"/>
    <w:rsid w:val="00661418"/>
    <w:rsid w:val="0066185A"/>
    <w:rsid w:val="00661C5B"/>
    <w:rsid w:val="00662096"/>
    <w:rsid w:val="0066216E"/>
    <w:rsid w:val="006623F4"/>
    <w:rsid w:val="006624C6"/>
    <w:rsid w:val="0066299B"/>
    <w:rsid w:val="00662AA4"/>
    <w:rsid w:val="00663110"/>
    <w:rsid w:val="00663742"/>
    <w:rsid w:val="00663890"/>
    <w:rsid w:val="00663C4B"/>
    <w:rsid w:val="00663F72"/>
    <w:rsid w:val="0066418B"/>
    <w:rsid w:val="0066462D"/>
    <w:rsid w:val="00664B39"/>
    <w:rsid w:val="00664B6F"/>
    <w:rsid w:val="0066594B"/>
    <w:rsid w:val="00665B13"/>
    <w:rsid w:val="00665B3E"/>
    <w:rsid w:val="00665F54"/>
    <w:rsid w:val="006661DB"/>
    <w:rsid w:val="00666484"/>
    <w:rsid w:val="006667A2"/>
    <w:rsid w:val="00666B43"/>
    <w:rsid w:val="00666DDE"/>
    <w:rsid w:val="006673C2"/>
    <w:rsid w:val="00670108"/>
    <w:rsid w:val="00670CD9"/>
    <w:rsid w:val="00670D99"/>
    <w:rsid w:val="00670EC0"/>
    <w:rsid w:val="00670FF7"/>
    <w:rsid w:val="00671042"/>
    <w:rsid w:val="006714BF"/>
    <w:rsid w:val="00672142"/>
    <w:rsid w:val="00672328"/>
    <w:rsid w:val="00672516"/>
    <w:rsid w:val="0067284F"/>
    <w:rsid w:val="006728D4"/>
    <w:rsid w:val="00672B2B"/>
    <w:rsid w:val="006733D5"/>
    <w:rsid w:val="00674364"/>
    <w:rsid w:val="0067437C"/>
    <w:rsid w:val="006744BF"/>
    <w:rsid w:val="0067453B"/>
    <w:rsid w:val="00674557"/>
    <w:rsid w:val="00674571"/>
    <w:rsid w:val="006746CE"/>
    <w:rsid w:val="00674DEA"/>
    <w:rsid w:val="00675265"/>
    <w:rsid w:val="0067527C"/>
    <w:rsid w:val="006753A8"/>
    <w:rsid w:val="00675A0E"/>
    <w:rsid w:val="00675D62"/>
    <w:rsid w:val="006764FE"/>
    <w:rsid w:val="0067678F"/>
    <w:rsid w:val="00676A59"/>
    <w:rsid w:val="00676A67"/>
    <w:rsid w:val="006771BF"/>
    <w:rsid w:val="00677248"/>
    <w:rsid w:val="00677DDB"/>
    <w:rsid w:val="00677ECD"/>
    <w:rsid w:val="00677FDD"/>
    <w:rsid w:val="006801FF"/>
    <w:rsid w:val="006802E9"/>
    <w:rsid w:val="006803A4"/>
    <w:rsid w:val="006807F0"/>
    <w:rsid w:val="006808A1"/>
    <w:rsid w:val="006808A6"/>
    <w:rsid w:val="006809ED"/>
    <w:rsid w:val="00680D3B"/>
    <w:rsid w:val="00680F11"/>
    <w:rsid w:val="006811D9"/>
    <w:rsid w:val="006813F3"/>
    <w:rsid w:val="00681442"/>
    <w:rsid w:val="00681498"/>
    <w:rsid w:val="00681B1F"/>
    <w:rsid w:val="00681EA7"/>
    <w:rsid w:val="00681EE0"/>
    <w:rsid w:val="006821D7"/>
    <w:rsid w:val="0068248F"/>
    <w:rsid w:val="006826C2"/>
    <w:rsid w:val="00682ACC"/>
    <w:rsid w:val="00682C3B"/>
    <w:rsid w:val="00683084"/>
    <w:rsid w:val="00683157"/>
    <w:rsid w:val="00683570"/>
    <w:rsid w:val="006838B8"/>
    <w:rsid w:val="00683B54"/>
    <w:rsid w:val="00683C7F"/>
    <w:rsid w:val="00683F16"/>
    <w:rsid w:val="006840CD"/>
    <w:rsid w:val="00684F31"/>
    <w:rsid w:val="00685532"/>
    <w:rsid w:val="00685538"/>
    <w:rsid w:val="00685D1C"/>
    <w:rsid w:val="00685DA4"/>
    <w:rsid w:val="00686428"/>
    <w:rsid w:val="006865B4"/>
    <w:rsid w:val="0068665C"/>
    <w:rsid w:val="00686683"/>
    <w:rsid w:val="00686784"/>
    <w:rsid w:val="00686824"/>
    <w:rsid w:val="00686FAD"/>
    <w:rsid w:val="006870C3"/>
    <w:rsid w:val="00687360"/>
    <w:rsid w:val="00687584"/>
    <w:rsid w:val="00687CD9"/>
    <w:rsid w:val="00687D3D"/>
    <w:rsid w:val="00690416"/>
    <w:rsid w:val="0069099E"/>
    <w:rsid w:val="00690A64"/>
    <w:rsid w:val="00690A73"/>
    <w:rsid w:val="00690C71"/>
    <w:rsid w:val="00690D97"/>
    <w:rsid w:val="0069107F"/>
    <w:rsid w:val="006913FD"/>
    <w:rsid w:val="00691793"/>
    <w:rsid w:val="00691937"/>
    <w:rsid w:val="00691BDE"/>
    <w:rsid w:val="00691E5F"/>
    <w:rsid w:val="00691EC4"/>
    <w:rsid w:val="00691F6C"/>
    <w:rsid w:val="00692101"/>
    <w:rsid w:val="00692207"/>
    <w:rsid w:val="00692235"/>
    <w:rsid w:val="0069270E"/>
    <w:rsid w:val="00692EAD"/>
    <w:rsid w:val="00692F3F"/>
    <w:rsid w:val="00692F4A"/>
    <w:rsid w:val="00692F8A"/>
    <w:rsid w:val="00693631"/>
    <w:rsid w:val="006945C1"/>
    <w:rsid w:val="006947ED"/>
    <w:rsid w:val="00695418"/>
    <w:rsid w:val="0069552A"/>
    <w:rsid w:val="0069552B"/>
    <w:rsid w:val="006958DC"/>
    <w:rsid w:val="00695AF2"/>
    <w:rsid w:val="00696100"/>
    <w:rsid w:val="006961A2"/>
    <w:rsid w:val="0069696D"/>
    <w:rsid w:val="00696BDF"/>
    <w:rsid w:val="00696BEB"/>
    <w:rsid w:val="00697359"/>
    <w:rsid w:val="00697424"/>
    <w:rsid w:val="00697526"/>
    <w:rsid w:val="006978F6"/>
    <w:rsid w:val="00697B42"/>
    <w:rsid w:val="00697BC4"/>
    <w:rsid w:val="00697F9B"/>
    <w:rsid w:val="006A00B9"/>
    <w:rsid w:val="006A04F7"/>
    <w:rsid w:val="006A0894"/>
    <w:rsid w:val="006A0D84"/>
    <w:rsid w:val="006A12B7"/>
    <w:rsid w:val="006A12F8"/>
    <w:rsid w:val="006A1BA6"/>
    <w:rsid w:val="006A23F7"/>
    <w:rsid w:val="006A279A"/>
    <w:rsid w:val="006A3190"/>
    <w:rsid w:val="006A3576"/>
    <w:rsid w:val="006A37AD"/>
    <w:rsid w:val="006A3AAC"/>
    <w:rsid w:val="006A3FAF"/>
    <w:rsid w:val="006A465A"/>
    <w:rsid w:val="006A475C"/>
    <w:rsid w:val="006A485A"/>
    <w:rsid w:val="006A486E"/>
    <w:rsid w:val="006A4C91"/>
    <w:rsid w:val="006A51D9"/>
    <w:rsid w:val="006A58B7"/>
    <w:rsid w:val="006A5B2D"/>
    <w:rsid w:val="006A5F2F"/>
    <w:rsid w:val="006A5F68"/>
    <w:rsid w:val="006A614F"/>
    <w:rsid w:val="006A6745"/>
    <w:rsid w:val="006A6E44"/>
    <w:rsid w:val="006A6ECA"/>
    <w:rsid w:val="006A7053"/>
    <w:rsid w:val="006A76C6"/>
    <w:rsid w:val="006A7D10"/>
    <w:rsid w:val="006B0BB1"/>
    <w:rsid w:val="006B0BCA"/>
    <w:rsid w:val="006B0D3C"/>
    <w:rsid w:val="006B0DDB"/>
    <w:rsid w:val="006B0E8B"/>
    <w:rsid w:val="006B14D1"/>
    <w:rsid w:val="006B14FD"/>
    <w:rsid w:val="006B15DC"/>
    <w:rsid w:val="006B170E"/>
    <w:rsid w:val="006B18A3"/>
    <w:rsid w:val="006B22AF"/>
    <w:rsid w:val="006B2A4A"/>
    <w:rsid w:val="006B2ACD"/>
    <w:rsid w:val="006B2BFE"/>
    <w:rsid w:val="006B2EE1"/>
    <w:rsid w:val="006B3937"/>
    <w:rsid w:val="006B3DF7"/>
    <w:rsid w:val="006B4625"/>
    <w:rsid w:val="006B470F"/>
    <w:rsid w:val="006B4E63"/>
    <w:rsid w:val="006B4EE7"/>
    <w:rsid w:val="006B649E"/>
    <w:rsid w:val="006B6A8C"/>
    <w:rsid w:val="006B6BFF"/>
    <w:rsid w:val="006B761A"/>
    <w:rsid w:val="006B7ACD"/>
    <w:rsid w:val="006B7E47"/>
    <w:rsid w:val="006B7E95"/>
    <w:rsid w:val="006C0A7F"/>
    <w:rsid w:val="006C1024"/>
    <w:rsid w:val="006C19CF"/>
    <w:rsid w:val="006C1A90"/>
    <w:rsid w:val="006C1AB1"/>
    <w:rsid w:val="006C1CF6"/>
    <w:rsid w:val="006C1ECB"/>
    <w:rsid w:val="006C26E9"/>
    <w:rsid w:val="006C26F7"/>
    <w:rsid w:val="006C277F"/>
    <w:rsid w:val="006C2E05"/>
    <w:rsid w:val="006C4045"/>
    <w:rsid w:val="006C40E8"/>
    <w:rsid w:val="006C4448"/>
    <w:rsid w:val="006C4932"/>
    <w:rsid w:val="006C4AFF"/>
    <w:rsid w:val="006C4CAA"/>
    <w:rsid w:val="006C539A"/>
    <w:rsid w:val="006C55D1"/>
    <w:rsid w:val="006C573A"/>
    <w:rsid w:val="006C598C"/>
    <w:rsid w:val="006C63F1"/>
    <w:rsid w:val="006C6AAC"/>
    <w:rsid w:val="006C7110"/>
    <w:rsid w:val="006C783B"/>
    <w:rsid w:val="006C79D0"/>
    <w:rsid w:val="006C7BB0"/>
    <w:rsid w:val="006C7C43"/>
    <w:rsid w:val="006C7F37"/>
    <w:rsid w:val="006D0183"/>
    <w:rsid w:val="006D02CC"/>
    <w:rsid w:val="006D0A1C"/>
    <w:rsid w:val="006D0ACD"/>
    <w:rsid w:val="006D0D75"/>
    <w:rsid w:val="006D0D8A"/>
    <w:rsid w:val="006D0E74"/>
    <w:rsid w:val="006D10D4"/>
    <w:rsid w:val="006D158D"/>
    <w:rsid w:val="006D19C0"/>
    <w:rsid w:val="006D1A68"/>
    <w:rsid w:val="006D1EDC"/>
    <w:rsid w:val="006D1F0C"/>
    <w:rsid w:val="006D2373"/>
    <w:rsid w:val="006D2830"/>
    <w:rsid w:val="006D28CB"/>
    <w:rsid w:val="006D3590"/>
    <w:rsid w:val="006D35AE"/>
    <w:rsid w:val="006D360E"/>
    <w:rsid w:val="006D3869"/>
    <w:rsid w:val="006D3A41"/>
    <w:rsid w:val="006D3AB4"/>
    <w:rsid w:val="006D40D8"/>
    <w:rsid w:val="006D4521"/>
    <w:rsid w:val="006D4BF9"/>
    <w:rsid w:val="006D50E3"/>
    <w:rsid w:val="006D5469"/>
    <w:rsid w:val="006D5567"/>
    <w:rsid w:val="006D55CA"/>
    <w:rsid w:val="006D56E1"/>
    <w:rsid w:val="006D5748"/>
    <w:rsid w:val="006D59DB"/>
    <w:rsid w:val="006D6645"/>
    <w:rsid w:val="006D6827"/>
    <w:rsid w:val="006D6943"/>
    <w:rsid w:val="006D7080"/>
    <w:rsid w:val="006D7543"/>
    <w:rsid w:val="006D7840"/>
    <w:rsid w:val="006D7963"/>
    <w:rsid w:val="006D7A5E"/>
    <w:rsid w:val="006E02E2"/>
    <w:rsid w:val="006E0361"/>
    <w:rsid w:val="006E04B9"/>
    <w:rsid w:val="006E0C42"/>
    <w:rsid w:val="006E0C80"/>
    <w:rsid w:val="006E0E38"/>
    <w:rsid w:val="006E10A4"/>
    <w:rsid w:val="006E10AE"/>
    <w:rsid w:val="006E14A8"/>
    <w:rsid w:val="006E1747"/>
    <w:rsid w:val="006E19A9"/>
    <w:rsid w:val="006E1DDC"/>
    <w:rsid w:val="006E209A"/>
    <w:rsid w:val="006E2304"/>
    <w:rsid w:val="006E2315"/>
    <w:rsid w:val="006E2587"/>
    <w:rsid w:val="006E26EB"/>
    <w:rsid w:val="006E2711"/>
    <w:rsid w:val="006E2739"/>
    <w:rsid w:val="006E288F"/>
    <w:rsid w:val="006E2CAC"/>
    <w:rsid w:val="006E31C6"/>
    <w:rsid w:val="006E34F0"/>
    <w:rsid w:val="006E3631"/>
    <w:rsid w:val="006E3690"/>
    <w:rsid w:val="006E3856"/>
    <w:rsid w:val="006E394E"/>
    <w:rsid w:val="006E3A84"/>
    <w:rsid w:val="006E3C03"/>
    <w:rsid w:val="006E3E39"/>
    <w:rsid w:val="006E4592"/>
    <w:rsid w:val="006E4A4C"/>
    <w:rsid w:val="006E4B91"/>
    <w:rsid w:val="006E4BD6"/>
    <w:rsid w:val="006E557F"/>
    <w:rsid w:val="006E615B"/>
    <w:rsid w:val="006E6514"/>
    <w:rsid w:val="006E6805"/>
    <w:rsid w:val="006E6CAD"/>
    <w:rsid w:val="006E7225"/>
    <w:rsid w:val="006E7301"/>
    <w:rsid w:val="006E7602"/>
    <w:rsid w:val="006E7A67"/>
    <w:rsid w:val="006E7C28"/>
    <w:rsid w:val="006F01A9"/>
    <w:rsid w:val="006F021D"/>
    <w:rsid w:val="006F03F7"/>
    <w:rsid w:val="006F0462"/>
    <w:rsid w:val="006F0525"/>
    <w:rsid w:val="006F0B77"/>
    <w:rsid w:val="006F0C07"/>
    <w:rsid w:val="006F1431"/>
    <w:rsid w:val="006F1674"/>
    <w:rsid w:val="006F2271"/>
    <w:rsid w:val="006F2ABE"/>
    <w:rsid w:val="006F2ACC"/>
    <w:rsid w:val="006F2D6C"/>
    <w:rsid w:val="006F2FAE"/>
    <w:rsid w:val="006F3327"/>
    <w:rsid w:val="006F34AA"/>
    <w:rsid w:val="006F3662"/>
    <w:rsid w:val="006F38E8"/>
    <w:rsid w:val="006F3BB6"/>
    <w:rsid w:val="006F4352"/>
    <w:rsid w:val="006F43D3"/>
    <w:rsid w:val="006F43EB"/>
    <w:rsid w:val="006F4403"/>
    <w:rsid w:val="006F4760"/>
    <w:rsid w:val="006F4E6C"/>
    <w:rsid w:val="006F5B2A"/>
    <w:rsid w:val="006F5D00"/>
    <w:rsid w:val="006F5DA3"/>
    <w:rsid w:val="006F5E97"/>
    <w:rsid w:val="006F632C"/>
    <w:rsid w:val="006F63BE"/>
    <w:rsid w:val="006F6976"/>
    <w:rsid w:val="006F6A57"/>
    <w:rsid w:val="006F6C91"/>
    <w:rsid w:val="006F6CF9"/>
    <w:rsid w:val="006F6F24"/>
    <w:rsid w:val="006F71B6"/>
    <w:rsid w:val="006F76E6"/>
    <w:rsid w:val="006F78DD"/>
    <w:rsid w:val="006F7AF3"/>
    <w:rsid w:val="006F7E8D"/>
    <w:rsid w:val="00700DEF"/>
    <w:rsid w:val="00700EC4"/>
    <w:rsid w:val="007010CF"/>
    <w:rsid w:val="00701219"/>
    <w:rsid w:val="007012A8"/>
    <w:rsid w:val="00701871"/>
    <w:rsid w:val="007024F0"/>
    <w:rsid w:val="00702966"/>
    <w:rsid w:val="00702E2D"/>
    <w:rsid w:val="00703268"/>
    <w:rsid w:val="007033B0"/>
    <w:rsid w:val="00703847"/>
    <w:rsid w:val="00703937"/>
    <w:rsid w:val="00703B08"/>
    <w:rsid w:val="00703C00"/>
    <w:rsid w:val="00703D69"/>
    <w:rsid w:val="00703F6C"/>
    <w:rsid w:val="00704185"/>
    <w:rsid w:val="00704219"/>
    <w:rsid w:val="00704736"/>
    <w:rsid w:val="00704E2C"/>
    <w:rsid w:val="00704F2A"/>
    <w:rsid w:val="00705887"/>
    <w:rsid w:val="00705D72"/>
    <w:rsid w:val="00705EBE"/>
    <w:rsid w:val="007060F2"/>
    <w:rsid w:val="007061BD"/>
    <w:rsid w:val="00706884"/>
    <w:rsid w:val="00706AAE"/>
    <w:rsid w:val="00706CD1"/>
    <w:rsid w:val="00707177"/>
    <w:rsid w:val="00707640"/>
    <w:rsid w:val="007076CB"/>
    <w:rsid w:val="00707C25"/>
    <w:rsid w:val="00707F7E"/>
    <w:rsid w:val="00710461"/>
    <w:rsid w:val="00710DC8"/>
    <w:rsid w:val="007110D2"/>
    <w:rsid w:val="0071117A"/>
    <w:rsid w:val="00711193"/>
    <w:rsid w:val="00711488"/>
    <w:rsid w:val="0071195C"/>
    <w:rsid w:val="00711C32"/>
    <w:rsid w:val="00711E97"/>
    <w:rsid w:val="00711FA5"/>
    <w:rsid w:val="007122EE"/>
    <w:rsid w:val="007124C2"/>
    <w:rsid w:val="007125D3"/>
    <w:rsid w:val="00712625"/>
    <w:rsid w:val="007127BA"/>
    <w:rsid w:val="00712B83"/>
    <w:rsid w:val="0071307B"/>
    <w:rsid w:val="00713857"/>
    <w:rsid w:val="00714413"/>
    <w:rsid w:val="007144C1"/>
    <w:rsid w:val="0071470E"/>
    <w:rsid w:val="00714A3F"/>
    <w:rsid w:val="0071503A"/>
    <w:rsid w:val="007151AB"/>
    <w:rsid w:val="0071562D"/>
    <w:rsid w:val="00715EA4"/>
    <w:rsid w:val="0071629A"/>
    <w:rsid w:val="0071691E"/>
    <w:rsid w:val="007169D2"/>
    <w:rsid w:val="00716CE9"/>
    <w:rsid w:val="00716F21"/>
    <w:rsid w:val="007171BE"/>
    <w:rsid w:val="007175DA"/>
    <w:rsid w:val="00717C37"/>
    <w:rsid w:val="00717D6D"/>
    <w:rsid w:val="00717F4E"/>
    <w:rsid w:val="00717F84"/>
    <w:rsid w:val="0072052C"/>
    <w:rsid w:val="0072087A"/>
    <w:rsid w:val="007208CB"/>
    <w:rsid w:val="00720A19"/>
    <w:rsid w:val="00720B44"/>
    <w:rsid w:val="00720BA7"/>
    <w:rsid w:val="00720CA7"/>
    <w:rsid w:val="00720D6B"/>
    <w:rsid w:val="00721407"/>
    <w:rsid w:val="007217A3"/>
    <w:rsid w:val="00722088"/>
    <w:rsid w:val="007222B0"/>
    <w:rsid w:val="007223A7"/>
    <w:rsid w:val="007224FF"/>
    <w:rsid w:val="007225C6"/>
    <w:rsid w:val="00722988"/>
    <w:rsid w:val="00723727"/>
    <w:rsid w:val="00723E4F"/>
    <w:rsid w:val="00723EF9"/>
    <w:rsid w:val="00723F07"/>
    <w:rsid w:val="007241AB"/>
    <w:rsid w:val="0072482B"/>
    <w:rsid w:val="007255AE"/>
    <w:rsid w:val="00725A70"/>
    <w:rsid w:val="00725ADD"/>
    <w:rsid w:val="00725CA4"/>
    <w:rsid w:val="00725F15"/>
    <w:rsid w:val="00726528"/>
    <w:rsid w:val="00726963"/>
    <w:rsid w:val="00726AAD"/>
    <w:rsid w:val="00726C74"/>
    <w:rsid w:val="00726FB6"/>
    <w:rsid w:val="0072737B"/>
    <w:rsid w:val="0072754C"/>
    <w:rsid w:val="00727BFE"/>
    <w:rsid w:val="00727D8D"/>
    <w:rsid w:val="00727E65"/>
    <w:rsid w:val="00730295"/>
    <w:rsid w:val="007302B4"/>
    <w:rsid w:val="007303A0"/>
    <w:rsid w:val="007304F9"/>
    <w:rsid w:val="00730905"/>
    <w:rsid w:val="00730A87"/>
    <w:rsid w:val="00731046"/>
    <w:rsid w:val="0073115B"/>
    <w:rsid w:val="0073162A"/>
    <w:rsid w:val="007320FF"/>
    <w:rsid w:val="0073296B"/>
    <w:rsid w:val="0073321B"/>
    <w:rsid w:val="007340E1"/>
    <w:rsid w:val="0073417A"/>
    <w:rsid w:val="007341E5"/>
    <w:rsid w:val="0073512F"/>
    <w:rsid w:val="0073542A"/>
    <w:rsid w:val="0073557F"/>
    <w:rsid w:val="00735CEF"/>
    <w:rsid w:val="00735CF2"/>
    <w:rsid w:val="00735EA9"/>
    <w:rsid w:val="007360B6"/>
    <w:rsid w:val="00736482"/>
    <w:rsid w:val="00736506"/>
    <w:rsid w:val="00736A53"/>
    <w:rsid w:val="00736BC7"/>
    <w:rsid w:val="00736FC3"/>
    <w:rsid w:val="0073743D"/>
    <w:rsid w:val="00737466"/>
    <w:rsid w:val="007376BF"/>
    <w:rsid w:val="007376E1"/>
    <w:rsid w:val="00737889"/>
    <w:rsid w:val="00740236"/>
    <w:rsid w:val="007406FB"/>
    <w:rsid w:val="007409A6"/>
    <w:rsid w:val="007409F7"/>
    <w:rsid w:val="00740FA4"/>
    <w:rsid w:val="0074116C"/>
    <w:rsid w:val="00741687"/>
    <w:rsid w:val="0074169E"/>
    <w:rsid w:val="00741787"/>
    <w:rsid w:val="007419B1"/>
    <w:rsid w:val="00741EF7"/>
    <w:rsid w:val="00742084"/>
    <w:rsid w:val="007420F1"/>
    <w:rsid w:val="007421BB"/>
    <w:rsid w:val="0074228C"/>
    <w:rsid w:val="007424F0"/>
    <w:rsid w:val="00743784"/>
    <w:rsid w:val="00743B14"/>
    <w:rsid w:val="00743C3F"/>
    <w:rsid w:val="00743D7D"/>
    <w:rsid w:val="0074420C"/>
    <w:rsid w:val="00744C3D"/>
    <w:rsid w:val="00744E42"/>
    <w:rsid w:val="007452D0"/>
    <w:rsid w:val="007459C4"/>
    <w:rsid w:val="007460B1"/>
    <w:rsid w:val="00746274"/>
    <w:rsid w:val="00746B8B"/>
    <w:rsid w:val="00746E23"/>
    <w:rsid w:val="00747175"/>
    <w:rsid w:val="007471BA"/>
    <w:rsid w:val="00747578"/>
    <w:rsid w:val="00747C43"/>
    <w:rsid w:val="00750680"/>
    <w:rsid w:val="00750904"/>
    <w:rsid w:val="00750DE5"/>
    <w:rsid w:val="00750EE3"/>
    <w:rsid w:val="00750F97"/>
    <w:rsid w:val="00751311"/>
    <w:rsid w:val="0075143B"/>
    <w:rsid w:val="007516DF"/>
    <w:rsid w:val="007517B9"/>
    <w:rsid w:val="00751873"/>
    <w:rsid w:val="00751B4D"/>
    <w:rsid w:val="00751EED"/>
    <w:rsid w:val="00752204"/>
    <w:rsid w:val="00752240"/>
    <w:rsid w:val="007522DD"/>
    <w:rsid w:val="00752778"/>
    <w:rsid w:val="00752BD0"/>
    <w:rsid w:val="00753079"/>
    <w:rsid w:val="0075385D"/>
    <w:rsid w:val="007546D5"/>
    <w:rsid w:val="00754CDB"/>
    <w:rsid w:val="007552CD"/>
    <w:rsid w:val="007553B5"/>
    <w:rsid w:val="0075566F"/>
    <w:rsid w:val="00755AAC"/>
    <w:rsid w:val="00755E7E"/>
    <w:rsid w:val="0075628B"/>
    <w:rsid w:val="00756310"/>
    <w:rsid w:val="007567BE"/>
    <w:rsid w:val="00756924"/>
    <w:rsid w:val="00756BBB"/>
    <w:rsid w:val="007574FD"/>
    <w:rsid w:val="00757A3C"/>
    <w:rsid w:val="00757FF1"/>
    <w:rsid w:val="00760230"/>
    <w:rsid w:val="00760B1D"/>
    <w:rsid w:val="00760C3E"/>
    <w:rsid w:val="00760D1E"/>
    <w:rsid w:val="00760E61"/>
    <w:rsid w:val="00761040"/>
    <w:rsid w:val="007611B3"/>
    <w:rsid w:val="00761371"/>
    <w:rsid w:val="00761389"/>
    <w:rsid w:val="0076170A"/>
    <w:rsid w:val="0076185B"/>
    <w:rsid w:val="00761895"/>
    <w:rsid w:val="00761A2D"/>
    <w:rsid w:val="0076223D"/>
    <w:rsid w:val="007629CE"/>
    <w:rsid w:val="00762DFC"/>
    <w:rsid w:val="00762EBC"/>
    <w:rsid w:val="007632B5"/>
    <w:rsid w:val="0076347A"/>
    <w:rsid w:val="007637D4"/>
    <w:rsid w:val="00763E99"/>
    <w:rsid w:val="00763F94"/>
    <w:rsid w:val="00764154"/>
    <w:rsid w:val="00764D83"/>
    <w:rsid w:val="00764D94"/>
    <w:rsid w:val="00765000"/>
    <w:rsid w:val="007650DA"/>
    <w:rsid w:val="0076523C"/>
    <w:rsid w:val="007653A5"/>
    <w:rsid w:val="00765977"/>
    <w:rsid w:val="00766328"/>
    <w:rsid w:val="007663BC"/>
    <w:rsid w:val="00766793"/>
    <w:rsid w:val="00766CA2"/>
    <w:rsid w:val="00766E2D"/>
    <w:rsid w:val="00766F56"/>
    <w:rsid w:val="007673DD"/>
    <w:rsid w:val="00767671"/>
    <w:rsid w:val="00767938"/>
    <w:rsid w:val="007679C6"/>
    <w:rsid w:val="00770211"/>
    <w:rsid w:val="00770381"/>
    <w:rsid w:val="00770514"/>
    <w:rsid w:val="00770683"/>
    <w:rsid w:val="0077071D"/>
    <w:rsid w:val="00770B37"/>
    <w:rsid w:val="00770C3D"/>
    <w:rsid w:val="00770C6B"/>
    <w:rsid w:val="00770F19"/>
    <w:rsid w:val="00771316"/>
    <w:rsid w:val="00771334"/>
    <w:rsid w:val="00771337"/>
    <w:rsid w:val="007716A6"/>
    <w:rsid w:val="00771995"/>
    <w:rsid w:val="007719B3"/>
    <w:rsid w:val="007719C0"/>
    <w:rsid w:val="00771D66"/>
    <w:rsid w:val="00772156"/>
    <w:rsid w:val="0077237D"/>
    <w:rsid w:val="0077263C"/>
    <w:rsid w:val="00772B2C"/>
    <w:rsid w:val="00772BEC"/>
    <w:rsid w:val="00772D97"/>
    <w:rsid w:val="007734AD"/>
    <w:rsid w:val="00773600"/>
    <w:rsid w:val="0077360C"/>
    <w:rsid w:val="00773785"/>
    <w:rsid w:val="007738DA"/>
    <w:rsid w:val="00773933"/>
    <w:rsid w:val="00773A55"/>
    <w:rsid w:val="00773D83"/>
    <w:rsid w:val="00774261"/>
    <w:rsid w:val="007742F0"/>
    <w:rsid w:val="007747B0"/>
    <w:rsid w:val="0077485E"/>
    <w:rsid w:val="00774AFA"/>
    <w:rsid w:val="007756FF"/>
    <w:rsid w:val="00775B3F"/>
    <w:rsid w:val="00775D32"/>
    <w:rsid w:val="0077615C"/>
    <w:rsid w:val="00776611"/>
    <w:rsid w:val="00776924"/>
    <w:rsid w:val="00776AA8"/>
    <w:rsid w:val="00776B0D"/>
    <w:rsid w:val="00776BD5"/>
    <w:rsid w:val="00776C8E"/>
    <w:rsid w:val="00777079"/>
    <w:rsid w:val="00777D98"/>
    <w:rsid w:val="007801B3"/>
    <w:rsid w:val="00780511"/>
    <w:rsid w:val="00780E23"/>
    <w:rsid w:val="00781196"/>
    <w:rsid w:val="007812AB"/>
    <w:rsid w:val="007814AF"/>
    <w:rsid w:val="007815C2"/>
    <w:rsid w:val="007818AE"/>
    <w:rsid w:val="007819A4"/>
    <w:rsid w:val="00781A07"/>
    <w:rsid w:val="00781FF8"/>
    <w:rsid w:val="00782045"/>
    <w:rsid w:val="0078232F"/>
    <w:rsid w:val="00782A7F"/>
    <w:rsid w:val="00782CC5"/>
    <w:rsid w:val="007838B2"/>
    <w:rsid w:val="007839BB"/>
    <w:rsid w:val="00783C5B"/>
    <w:rsid w:val="007840CF"/>
    <w:rsid w:val="00784273"/>
    <w:rsid w:val="0078430E"/>
    <w:rsid w:val="00784564"/>
    <w:rsid w:val="007848BE"/>
    <w:rsid w:val="00785131"/>
    <w:rsid w:val="00785248"/>
    <w:rsid w:val="00785785"/>
    <w:rsid w:val="00786517"/>
    <w:rsid w:val="0078661D"/>
    <w:rsid w:val="00786721"/>
    <w:rsid w:val="00786822"/>
    <w:rsid w:val="00786A08"/>
    <w:rsid w:val="00786B09"/>
    <w:rsid w:val="00786CA9"/>
    <w:rsid w:val="00786D0C"/>
    <w:rsid w:val="0078756C"/>
    <w:rsid w:val="00787678"/>
    <w:rsid w:val="007879CB"/>
    <w:rsid w:val="00787C55"/>
    <w:rsid w:val="00787CB4"/>
    <w:rsid w:val="00787DA1"/>
    <w:rsid w:val="00790057"/>
    <w:rsid w:val="0079048E"/>
    <w:rsid w:val="0079053D"/>
    <w:rsid w:val="00790768"/>
    <w:rsid w:val="007908F4"/>
    <w:rsid w:val="00790F50"/>
    <w:rsid w:val="007910EE"/>
    <w:rsid w:val="0079184E"/>
    <w:rsid w:val="00791B2A"/>
    <w:rsid w:val="00791D84"/>
    <w:rsid w:val="00791E1A"/>
    <w:rsid w:val="00792088"/>
    <w:rsid w:val="007922C9"/>
    <w:rsid w:val="00792312"/>
    <w:rsid w:val="0079263F"/>
    <w:rsid w:val="007926AB"/>
    <w:rsid w:val="00792B97"/>
    <w:rsid w:val="00792C50"/>
    <w:rsid w:val="00792D42"/>
    <w:rsid w:val="00792F7E"/>
    <w:rsid w:val="00793074"/>
    <w:rsid w:val="00793AF4"/>
    <w:rsid w:val="00793B1E"/>
    <w:rsid w:val="00793CB5"/>
    <w:rsid w:val="00793D73"/>
    <w:rsid w:val="007944B3"/>
    <w:rsid w:val="007946B2"/>
    <w:rsid w:val="007948AC"/>
    <w:rsid w:val="0079493D"/>
    <w:rsid w:val="00794A2E"/>
    <w:rsid w:val="00794A40"/>
    <w:rsid w:val="00794B13"/>
    <w:rsid w:val="00794E94"/>
    <w:rsid w:val="00795347"/>
    <w:rsid w:val="0079594B"/>
    <w:rsid w:val="007959AA"/>
    <w:rsid w:val="00795A01"/>
    <w:rsid w:val="00795AAC"/>
    <w:rsid w:val="00795ACC"/>
    <w:rsid w:val="00796052"/>
    <w:rsid w:val="00796149"/>
    <w:rsid w:val="0079635D"/>
    <w:rsid w:val="007965C7"/>
    <w:rsid w:val="0079694D"/>
    <w:rsid w:val="00796963"/>
    <w:rsid w:val="00796A33"/>
    <w:rsid w:val="00796D2C"/>
    <w:rsid w:val="00796F00"/>
    <w:rsid w:val="00797521"/>
    <w:rsid w:val="007975A6"/>
    <w:rsid w:val="00797790"/>
    <w:rsid w:val="007978C6"/>
    <w:rsid w:val="00797956"/>
    <w:rsid w:val="00797DEE"/>
    <w:rsid w:val="007A05DA"/>
    <w:rsid w:val="007A07B8"/>
    <w:rsid w:val="007A0857"/>
    <w:rsid w:val="007A0D2C"/>
    <w:rsid w:val="007A1596"/>
    <w:rsid w:val="007A1896"/>
    <w:rsid w:val="007A1A64"/>
    <w:rsid w:val="007A1C14"/>
    <w:rsid w:val="007A2696"/>
    <w:rsid w:val="007A2849"/>
    <w:rsid w:val="007A2B45"/>
    <w:rsid w:val="007A3131"/>
    <w:rsid w:val="007A391F"/>
    <w:rsid w:val="007A3C4B"/>
    <w:rsid w:val="007A3F63"/>
    <w:rsid w:val="007A4455"/>
    <w:rsid w:val="007A447D"/>
    <w:rsid w:val="007A458D"/>
    <w:rsid w:val="007A4FBD"/>
    <w:rsid w:val="007A547E"/>
    <w:rsid w:val="007A6003"/>
    <w:rsid w:val="007A6064"/>
    <w:rsid w:val="007A6A04"/>
    <w:rsid w:val="007A76B9"/>
    <w:rsid w:val="007B020D"/>
    <w:rsid w:val="007B034B"/>
    <w:rsid w:val="007B0A7E"/>
    <w:rsid w:val="007B0B75"/>
    <w:rsid w:val="007B0B82"/>
    <w:rsid w:val="007B0C20"/>
    <w:rsid w:val="007B0EE2"/>
    <w:rsid w:val="007B1679"/>
    <w:rsid w:val="007B202A"/>
    <w:rsid w:val="007B2074"/>
    <w:rsid w:val="007B20B4"/>
    <w:rsid w:val="007B2422"/>
    <w:rsid w:val="007B26F3"/>
    <w:rsid w:val="007B275B"/>
    <w:rsid w:val="007B2993"/>
    <w:rsid w:val="007B2B1E"/>
    <w:rsid w:val="007B2BD8"/>
    <w:rsid w:val="007B30D6"/>
    <w:rsid w:val="007B3521"/>
    <w:rsid w:val="007B35EC"/>
    <w:rsid w:val="007B38E6"/>
    <w:rsid w:val="007B3979"/>
    <w:rsid w:val="007B3F19"/>
    <w:rsid w:val="007B47B5"/>
    <w:rsid w:val="007B47D9"/>
    <w:rsid w:val="007B494B"/>
    <w:rsid w:val="007B4972"/>
    <w:rsid w:val="007B4A72"/>
    <w:rsid w:val="007B4A8E"/>
    <w:rsid w:val="007B4D7E"/>
    <w:rsid w:val="007B4D82"/>
    <w:rsid w:val="007B50F6"/>
    <w:rsid w:val="007B537A"/>
    <w:rsid w:val="007B54A4"/>
    <w:rsid w:val="007B54C6"/>
    <w:rsid w:val="007B5730"/>
    <w:rsid w:val="007B5790"/>
    <w:rsid w:val="007B5931"/>
    <w:rsid w:val="007B5D94"/>
    <w:rsid w:val="007B5E2F"/>
    <w:rsid w:val="007B5F49"/>
    <w:rsid w:val="007B605C"/>
    <w:rsid w:val="007B63F3"/>
    <w:rsid w:val="007B659E"/>
    <w:rsid w:val="007B6A6A"/>
    <w:rsid w:val="007B70F2"/>
    <w:rsid w:val="007B71AD"/>
    <w:rsid w:val="007B71C2"/>
    <w:rsid w:val="007B7647"/>
    <w:rsid w:val="007B77F0"/>
    <w:rsid w:val="007B7A66"/>
    <w:rsid w:val="007B7BBD"/>
    <w:rsid w:val="007B7C3C"/>
    <w:rsid w:val="007B7D21"/>
    <w:rsid w:val="007B7FBD"/>
    <w:rsid w:val="007C02C1"/>
    <w:rsid w:val="007C05C5"/>
    <w:rsid w:val="007C062F"/>
    <w:rsid w:val="007C0680"/>
    <w:rsid w:val="007C07CF"/>
    <w:rsid w:val="007C0A76"/>
    <w:rsid w:val="007C0AAC"/>
    <w:rsid w:val="007C0E01"/>
    <w:rsid w:val="007C101D"/>
    <w:rsid w:val="007C11EF"/>
    <w:rsid w:val="007C1516"/>
    <w:rsid w:val="007C28F6"/>
    <w:rsid w:val="007C2C60"/>
    <w:rsid w:val="007C2EA7"/>
    <w:rsid w:val="007C33A6"/>
    <w:rsid w:val="007C37D1"/>
    <w:rsid w:val="007C3B02"/>
    <w:rsid w:val="007C3C6B"/>
    <w:rsid w:val="007C3CC3"/>
    <w:rsid w:val="007C3FED"/>
    <w:rsid w:val="007C4257"/>
    <w:rsid w:val="007C4B03"/>
    <w:rsid w:val="007C4B7A"/>
    <w:rsid w:val="007C4E94"/>
    <w:rsid w:val="007C4F1D"/>
    <w:rsid w:val="007C5175"/>
    <w:rsid w:val="007C592E"/>
    <w:rsid w:val="007C5AF2"/>
    <w:rsid w:val="007C63E5"/>
    <w:rsid w:val="007C6453"/>
    <w:rsid w:val="007C6763"/>
    <w:rsid w:val="007C6D53"/>
    <w:rsid w:val="007C70C4"/>
    <w:rsid w:val="007C71E2"/>
    <w:rsid w:val="007C76AB"/>
    <w:rsid w:val="007C76B8"/>
    <w:rsid w:val="007C7776"/>
    <w:rsid w:val="007C7868"/>
    <w:rsid w:val="007C79DB"/>
    <w:rsid w:val="007C7A60"/>
    <w:rsid w:val="007C7C9F"/>
    <w:rsid w:val="007C7E60"/>
    <w:rsid w:val="007C7E72"/>
    <w:rsid w:val="007D09B3"/>
    <w:rsid w:val="007D0B89"/>
    <w:rsid w:val="007D1000"/>
    <w:rsid w:val="007D1297"/>
    <w:rsid w:val="007D13E0"/>
    <w:rsid w:val="007D15F6"/>
    <w:rsid w:val="007D160B"/>
    <w:rsid w:val="007D227C"/>
    <w:rsid w:val="007D2522"/>
    <w:rsid w:val="007D259F"/>
    <w:rsid w:val="007D2845"/>
    <w:rsid w:val="007D28D9"/>
    <w:rsid w:val="007D29B3"/>
    <w:rsid w:val="007D2F50"/>
    <w:rsid w:val="007D31B2"/>
    <w:rsid w:val="007D34FB"/>
    <w:rsid w:val="007D3789"/>
    <w:rsid w:val="007D3A94"/>
    <w:rsid w:val="007D3D2A"/>
    <w:rsid w:val="007D3E35"/>
    <w:rsid w:val="007D3E6C"/>
    <w:rsid w:val="007D4646"/>
    <w:rsid w:val="007D4A06"/>
    <w:rsid w:val="007D628A"/>
    <w:rsid w:val="007D62D3"/>
    <w:rsid w:val="007D654E"/>
    <w:rsid w:val="007D6893"/>
    <w:rsid w:val="007D6C0B"/>
    <w:rsid w:val="007D6FB0"/>
    <w:rsid w:val="007D743F"/>
    <w:rsid w:val="007D74FD"/>
    <w:rsid w:val="007D775B"/>
    <w:rsid w:val="007D7B6F"/>
    <w:rsid w:val="007D7CFA"/>
    <w:rsid w:val="007D7F32"/>
    <w:rsid w:val="007E00A7"/>
    <w:rsid w:val="007E02AD"/>
    <w:rsid w:val="007E03C5"/>
    <w:rsid w:val="007E0424"/>
    <w:rsid w:val="007E0492"/>
    <w:rsid w:val="007E075D"/>
    <w:rsid w:val="007E07BC"/>
    <w:rsid w:val="007E08AD"/>
    <w:rsid w:val="007E139A"/>
    <w:rsid w:val="007E1951"/>
    <w:rsid w:val="007E1AC4"/>
    <w:rsid w:val="007E1BD7"/>
    <w:rsid w:val="007E1CAE"/>
    <w:rsid w:val="007E21BD"/>
    <w:rsid w:val="007E243C"/>
    <w:rsid w:val="007E24FA"/>
    <w:rsid w:val="007E2D38"/>
    <w:rsid w:val="007E2EEF"/>
    <w:rsid w:val="007E2F47"/>
    <w:rsid w:val="007E37CE"/>
    <w:rsid w:val="007E39B8"/>
    <w:rsid w:val="007E3AA8"/>
    <w:rsid w:val="007E3D66"/>
    <w:rsid w:val="007E463C"/>
    <w:rsid w:val="007E557E"/>
    <w:rsid w:val="007E615F"/>
    <w:rsid w:val="007E6805"/>
    <w:rsid w:val="007E69D5"/>
    <w:rsid w:val="007E6D8B"/>
    <w:rsid w:val="007E765A"/>
    <w:rsid w:val="007E7BFE"/>
    <w:rsid w:val="007E7C90"/>
    <w:rsid w:val="007F01F0"/>
    <w:rsid w:val="007F0339"/>
    <w:rsid w:val="007F0A25"/>
    <w:rsid w:val="007F10E3"/>
    <w:rsid w:val="007F168B"/>
    <w:rsid w:val="007F183F"/>
    <w:rsid w:val="007F1984"/>
    <w:rsid w:val="007F2289"/>
    <w:rsid w:val="007F26EF"/>
    <w:rsid w:val="007F277F"/>
    <w:rsid w:val="007F30AD"/>
    <w:rsid w:val="007F3A74"/>
    <w:rsid w:val="007F3CF1"/>
    <w:rsid w:val="007F410A"/>
    <w:rsid w:val="007F41D5"/>
    <w:rsid w:val="007F4403"/>
    <w:rsid w:val="007F470E"/>
    <w:rsid w:val="007F50D1"/>
    <w:rsid w:val="007F513D"/>
    <w:rsid w:val="007F5527"/>
    <w:rsid w:val="007F568C"/>
    <w:rsid w:val="007F56F0"/>
    <w:rsid w:val="007F5751"/>
    <w:rsid w:val="007F5785"/>
    <w:rsid w:val="007F5AE7"/>
    <w:rsid w:val="007F5B1E"/>
    <w:rsid w:val="007F5BE8"/>
    <w:rsid w:val="007F5C39"/>
    <w:rsid w:val="007F5D04"/>
    <w:rsid w:val="007F5DF1"/>
    <w:rsid w:val="007F5FBA"/>
    <w:rsid w:val="007F6077"/>
    <w:rsid w:val="007F61EC"/>
    <w:rsid w:val="007F6303"/>
    <w:rsid w:val="007F693C"/>
    <w:rsid w:val="007F6CB6"/>
    <w:rsid w:val="007F6DFB"/>
    <w:rsid w:val="007F6E77"/>
    <w:rsid w:val="007F713E"/>
    <w:rsid w:val="007F7972"/>
    <w:rsid w:val="007F7A8D"/>
    <w:rsid w:val="007F7B1B"/>
    <w:rsid w:val="007F7FAB"/>
    <w:rsid w:val="0080013A"/>
    <w:rsid w:val="008001B6"/>
    <w:rsid w:val="00800511"/>
    <w:rsid w:val="00800698"/>
    <w:rsid w:val="008009FF"/>
    <w:rsid w:val="00800C26"/>
    <w:rsid w:val="00800E65"/>
    <w:rsid w:val="00801EEA"/>
    <w:rsid w:val="0080218E"/>
    <w:rsid w:val="008021C1"/>
    <w:rsid w:val="008025CE"/>
    <w:rsid w:val="00802616"/>
    <w:rsid w:val="008029B7"/>
    <w:rsid w:val="00802AB8"/>
    <w:rsid w:val="00802B90"/>
    <w:rsid w:val="00802E8E"/>
    <w:rsid w:val="00803001"/>
    <w:rsid w:val="0080330D"/>
    <w:rsid w:val="00803C92"/>
    <w:rsid w:val="00804752"/>
    <w:rsid w:val="0080475A"/>
    <w:rsid w:val="008048B8"/>
    <w:rsid w:val="008048CD"/>
    <w:rsid w:val="0080499A"/>
    <w:rsid w:val="008049B8"/>
    <w:rsid w:val="00804CC8"/>
    <w:rsid w:val="008050DF"/>
    <w:rsid w:val="0080516B"/>
    <w:rsid w:val="008052F8"/>
    <w:rsid w:val="00805437"/>
    <w:rsid w:val="00805AEC"/>
    <w:rsid w:val="00805DE3"/>
    <w:rsid w:val="008064DF"/>
    <w:rsid w:val="0080682B"/>
    <w:rsid w:val="00806D52"/>
    <w:rsid w:val="00806F18"/>
    <w:rsid w:val="008071D0"/>
    <w:rsid w:val="00807394"/>
    <w:rsid w:val="00807481"/>
    <w:rsid w:val="00807536"/>
    <w:rsid w:val="00807687"/>
    <w:rsid w:val="00807AD7"/>
    <w:rsid w:val="00810190"/>
    <w:rsid w:val="0081040F"/>
    <w:rsid w:val="00810C0E"/>
    <w:rsid w:val="00811441"/>
    <w:rsid w:val="00811766"/>
    <w:rsid w:val="00811914"/>
    <w:rsid w:val="00811F66"/>
    <w:rsid w:val="00812014"/>
    <w:rsid w:val="00812343"/>
    <w:rsid w:val="008123D8"/>
    <w:rsid w:val="00812823"/>
    <w:rsid w:val="00812A33"/>
    <w:rsid w:val="00812D3D"/>
    <w:rsid w:val="008131F2"/>
    <w:rsid w:val="0081358A"/>
    <w:rsid w:val="00813870"/>
    <w:rsid w:val="00813DAB"/>
    <w:rsid w:val="0081406B"/>
    <w:rsid w:val="008142B9"/>
    <w:rsid w:val="00814301"/>
    <w:rsid w:val="00814492"/>
    <w:rsid w:val="0081522B"/>
    <w:rsid w:val="0081536C"/>
    <w:rsid w:val="00815EE6"/>
    <w:rsid w:val="0081603B"/>
    <w:rsid w:val="00816778"/>
    <w:rsid w:val="0081690B"/>
    <w:rsid w:val="008169D7"/>
    <w:rsid w:val="00816E94"/>
    <w:rsid w:val="0081784C"/>
    <w:rsid w:val="0081784F"/>
    <w:rsid w:val="00817984"/>
    <w:rsid w:val="00817D1B"/>
    <w:rsid w:val="0082013D"/>
    <w:rsid w:val="0082059A"/>
    <w:rsid w:val="00820704"/>
    <w:rsid w:val="00820893"/>
    <w:rsid w:val="00820D4D"/>
    <w:rsid w:val="00820E21"/>
    <w:rsid w:val="0082102A"/>
    <w:rsid w:val="0082140F"/>
    <w:rsid w:val="00821C8A"/>
    <w:rsid w:val="00821E37"/>
    <w:rsid w:val="00821FB1"/>
    <w:rsid w:val="00822064"/>
    <w:rsid w:val="00822172"/>
    <w:rsid w:val="00822255"/>
    <w:rsid w:val="0082258E"/>
    <w:rsid w:val="0082279B"/>
    <w:rsid w:val="008227B8"/>
    <w:rsid w:val="0082283B"/>
    <w:rsid w:val="00822968"/>
    <w:rsid w:val="00822FB3"/>
    <w:rsid w:val="0082327E"/>
    <w:rsid w:val="00823553"/>
    <w:rsid w:val="00823630"/>
    <w:rsid w:val="00823980"/>
    <w:rsid w:val="00823D19"/>
    <w:rsid w:val="00823D6A"/>
    <w:rsid w:val="00823F56"/>
    <w:rsid w:val="0082424B"/>
    <w:rsid w:val="00824283"/>
    <w:rsid w:val="008242BD"/>
    <w:rsid w:val="00824AD2"/>
    <w:rsid w:val="00824C74"/>
    <w:rsid w:val="00824DE3"/>
    <w:rsid w:val="008252CD"/>
    <w:rsid w:val="00825827"/>
    <w:rsid w:val="00825A6A"/>
    <w:rsid w:val="00825BE7"/>
    <w:rsid w:val="00826194"/>
    <w:rsid w:val="008267A2"/>
    <w:rsid w:val="0082691B"/>
    <w:rsid w:val="00826DE8"/>
    <w:rsid w:val="008270BB"/>
    <w:rsid w:val="00827215"/>
    <w:rsid w:val="00827420"/>
    <w:rsid w:val="008274A9"/>
    <w:rsid w:val="00827DD1"/>
    <w:rsid w:val="00827FF7"/>
    <w:rsid w:val="008307BC"/>
    <w:rsid w:val="008309D1"/>
    <w:rsid w:val="00830FC1"/>
    <w:rsid w:val="008311F3"/>
    <w:rsid w:val="00831530"/>
    <w:rsid w:val="00831A33"/>
    <w:rsid w:val="00831B57"/>
    <w:rsid w:val="00831C3E"/>
    <w:rsid w:val="00831C98"/>
    <w:rsid w:val="00831CC9"/>
    <w:rsid w:val="00831E6C"/>
    <w:rsid w:val="008324AF"/>
    <w:rsid w:val="00832717"/>
    <w:rsid w:val="00832888"/>
    <w:rsid w:val="00832BC3"/>
    <w:rsid w:val="00832BFF"/>
    <w:rsid w:val="008331FC"/>
    <w:rsid w:val="008332AA"/>
    <w:rsid w:val="008334AD"/>
    <w:rsid w:val="00833779"/>
    <w:rsid w:val="0083381C"/>
    <w:rsid w:val="00833D7B"/>
    <w:rsid w:val="008341D4"/>
    <w:rsid w:val="0083427A"/>
    <w:rsid w:val="008345E4"/>
    <w:rsid w:val="00834AEF"/>
    <w:rsid w:val="00834CAF"/>
    <w:rsid w:val="0083514D"/>
    <w:rsid w:val="00835921"/>
    <w:rsid w:val="00835E65"/>
    <w:rsid w:val="00835EAB"/>
    <w:rsid w:val="00836347"/>
    <w:rsid w:val="008367A3"/>
    <w:rsid w:val="008367AC"/>
    <w:rsid w:val="008369A5"/>
    <w:rsid w:val="008369DE"/>
    <w:rsid w:val="00836FBD"/>
    <w:rsid w:val="0083719F"/>
    <w:rsid w:val="0083749F"/>
    <w:rsid w:val="0084006C"/>
    <w:rsid w:val="008405BE"/>
    <w:rsid w:val="00840756"/>
    <w:rsid w:val="00840C39"/>
    <w:rsid w:val="00840E79"/>
    <w:rsid w:val="0084101F"/>
    <w:rsid w:val="00841279"/>
    <w:rsid w:val="00841429"/>
    <w:rsid w:val="008414D3"/>
    <w:rsid w:val="008416EE"/>
    <w:rsid w:val="00841C3D"/>
    <w:rsid w:val="00841E55"/>
    <w:rsid w:val="008421A7"/>
    <w:rsid w:val="0084239A"/>
    <w:rsid w:val="00842491"/>
    <w:rsid w:val="00842866"/>
    <w:rsid w:val="00842A71"/>
    <w:rsid w:val="00842D48"/>
    <w:rsid w:val="00842FDE"/>
    <w:rsid w:val="008430C3"/>
    <w:rsid w:val="0084345E"/>
    <w:rsid w:val="008436A3"/>
    <w:rsid w:val="008438FF"/>
    <w:rsid w:val="00843999"/>
    <w:rsid w:val="008439D1"/>
    <w:rsid w:val="00844059"/>
    <w:rsid w:val="00844524"/>
    <w:rsid w:val="008446B3"/>
    <w:rsid w:val="008450AB"/>
    <w:rsid w:val="00845A4F"/>
    <w:rsid w:val="00845E4A"/>
    <w:rsid w:val="00846165"/>
    <w:rsid w:val="0084624C"/>
    <w:rsid w:val="008463DF"/>
    <w:rsid w:val="00846470"/>
    <w:rsid w:val="00846720"/>
    <w:rsid w:val="00846BBE"/>
    <w:rsid w:val="00846E8B"/>
    <w:rsid w:val="0084705B"/>
    <w:rsid w:val="00847234"/>
    <w:rsid w:val="008475B0"/>
    <w:rsid w:val="00847962"/>
    <w:rsid w:val="00847B40"/>
    <w:rsid w:val="00847CA4"/>
    <w:rsid w:val="00847CF4"/>
    <w:rsid w:val="00847DE7"/>
    <w:rsid w:val="00847E6A"/>
    <w:rsid w:val="00850034"/>
    <w:rsid w:val="0085026B"/>
    <w:rsid w:val="008503DC"/>
    <w:rsid w:val="00850694"/>
    <w:rsid w:val="00850D83"/>
    <w:rsid w:val="00850FB5"/>
    <w:rsid w:val="00851023"/>
    <w:rsid w:val="00851110"/>
    <w:rsid w:val="008513D0"/>
    <w:rsid w:val="00852356"/>
    <w:rsid w:val="008523FE"/>
    <w:rsid w:val="00853018"/>
    <w:rsid w:val="0085314F"/>
    <w:rsid w:val="008531BD"/>
    <w:rsid w:val="0085349E"/>
    <w:rsid w:val="00853570"/>
    <w:rsid w:val="00853666"/>
    <w:rsid w:val="00853799"/>
    <w:rsid w:val="0085381D"/>
    <w:rsid w:val="00853A61"/>
    <w:rsid w:val="008541DE"/>
    <w:rsid w:val="008543DB"/>
    <w:rsid w:val="0085449B"/>
    <w:rsid w:val="00854978"/>
    <w:rsid w:val="00854C7C"/>
    <w:rsid w:val="00854F43"/>
    <w:rsid w:val="0085557D"/>
    <w:rsid w:val="0085574F"/>
    <w:rsid w:val="00855983"/>
    <w:rsid w:val="00855B44"/>
    <w:rsid w:val="00855ED2"/>
    <w:rsid w:val="0085602C"/>
    <w:rsid w:val="00856D3D"/>
    <w:rsid w:val="00857019"/>
    <w:rsid w:val="0085774E"/>
    <w:rsid w:val="00857A1D"/>
    <w:rsid w:val="00857A41"/>
    <w:rsid w:val="00857B14"/>
    <w:rsid w:val="00857FD2"/>
    <w:rsid w:val="008600C0"/>
    <w:rsid w:val="0086041D"/>
    <w:rsid w:val="00860648"/>
    <w:rsid w:val="00860C24"/>
    <w:rsid w:val="008610AD"/>
    <w:rsid w:val="00861197"/>
    <w:rsid w:val="008616DD"/>
    <w:rsid w:val="00861754"/>
    <w:rsid w:val="00861A59"/>
    <w:rsid w:val="00861D97"/>
    <w:rsid w:val="00861DF8"/>
    <w:rsid w:val="00861F32"/>
    <w:rsid w:val="008626F0"/>
    <w:rsid w:val="00862C3F"/>
    <w:rsid w:val="00862E86"/>
    <w:rsid w:val="0086329D"/>
    <w:rsid w:val="008632E4"/>
    <w:rsid w:val="008633D9"/>
    <w:rsid w:val="00863C13"/>
    <w:rsid w:val="00863ED5"/>
    <w:rsid w:val="00863ED7"/>
    <w:rsid w:val="008640B3"/>
    <w:rsid w:val="008644AA"/>
    <w:rsid w:val="0086469F"/>
    <w:rsid w:val="008647D5"/>
    <w:rsid w:val="00864EB3"/>
    <w:rsid w:val="00864EFE"/>
    <w:rsid w:val="00864F15"/>
    <w:rsid w:val="0086553D"/>
    <w:rsid w:val="008659C7"/>
    <w:rsid w:val="00865DD6"/>
    <w:rsid w:val="00866022"/>
    <w:rsid w:val="00866173"/>
    <w:rsid w:val="00866991"/>
    <w:rsid w:val="00867187"/>
    <w:rsid w:val="00867416"/>
    <w:rsid w:val="00867698"/>
    <w:rsid w:val="00867718"/>
    <w:rsid w:val="00867F11"/>
    <w:rsid w:val="008702F2"/>
    <w:rsid w:val="00870BC4"/>
    <w:rsid w:val="00870EBE"/>
    <w:rsid w:val="00870F57"/>
    <w:rsid w:val="00871807"/>
    <w:rsid w:val="00871A73"/>
    <w:rsid w:val="00871B4D"/>
    <w:rsid w:val="00871CD3"/>
    <w:rsid w:val="00871E5C"/>
    <w:rsid w:val="0087257E"/>
    <w:rsid w:val="00872A39"/>
    <w:rsid w:val="00872D78"/>
    <w:rsid w:val="0087307A"/>
    <w:rsid w:val="00873299"/>
    <w:rsid w:val="0087335B"/>
    <w:rsid w:val="008740C9"/>
    <w:rsid w:val="008741BA"/>
    <w:rsid w:val="00874205"/>
    <w:rsid w:val="0087433C"/>
    <w:rsid w:val="0087454E"/>
    <w:rsid w:val="00874BBD"/>
    <w:rsid w:val="00874E44"/>
    <w:rsid w:val="00874F25"/>
    <w:rsid w:val="008756AC"/>
    <w:rsid w:val="0087590A"/>
    <w:rsid w:val="00875991"/>
    <w:rsid w:val="00875CBD"/>
    <w:rsid w:val="00875D54"/>
    <w:rsid w:val="00875D75"/>
    <w:rsid w:val="00875E0C"/>
    <w:rsid w:val="00875E57"/>
    <w:rsid w:val="00876DF4"/>
    <w:rsid w:val="008772B2"/>
    <w:rsid w:val="008773DE"/>
    <w:rsid w:val="00877496"/>
    <w:rsid w:val="00877C0E"/>
    <w:rsid w:val="00877DC4"/>
    <w:rsid w:val="00877FBC"/>
    <w:rsid w:val="008801E3"/>
    <w:rsid w:val="00880332"/>
    <w:rsid w:val="00880668"/>
    <w:rsid w:val="00880D7B"/>
    <w:rsid w:val="008811C7"/>
    <w:rsid w:val="008817B1"/>
    <w:rsid w:val="00881D7C"/>
    <w:rsid w:val="00881E9C"/>
    <w:rsid w:val="0088238B"/>
    <w:rsid w:val="008825A4"/>
    <w:rsid w:val="00882EFA"/>
    <w:rsid w:val="00882F7F"/>
    <w:rsid w:val="0088338A"/>
    <w:rsid w:val="0088345A"/>
    <w:rsid w:val="008837E1"/>
    <w:rsid w:val="00883D40"/>
    <w:rsid w:val="00883D90"/>
    <w:rsid w:val="00883DC7"/>
    <w:rsid w:val="00883E8C"/>
    <w:rsid w:val="008844D7"/>
    <w:rsid w:val="00884E95"/>
    <w:rsid w:val="00884EBE"/>
    <w:rsid w:val="00885014"/>
    <w:rsid w:val="008852AA"/>
    <w:rsid w:val="008854B7"/>
    <w:rsid w:val="00886156"/>
    <w:rsid w:val="00886394"/>
    <w:rsid w:val="00886413"/>
    <w:rsid w:val="00886ECC"/>
    <w:rsid w:val="0088755F"/>
    <w:rsid w:val="00887740"/>
    <w:rsid w:val="00887864"/>
    <w:rsid w:val="008900A9"/>
    <w:rsid w:val="00890122"/>
    <w:rsid w:val="0089012D"/>
    <w:rsid w:val="0089016A"/>
    <w:rsid w:val="008904B6"/>
    <w:rsid w:val="008906DD"/>
    <w:rsid w:val="008909F1"/>
    <w:rsid w:val="00890A78"/>
    <w:rsid w:val="008918AC"/>
    <w:rsid w:val="00891991"/>
    <w:rsid w:val="00891B96"/>
    <w:rsid w:val="008921BF"/>
    <w:rsid w:val="00892778"/>
    <w:rsid w:val="00892CED"/>
    <w:rsid w:val="008932F8"/>
    <w:rsid w:val="008935DE"/>
    <w:rsid w:val="00893A62"/>
    <w:rsid w:val="00894A79"/>
    <w:rsid w:val="0089510A"/>
    <w:rsid w:val="0089550A"/>
    <w:rsid w:val="0089563B"/>
    <w:rsid w:val="00895ADB"/>
    <w:rsid w:val="00895D49"/>
    <w:rsid w:val="00895EF9"/>
    <w:rsid w:val="00895F2E"/>
    <w:rsid w:val="008962CB"/>
    <w:rsid w:val="008964B2"/>
    <w:rsid w:val="00896BE4"/>
    <w:rsid w:val="00896FAC"/>
    <w:rsid w:val="008971F3"/>
    <w:rsid w:val="00897345"/>
    <w:rsid w:val="008A0406"/>
    <w:rsid w:val="008A04B0"/>
    <w:rsid w:val="008A050E"/>
    <w:rsid w:val="008A06A8"/>
    <w:rsid w:val="008A1083"/>
    <w:rsid w:val="008A1957"/>
    <w:rsid w:val="008A1D34"/>
    <w:rsid w:val="008A23AB"/>
    <w:rsid w:val="008A2621"/>
    <w:rsid w:val="008A2A9F"/>
    <w:rsid w:val="008A2AE5"/>
    <w:rsid w:val="008A2D39"/>
    <w:rsid w:val="008A2FD3"/>
    <w:rsid w:val="008A30CC"/>
    <w:rsid w:val="008A33DF"/>
    <w:rsid w:val="008A342F"/>
    <w:rsid w:val="008A3573"/>
    <w:rsid w:val="008A3651"/>
    <w:rsid w:val="008A370A"/>
    <w:rsid w:val="008A3C18"/>
    <w:rsid w:val="008A3E52"/>
    <w:rsid w:val="008A4029"/>
    <w:rsid w:val="008A4329"/>
    <w:rsid w:val="008A457C"/>
    <w:rsid w:val="008A48C3"/>
    <w:rsid w:val="008A4C73"/>
    <w:rsid w:val="008A4CBA"/>
    <w:rsid w:val="008A4D04"/>
    <w:rsid w:val="008A55BB"/>
    <w:rsid w:val="008A5CBD"/>
    <w:rsid w:val="008A5E13"/>
    <w:rsid w:val="008A5EC3"/>
    <w:rsid w:val="008A6191"/>
    <w:rsid w:val="008A6443"/>
    <w:rsid w:val="008A648E"/>
    <w:rsid w:val="008A6926"/>
    <w:rsid w:val="008A69B9"/>
    <w:rsid w:val="008A72F1"/>
    <w:rsid w:val="008A73A3"/>
    <w:rsid w:val="008A7583"/>
    <w:rsid w:val="008A7854"/>
    <w:rsid w:val="008A7EC2"/>
    <w:rsid w:val="008A7F8E"/>
    <w:rsid w:val="008B070C"/>
    <w:rsid w:val="008B080E"/>
    <w:rsid w:val="008B08C5"/>
    <w:rsid w:val="008B08F4"/>
    <w:rsid w:val="008B0985"/>
    <w:rsid w:val="008B0BE2"/>
    <w:rsid w:val="008B120E"/>
    <w:rsid w:val="008B12B2"/>
    <w:rsid w:val="008B145E"/>
    <w:rsid w:val="008B15C1"/>
    <w:rsid w:val="008B1792"/>
    <w:rsid w:val="008B1B6C"/>
    <w:rsid w:val="008B1E50"/>
    <w:rsid w:val="008B20FC"/>
    <w:rsid w:val="008B230E"/>
    <w:rsid w:val="008B2433"/>
    <w:rsid w:val="008B2A2B"/>
    <w:rsid w:val="008B2E46"/>
    <w:rsid w:val="008B2F49"/>
    <w:rsid w:val="008B2F4C"/>
    <w:rsid w:val="008B319E"/>
    <w:rsid w:val="008B3263"/>
    <w:rsid w:val="008B32B2"/>
    <w:rsid w:val="008B35C7"/>
    <w:rsid w:val="008B366D"/>
    <w:rsid w:val="008B36AD"/>
    <w:rsid w:val="008B37D3"/>
    <w:rsid w:val="008B3879"/>
    <w:rsid w:val="008B3945"/>
    <w:rsid w:val="008B3AAC"/>
    <w:rsid w:val="008B3CB7"/>
    <w:rsid w:val="008B3D80"/>
    <w:rsid w:val="008B3FE1"/>
    <w:rsid w:val="008B4190"/>
    <w:rsid w:val="008B4FA8"/>
    <w:rsid w:val="008B55EC"/>
    <w:rsid w:val="008B6330"/>
    <w:rsid w:val="008B69B3"/>
    <w:rsid w:val="008B6F3B"/>
    <w:rsid w:val="008B7480"/>
    <w:rsid w:val="008B7563"/>
    <w:rsid w:val="008B7CE7"/>
    <w:rsid w:val="008B7D55"/>
    <w:rsid w:val="008B7FD7"/>
    <w:rsid w:val="008C0060"/>
    <w:rsid w:val="008C0251"/>
    <w:rsid w:val="008C031A"/>
    <w:rsid w:val="008C04E7"/>
    <w:rsid w:val="008C0611"/>
    <w:rsid w:val="008C06D2"/>
    <w:rsid w:val="008C087F"/>
    <w:rsid w:val="008C0A77"/>
    <w:rsid w:val="008C0CE8"/>
    <w:rsid w:val="008C0F3E"/>
    <w:rsid w:val="008C0F6A"/>
    <w:rsid w:val="008C149F"/>
    <w:rsid w:val="008C15DF"/>
    <w:rsid w:val="008C181F"/>
    <w:rsid w:val="008C18AB"/>
    <w:rsid w:val="008C1EAD"/>
    <w:rsid w:val="008C234A"/>
    <w:rsid w:val="008C2505"/>
    <w:rsid w:val="008C276F"/>
    <w:rsid w:val="008C2A8F"/>
    <w:rsid w:val="008C2C17"/>
    <w:rsid w:val="008C2CFC"/>
    <w:rsid w:val="008C2FCD"/>
    <w:rsid w:val="008C3286"/>
    <w:rsid w:val="008C33F5"/>
    <w:rsid w:val="008C3BC8"/>
    <w:rsid w:val="008C3BD1"/>
    <w:rsid w:val="008C3DDE"/>
    <w:rsid w:val="008C3ECE"/>
    <w:rsid w:val="008C3F8B"/>
    <w:rsid w:val="008C40C6"/>
    <w:rsid w:val="008C4116"/>
    <w:rsid w:val="008C47D4"/>
    <w:rsid w:val="008C493C"/>
    <w:rsid w:val="008C510D"/>
    <w:rsid w:val="008C52C0"/>
    <w:rsid w:val="008C55F1"/>
    <w:rsid w:val="008C5E1A"/>
    <w:rsid w:val="008C5E5F"/>
    <w:rsid w:val="008C6195"/>
    <w:rsid w:val="008C629E"/>
    <w:rsid w:val="008C65C9"/>
    <w:rsid w:val="008C65FE"/>
    <w:rsid w:val="008C696D"/>
    <w:rsid w:val="008C6A4F"/>
    <w:rsid w:val="008C6B2E"/>
    <w:rsid w:val="008C6D3D"/>
    <w:rsid w:val="008C7734"/>
    <w:rsid w:val="008C7A41"/>
    <w:rsid w:val="008C7B25"/>
    <w:rsid w:val="008C7B87"/>
    <w:rsid w:val="008D0301"/>
    <w:rsid w:val="008D05A6"/>
    <w:rsid w:val="008D09CA"/>
    <w:rsid w:val="008D0B59"/>
    <w:rsid w:val="008D1582"/>
    <w:rsid w:val="008D1908"/>
    <w:rsid w:val="008D1DB6"/>
    <w:rsid w:val="008D226B"/>
    <w:rsid w:val="008D24DA"/>
    <w:rsid w:val="008D2B26"/>
    <w:rsid w:val="008D2CA1"/>
    <w:rsid w:val="008D2E1C"/>
    <w:rsid w:val="008D3012"/>
    <w:rsid w:val="008D3372"/>
    <w:rsid w:val="008D390E"/>
    <w:rsid w:val="008D3ABD"/>
    <w:rsid w:val="008D3D22"/>
    <w:rsid w:val="008D3FB8"/>
    <w:rsid w:val="008D421C"/>
    <w:rsid w:val="008D44E0"/>
    <w:rsid w:val="008D454C"/>
    <w:rsid w:val="008D45D0"/>
    <w:rsid w:val="008D4AFA"/>
    <w:rsid w:val="008D4F97"/>
    <w:rsid w:val="008D51AE"/>
    <w:rsid w:val="008D52C1"/>
    <w:rsid w:val="008D55A9"/>
    <w:rsid w:val="008D5C23"/>
    <w:rsid w:val="008D5E2C"/>
    <w:rsid w:val="008D5F2C"/>
    <w:rsid w:val="008D6193"/>
    <w:rsid w:val="008D6541"/>
    <w:rsid w:val="008D65B7"/>
    <w:rsid w:val="008D68B6"/>
    <w:rsid w:val="008D6C2E"/>
    <w:rsid w:val="008D6F72"/>
    <w:rsid w:val="008D753F"/>
    <w:rsid w:val="008D7817"/>
    <w:rsid w:val="008D7A53"/>
    <w:rsid w:val="008D7B8C"/>
    <w:rsid w:val="008D7CD6"/>
    <w:rsid w:val="008D7EA8"/>
    <w:rsid w:val="008E0AE4"/>
    <w:rsid w:val="008E0EB9"/>
    <w:rsid w:val="008E0F91"/>
    <w:rsid w:val="008E12C9"/>
    <w:rsid w:val="008E1BCC"/>
    <w:rsid w:val="008E27F5"/>
    <w:rsid w:val="008E2964"/>
    <w:rsid w:val="008E2C01"/>
    <w:rsid w:val="008E2D18"/>
    <w:rsid w:val="008E303D"/>
    <w:rsid w:val="008E30E7"/>
    <w:rsid w:val="008E3147"/>
    <w:rsid w:val="008E34ED"/>
    <w:rsid w:val="008E3740"/>
    <w:rsid w:val="008E37E4"/>
    <w:rsid w:val="008E3A01"/>
    <w:rsid w:val="008E3AD1"/>
    <w:rsid w:val="008E3DFE"/>
    <w:rsid w:val="008E4240"/>
    <w:rsid w:val="008E48A1"/>
    <w:rsid w:val="008E5A89"/>
    <w:rsid w:val="008E5B9E"/>
    <w:rsid w:val="008E612A"/>
    <w:rsid w:val="008E64A6"/>
    <w:rsid w:val="008E6617"/>
    <w:rsid w:val="008E6AB7"/>
    <w:rsid w:val="008E6B90"/>
    <w:rsid w:val="008E72AE"/>
    <w:rsid w:val="008E732D"/>
    <w:rsid w:val="008E737C"/>
    <w:rsid w:val="008E74E6"/>
    <w:rsid w:val="008E7988"/>
    <w:rsid w:val="008F0231"/>
    <w:rsid w:val="008F0838"/>
    <w:rsid w:val="008F0A0D"/>
    <w:rsid w:val="008F0A3C"/>
    <w:rsid w:val="008F0B2E"/>
    <w:rsid w:val="008F0BEE"/>
    <w:rsid w:val="008F0C5E"/>
    <w:rsid w:val="008F0F5B"/>
    <w:rsid w:val="008F188A"/>
    <w:rsid w:val="008F18B8"/>
    <w:rsid w:val="008F1AF1"/>
    <w:rsid w:val="008F1D57"/>
    <w:rsid w:val="008F2AFE"/>
    <w:rsid w:val="008F2DE1"/>
    <w:rsid w:val="008F2E13"/>
    <w:rsid w:val="008F2E53"/>
    <w:rsid w:val="008F4116"/>
    <w:rsid w:val="008F467F"/>
    <w:rsid w:val="008F470A"/>
    <w:rsid w:val="008F4E84"/>
    <w:rsid w:val="008F524E"/>
    <w:rsid w:val="008F55A4"/>
    <w:rsid w:val="008F565C"/>
    <w:rsid w:val="008F573A"/>
    <w:rsid w:val="008F5ABB"/>
    <w:rsid w:val="008F5FD2"/>
    <w:rsid w:val="008F60F9"/>
    <w:rsid w:val="008F622E"/>
    <w:rsid w:val="008F62DF"/>
    <w:rsid w:val="008F63BA"/>
    <w:rsid w:val="008F6905"/>
    <w:rsid w:val="008F6C84"/>
    <w:rsid w:val="008F701B"/>
    <w:rsid w:val="008F73E7"/>
    <w:rsid w:val="008F7495"/>
    <w:rsid w:val="008F7743"/>
    <w:rsid w:val="008F7E08"/>
    <w:rsid w:val="00900084"/>
    <w:rsid w:val="009001E1"/>
    <w:rsid w:val="009008EA"/>
    <w:rsid w:val="00900CE6"/>
    <w:rsid w:val="009011C3"/>
    <w:rsid w:val="00901528"/>
    <w:rsid w:val="009017C4"/>
    <w:rsid w:val="00901A65"/>
    <w:rsid w:val="00901D38"/>
    <w:rsid w:val="009020AC"/>
    <w:rsid w:val="009027C2"/>
    <w:rsid w:val="009027D0"/>
    <w:rsid w:val="009027D8"/>
    <w:rsid w:val="00902BCC"/>
    <w:rsid w:val="0090306D"/>
    <w:rsid w:val="00903361"/>
    <w:rsid w:val="0090366B"/>
    <w:rsid w:val="0090369E"/>
    <w:rsid w:val="00903775"/>
    <w:rsid w:val="009039C0"/>
    <w:rsid w:val="00903D0C"/>
    <w:rsid w:val="00903F59"/>
    <w:rsid w:val="009040D1"/>
    <w:rsid w:val="00904275"/>
    <w:rsid w:val="009042EE"/>
    <w:rsid w:val="00904553"/>
    <w:rsid w:val="009045C4"/>
    <w:rsid w:val="00904892"/>
    <w:rsid w:val="00904938"/>
    <w:rsid w:val="00904A52"/>
    <w:rsid w:val="00904A7E"/>
    <w:rsid w:val="00904C73"/>
    <w:rsid w:val="00904D55"/>
    <w:rsid w:val="00904E00"/>
    <w:rsid w:val="00904ED1"/>
    <w:rsid w:val="00905450"/>
    <w:rsid w:val="0090551A"/>
    <w:rsid w:val="00905829"/>
    <w:rsid w:val="00905977"/>
    <w:rsid w:val="00905E53"/>
    <w:rsid w:val="0090601E"/>
    <w:rsid w:val="009060C3"/>
    <w:rsid w:val="00906134"/>
    <w:rsid w:val="00906521"/>
    <w:rsid w:val="009065EF"/>
    <w:rsid w:val="009066F8"/>
    <w:rsid w:val="009068F1"/>
    <w:rsid w:val="00906B30"/>
    <w:rsid w:val="0090745F"/>
    <w:rsid w:val="009077BB"/>
    <w:rsid w:val="00907C08"/>
    <w:rsid w:val="00907F81"/>
    <w:rsid w:val="00910034"/>
    <w:rsid w:val="00910305"/>
    <w:rsid w:val="0091031A"/>
    <w:rsid w:val="0091031F"/>
    <w:rsid w:val="009108A1"/>
    <w:rsid w:val="00910AF8"/>
    <w:rsid w:val="0091126D"/>
    <w:rsid w:val="00911B5E"/>
    <w:rsid w:val="00911DE0"/>
    <w:rsid w:val="0091219D"/>
    <w:rsid w:val="009125EF"/>
    <w:rsid w:val="00912EB3"/>
    <w:rsid w:val="00913692"/>
    <w:rsid w:val="00913AF7"/>
    <w:rsid w:val="00913EA1"/>
    <w:rsid w:val="00913F55"/>
    <w:rsid w:val="00914371"/>
    <w:rsid w:val="0091456B"/>
    <w:rsid w:val="00914599"/>
    <w:rsid w:val="00914680"/>
    <w:rsid w:val="0091489E"/>
    <w:rsid w:val="00914D3A"/>
    <w:rsid w:val="00914E44"/>
    <w:rsid w:val="00914F8D"/>
    <w:rsid w:val="0091507E"/>
    <w:rsid w:val="0091533D"/>
    <w:rsid w:val="0091549C"/>
    <w:rsid w:val="009155BB"/>
    <w:rsid w:val="00915BA8"/>
    <w:rsid w:val="00915BE8"/>
    <w:rsid w:val="00915D5D"/>
    <w:rsid w:val="00916392"/>
    <w:rsid w:val="009166C3"/>
    <w:rsid w:val="009169AC"/>
    <w:rsid w:val="00917182"/>
    <w:rsid w:val="009174EF"/>
    <w:rsid w:val="00917554"/>
    <w:rsid w:val="00917877"/>
    <w:rsid w:val="00917A5C"/>
    <w:rsid w:val="00920069"/>
    <w:rsid w:val="009200ED"/>
    <w:rsid w:val="009201BA"/>
    <w:rsid w:val="00920B15"/>
    <w:rsid w:val="00920B3A"/>
    <w:rsid w:val="00920BAA"/>
    <w:rsid w:val="009210EE"/>
    <w:rsid w:val="009215BF"/>
    <w:rsid w:val="009215FA"/>
    <w:rsid w:val="00921655"/>
    <w:rsid w:val="009219A1"/>
    <w:rsid w:val="009219DE"/>
    <w:rsid w:val="009219EB"/>
    <w:rsid w:val="00921A90"/>
    <w:rsid w:val="009223F0"/>
    <w:rsid w:val="009228E3"/>
    <w:rsid w:val="00922B88"/>
    <w:rsid w:val="00922F94"/>
    <w:rsid w:val="00923165"/>
    <w:rsid w:val="0092318F"/>
    <w:rsid w:val="00923627"/>
    <w:rsid w:val="009238E6"/>
    <w:rsid w:val="009243BC"/>
    <w:rsid w:val="009249BE"/>
    <w:rsid w:val="00924A32"/>
    <w:rsid w:val="00924EEA"/>
    <w:rsid w:val="009250B4"/>
    <w:rsid w:val="00925107"/>
    <w:rsid w:val="00925852"/>
    <w:rsid w:val="00925AFF"/>
    <w:rsid w:val="00925DB8"/>
    <w:rsid w:val="00926125"/>
    <w:rsid w:val="009264CD"/>
    <w:rsid w:val="0092651C"/>
    <w:rsid w:val="0092667E"/>
    <w:rsid w:val="00926912"/>
    <w:rsid w:val="0092770D"/>
    <w:rsid w:val="0092780E"/>
    <w:rsid w:val="00927A3D"/>
    <w:rsid w:val="00927BDD"/>
    <w:rsid w:val="00927D47"/>
    <w:rsid w:val="009300E9"/>
    <w:rsid w:val="0093030A"/>
    <w:rsid w:val="009304AB"/>
    <w:rsid w:val="009305C8"/>
    <w:rsid w:val="009306AB"/>
    <w:rsid w:val="009306F5"/>
    <w:rsid w:val="00930782"/>
    <w:rsid w:val="009308D7"/>
    <w:rsid w:val="00930A9A"/>
    <w:rsid w:val="00930C33"/>
    <w:rsid w:val="00930DC4"/>
    <w:rsid w:val="009311B6"/>
    <w:rsid w:val="009314EF"/>
    <w:rsid w:val="00931945"/>
    <w:rsid w:val="00931A0C"/>
    <w:rsid w:val="00931B59"/>
    <w:rsid w:val="00931F06"/>
    <w:rsid w:val="00932044"/>
    <w:rsid w:val="00932654"/>
    <w:rsid w:val="00932AA4"/>
    <w:rsid w:val="009331F5"/>
    <w:rsid w:val="00933328"/>
    <w:rsid w:val="00933862"/>
    <w:rsid w:val="00933AA3"/>
    <w:rsid w:val="00933EA3"/>
    <w:rsid w:val="00934095"/>
    <w:rsid w:val="0093443B"/>
    <w:rsid w:val="00934540"/>
    <w:rsid w:val="00934C83"/>
    <w:rsid w:val="009357BA"/>
    <w:rsid w:val="00935DCB"/>
    <w:rsid w:val="00935E84"/>
    <w:rsid w:val="00935F36"/>
    <w:rsid w:val="009363D2"/>
    <w:rsid w:val="0093646C"/>
    <w:rsid w:val="00936B98"/>
    <w:rsid w:val="00936D06"/>
    <w:rsid w:val="00936DB8"/>
    <w:rsid w:val="00937532"/>
    <w:rsid w:val="0093760A"/>
    <w:rsid w:val="00940355"/>
    <w:rsid w:val="00940474"/>
    <w:rsid w:val="00940D15"/>
    <w:rsid w:val="00941104"/>
    <w:rsid w:val="00941105"/>
    <w:rsid w:val="00941208"/>
    <w:rsid w:val="0094137C"/>
    <w:rsid w:val="00941586"/>
    <w:rsid w:val="00941BDF"/>
    <w:rsid w:val="00941E09"/>
    <w:rsid w:val="00941F00"/>
    <w:rsid w:val="00941F85"/>
    <w:rsid w:val="009429A1"/>
    <w:rsid w:val="00942B8E"/>
    <w:rsid w:val="00942D43"/>
    <w:rsid w:val="00942D85"/>
    <w:rsid w:val="00942DE9"/>
    <w:rsid w:val="00942EE9"/>
    <w:rsid w:val="00943115"/>
    <w:rsid w:val="009434D5"/>
    <w:rsid w:val="00943805"/>
    <w:rsid w:val="009438BD"/>
    <w:rsid w:val="00943FFC"/>
    <w:rsid w:val="00944424"/>
    <w:rsid w:val="00944EC6"/>
    <w:rsid w:val="00944F68"/>
    <w:rsid w:val="0094586F"/>
    <w:rsid w:val="0094610B"/>
    <w:rsid w:val="0094637C"/>
    <w:rsid w:val="0094646E"/>
    <w:rsid w:val="0094683C"/>
    <w:rsid w:val="009469BB"/>
    <w:rsid w:val="00946B64"/>
    <w:rsid w:val="00946DC6"/>
    <w:rsid w:val="00946FC3"/>
    <w:rsid w:val="00947090"/>
    <w:rsid w:val="009472FE"/>
    <w:rsid w:val="0095006B"/>
    <w:rsid w:val="0095019B"/>
    <w:rsid w:val="0095090F"/>
    <w:rsid w:val="00950BDC"/>
    <w:rsid w:val="00950E9A"/>
    <w:rsid w:val="00951058"/>
    <w:rsid w:val="0095114E"/>
    <w:rsid w:val="009519DF"/>
    <w:rsid w:val="00951ADD"/>
    <w:rsid w:val="00951B8F"/>
    <w:rsid w:val="0095253E"/>
    <w:rsid w:val="009525AF"/>
    <w:rsid w:val="009525D7"/>
    <w:rsid w:val="009527BC"/>
    <w:rsid w:val="00952896"/>
    <w:rsid w:val="00952943"/>
    <w:rsid w:val="00952A38"/>
    <w:rsid w:val="00952AA0"/>
    <w:rsid w:val="00952DC8"/>
    <w:rsid w:val="00953556"/>
    <w:rsid w:val="00953946"/>
    <w:rsid w:val="00953AD5"/>
    <w:rsid w:val="00953D00"/>
    <w:rsid w:val="00954938"/>
    <w:rsid w:val="009555A1"/>
    <w:rsid w:val="0095577C"/>
    <w:rsid w:val="00955B5E"/>
    <w:rsid w:val="00955F87"/>
    <w:rsid w:val="00956227"/>
    <w:rsid w:val="0095654E"/>
    <w:rsid w:val="00956737"/>
    <w:rsid w:val="00956B41"/>
    <w:rsid w:val="00956BCD"/>
    <w:rsid w:val="00956E26"/>
    <w:rsid w:val="009578F2"/>
    <w:rsid w:val="00957B78"/>
    <w:rsid w:val="00960092"/>
    <w:rsid w:val="00960102"/>
    <w:rsid w:val="0096045F"/>
    <w:rsid w:val="00960CCF"/>
    <w:rsid w:val="00960DCB"/>
    <w:rsid w:val="009614DB"/>
    <w:rsid w:val="009618A7"/>
    <w:rsid w:val="00961AB1"/>
    <w:rsid w:val="009621B0"/>
    <w:rsid w:val="0096220A"/>
    <w:rsid w:val="0096228C"/>
    <w:rsid w:val="00962390"/>
    <w:rsid w:val="009623B3"/>
    <w:rsid w:val="009629A9"/>
    <w:rsid w:val="00962F89"/>
    <w:rsid w:val="00962FE3"/>
    <w:rsid w:val="0096344B"/>
    <w:rsid w:val="00963888"/>
    <w:rsid w:val="00963967"/>
    <w:rsid w:val="00963A4A"/>
    <w:rsid w:val="00964151"/>
    <w:rsid w:val="009642CA"/>
    <w:rsid w:val="009642FF"/>
    <w:rsid w:val="0096469C"/>
    <w:rsid w:val="0096472E"/>
    <w:rsid w:val="009648DA"/>
    <w:rsid w:val="0096493D"/>
    <w:rsid w:val="00964A91"/>
    <w:rsid w:val="00964B7E"/>
    <w:rsid w:val="00964D2C"/>
    <w:rsid w:val="00965223"/>
    <w:rsid w:val="00965861"/>
    <w:rsid w:val="00965A48"/>
    <w:rsid w:val="00965BBE"/>
    <w:rsid w:val="00965C2F"/>
    <w:rsid w:val="0096640E"/>
    <w:rsid w:val="009666AA"/>
    <w:rsid w:val="009669E4"/>
    <w:rsid w:val="00966A2E"/>
    <w:rsid w:val="00966E9A"/>
    <w:rsid w:val="0096711C"/>
    <w:rsid w:val="00967542"/>
    <w:rsid w:val="0096767E"/>
    <w:rsid w:val="00967A60"/>
    <w:rsid w:val="0097030A"/>
    <w:rsid w:val="00970595"/>
    <w:rsid w:val="00970790"/>
    <w:rsid w:val="00970927"/>
    <w:rsid w:val="00970E76"/>
    <w:rsid w:val="00970FBE"/>
    <w:rsid w:val="0097142F"/>
    <w:rsid w:val="00971592"/>
    <w:rsid w:val="00971698"/>
    <w:rsid w:val="009716CE"/>
    <w:rsid w:val="00971D02"/>
    <w:rsid w:val="00971DFB"/>
    <w:rsid w:val="00971E14"/>
    <w:rsid w:val="00972294"/>
    <w:rsid w:val="00972327"/>
    <w:rsid w:val="009724B4"/>
    <w:rsid w:val="0097254C"/>
    <w:rsid w:val="009725F1"/>
    <w:rsid w:val="009727B2"/>
    <w:rsid w:val="00972806"/>
    <w:rsid w:val="00972A60"/>
    <w:rsid w:val="00972A65"/>
    <w:rsid w:val="00972FC9"/>
    <w:rsid w:val="00973022"/>
    <w:rsid w:val="009736FB"/>
    <w:rsid w:val="00973944"/>
    <w:rsid w:val="00974202"/>
    <w:rsid w:val="00974B7C"/>
    <w:rsid w:val="00974CFA"/>
    <w:rsid w:val="00974ECA"/>
    <w:rsid w:val="009752D5"/>
    <w:rsid w:val="00975702"/>
    <w:rsid w:val="009759E9"/>
    <w:rsid w:val="00975F09"/>
    <w:rsid w:val="00975F2E"/>
    <w:rsid w:val="00976485"/>
    <w:rsid w:val="00976EE9"/>
    <w:rsid w:val="009771DB"/>
    <w:rsid w:val="00977950"/>
    <w:rsid w:val="00980491"/>
    <w:rsid w:val="0098079F"/>
    <w:rsid w:val="009807A3"/>
    <w:rsid w:val="00980B50"/>
    <w:rsid w:val="009812A8"/>
    <w:rsid w:val="009816E9"/>
    <w:rsid w:val="0098178C"/>
    <w:rsid w:val="00981A90"/>
    <w:rsid w:val="00981CFC"/>
    <w:rsid w:val="00981E78"/>
    <w:rsid w:val="00982449"/>
    <w:rsid w:val="0098260F"/>
    <w:rsid w:val="00982671"/>
    <w:rsid w:val="009829A9"/>
    <w:rsid w:val="00982C18"/>
    <w:rsid w:val="00982EC0"/>
    <w:rsid w:val="00983166"/>
    <w:rsid w:val="0098328B"/>
    <w:rsid w:val="009834FE"/>
    <w:rsid w:val="0098351A"/>
    <w:rsid w:val="00983891"/>
    <w:rsid w:val="009839CE"/>
    <w:rsid w:val="00983AA8"/>
    <w:rsid w:val="00983B3E"/>
    <w:rsid w:val="0098409D"/>
    <w:rsid w:val="0098471E"/>
    <w:rsid w:val="009849EB"/>
    <w:rsid w:val="00984D2A"/>
    <w:rsid w:val="009851F4"/>
    <w:rsid w:val="00985936"/>
    <w:rsid w:val="00985DCD"/>
    <w:rsid w:val="00986152"/>
    <w:rsid w:val="009867A8"/>
    <w:rsid w:val="00987874"/>
    <w:rsid w:val="00987DA6"/>
    <w:rsid w:val="009900E3"/>
    <w:rsid w:val="00990236"/>
    <w:rsid w:val="0099046B"/>
    <w:rsid w:val="009907FD"/>
    <w:rsid w:val="00991074"/>
    <w:rsid w:val="009911C8"/>
    <w:rsid w:val="009912DA"/>
    <w:rsid w:val="009913A0"/>
    <w:rsid w:val="00991437"/>
    <w:rsid w:val="00991502"/>
    <w:rsid w:val="0099156B"/>
    <w:rsid w:val="00991A79"/>
    <w:rsid w:val="00991E58"/>
    <w:rsid w:val="00991E60"/>
    <w:rsid w:val="00991E9B"/>
    <w:rsid w:val="009921AE"/>
    <w:rsid w:val="00992848"/>
    <w:rsid w:val="009928C0"/>
    <w:rsid w:val="00992A48"/>
    <w:rsid w:val="00992C3E"/>
    <w:rsid w:val="00992D36"/>
    <w:rsid w:val="00992DC6"/>
    <w:rsid w:val="009932DA"/>
    <w:rsid w:val="00993335"/>
    <w:rsid w:val="0099381A"/>
    <w:rsid w:val="009939A0"/>
    <w:rsid w:val="00993E7B"/>
    <w:rsid w:val="009941D8"/>
    <w:rsid w:val="0099456F"/>
    <w:rsid w:val="009945D1"/>
    <w:rsid w:val="0099501B"/>
    <w:rsid w:val="00995162"/>
    <w:rsid w:val="009951CB"/>
    <w:rsid w:val="00995248"/>
    <w:rsid w:val="009954AC"/>
    <w:rsid w:val="0099561A"/>
    <w:rsid w:val="009957D0"/>
    <w:rsid w:val="00995BE8"/>
    <w:rsid w:val="00995FCD"/>
    <w:rsid w:val="00996441"/>
    <w:rsid w:val="0099656C"/>
    <w:rsid w:val="00996661"/>
    <w:rsid w:val="0099694C"/>
    <w:rsid w:val="00996988"/>
    <w:rsid w:val="00996D79"/>
    <w:rsid w:val="00996E99"/>
    <w:rsid w:val="00996EAE"/>
    <w:rsid w:val="009974FE"/>
    <w:rsid w:val="00997559"/>
    <w:rsid w:val="009977EF"/>
    <w:rsid w:val="0099789C"/>
    <w:rsid w:val="00997B6B"/>
    <w:rsid w:val="00997DDF"/>
    <w:rsid w:val="009A02A1"/>
    <w:rsid w:val="009A05A7"/>
    <w:rsid w:val="009A05DE"/>
    <w:rsid w:val="009A07C0"/>
    <w:rsid w:val="009A07D8"/>
    <w:rsid w:val="009A08FB"/>
    <w:rsid w:val="009A0DEA"/>
    <w:rsid w:val="009A1A48"/>
    <w:rsid w:val="009A1C95"/>
    <w:rsid w:val="009A1DC7"/>
    <w:rsid w:val="009A213A"/>
    <w:rsid w:val="009A2438"/>
    <w:rsid w:val="009A2695"/>
    <w:rsid w:val="009A2B79"/>
    <w:rsid w:val="009A305D"/>
    <w:rsid w:val="009A35CA"/>
    <w:rsid w:val="009A38E5"/>
    <w:rsid w:val="009A421B"/>
    <w:rsid w:val="009A42C4"/>
    <w:rsid w:val="009A4760"/>
    <w:rsid w:val="009A4FBA"/>
    <w:rsid w:val="009A5264"/>
    <w:rsid w:val="009A5703"/>
    <w:rsid w:val="009A5AD0"/>
    <w:rsid w:val="009A69C0"/>
    <w:rsid w:val="009A6F55"/>
    <w:rsid w:val="009A743B"/>
    <w:rsid w:val="009A75CC"/>
    <w:rsid w:val="009A78C4"/>
    <w:rsid w:val="009A7A12"/>
    <w:rsid w:val="009B00FE"/>
    <w:rsid w:val="009B0C2F"/>
    <w:rsid w:val="009B0C9B"/>
    <w:rsid w:val="009B0D3E"/>
    <w:rsid w:val="009B10D4"/>
    <w:rsid w:val="009B1193"/>
    <w:rsid w:val="009B125E"/>
    <w:rsid w:val="009B1577"/>
    <w:rsid w:val="009B1FBE"/>
    <w:rsid w:val="009B2798"/>
    <w:rsid w:val="009B2AE2"/>
    <w:rsid w:val="009B3D99"/>
    <w:rsid w:val="009B3E41"/>
    <w:rsid w:val="009B4212"/>
    <w:rsid w:val="009B4A78"/>
    <w:rsid w:val="009B4DE2"/>
    <w:rsid w:val="009B4F04"/>
    <w:rsid w:val="009B57EA"/>
    <w:rsid w:val="009B6140"/>
    <w:rsid w:val="009B6686"/>
    <w:rsid w:val="009B6747"/>
    <w:rsid w:val="009B6B7C"/>
    <w:rsid w:val="009B6E08"/>
    <w:rsid w:val="009B7065"/>
    <w:rsid w:val="009B7BB1"/>
    <w:rsid w:val="009C02EF"/>
    <w:rsid w:val="009C0466"/>
    <w:rsid w:val="009C046A"/>
    <w:rsid w:val="009C076E"/>
    <w:rsid w:val="009C0975"/>
    <w:rsid w:val="009C09D4"/>
    <w:rsid w:val="009C0CA1"/>
    <w:rsid w:val="009C0CA4"/>
    <w:rsid w:val="009C0FC9"/>
    <w:rsid w:val="009C1171"/>
    <w:rsid w:val="009C147A"/>
    <w:rsid w:val="009C14D8"/>
    <w:rsid w:val="009C1818"/>
    <w:rsid w:val="009C18D9"/>
    <w:rsid w:val="009C1C25"/>
    <w:rsid w:val="009C1D1B"/>
    <w:rsid w:val="009C233F"/>
    <w:rsid w:val="009C24D4"/>
    <w:rsid w:val="009C2689"/>
    <w:rsid w:val="009C2CE7"/>
    <w:rsid w:val="009C31C5"/>
    <w:rsid w:val="009C3356"/>
    <w:rsid w:val="009C38DD"/>
    <w:rsid w:val="009C3E76"/>
    <w:rsid w:val="009C42A7"/>
    <w:rsid w:val="009C44A4"/>
    <w:rsid w:val="009C450C"/>
    <w:rsid w:val="009C49FD"/>
    <w:rsid w:val="009C5286"/>
    <w:rsid w:val="009C54A8"/>
    <w:rsid w:val="009C5C56"/>
    <w:rsid w:val="009C5D21"/>
    <w:rsid w:val="009C6253"/>
    <w:rsid w:val="009C6733"/>
    <w:rsid w:val="009C6994"/>
    <w:rsid w:val="009C6F15"/>
    <w:rsid w:val="009C70E5"/>
    <w:rsid w:val="009C74DC"/>
    <w:rsid w:val="009C77C3"/>
    <w:rsid w:val="009C7DBC"/>
    <w:rsid w:val="009D00AA"/>
    <w:rsid w:val="009D0319"/>
    <w:rsid w:val="009D0397"/>
    <w:rsid w:val="009D05B0"/>
    <w:rsid w:val="009D08E2"/>
    <w:rsid w:val="009D0B01"/>
    <w:rsid w:val="009D0CE1"/>
    <w:rsid w:val="009D0DB9"/>
    <w:rsid w:val="009D0EEA"/>
    <w:rsid w:val="009D13B3"/>
    <w:rsid w:val="009D1542"/>
    <w:rsid w:val="009D16B4"/>
    <w:rsid w:val="009D186C"/>
    <w:rsid w:val="009D1ADC"/>
    <w:rsid w:val="009D1ADF"/>
    <w:rsid w:val="009D2028"/>
    <w:rsid w:val="009D28C0"/>
    <w:rsid w:val="009D2E08"/>
    <w:rsid w:val="009D2FF4"/>
    <w:rsid w:val="009D320D"/>
    <w:rsid w:val="009D3409"/>
    <w:rsid w:val="009D36DE"/>
    <w:rsid w:val="009D387C"/>
    <w:rsid w:val="009D3A16"/>
    <w:rsid w:val="009D3C74"/>
    <w:rsid w:val="009D3F3A"/>
    <w:rsid w:val="009D43A9"/>
    <w:rsid w:val="009D44F7"/>
    <w:rsid w:val="009D49F6"/>
    <w:rsid w:val="009D4AB2"/>
    <w:rsid w:val="009D4C83"/>
    <w:rsid w:val="009D4FE1"/>
    <w:rsid w:val="009D52AF"/>
    <w:rsid w:val="009D5487"/>
    <w:rsid w:val="009D55A8"/>
    <w:rsid w:val="009D5AF0"/>
    <w:rsid w:val="009D5C36"/>
    <w:rsid w:val="009D5EE3"/>
    <w:rsid w:val="009D6202"/>
    <w:rsid w:val="009D6E31"/>
    <w:rsid w:val="009D78D3"/>
    <w:rsid w:val="009D7F13"/>
    <w:rsid w:val="009E0181"/>
    <w:rsid w:val="009E0575"/>
    <w:rsid w:val="009E0A3F"/>
    <w:rsid w:val="009E1506"/>
    <w:rsid w:val="009E1608"/>
    <w:rsid w:val="009E18B1"/>
    <w:rsid w:val="009E1B13"/>
    <w:rsid w:val="009E21C9"/>
    <w:rsid w:val="009E21E4"/>
    <w:rsid w:val="009E24A9"/>
    <w:rsid w:val="009E2898"/>
    <w:rsid w:val="009E2E20"/>
    <w:rsid w:val="009E32A1"/>
    <w:rsid w:val="009E3AE3"/>
    <w:rsid w:val="009E3C20"/>
    <w:rsid w:val="009E446F"/>
    <w:rsid w:val="009E4761"/>
    <w:rsid w:val="009E514D"/>
    <w:rsid w:val="009E527E"/>
    <w:rsid w:val="009E53EA"/>
    <w:rsid w:val="009E576E"/>
    <w:rsid w:val="009E58F4"/>
    <w:rsid w:val="009E5AE0"/>
    <w:rsid w:val="009E5C53"/>
    <w:rsid w:val="009E5D0D"/>
    <w:rsid w:val="009E5D92"/>
    <w:rsid w:val="009E6101"/>
    <w:rsid w:val="009E6133"/>
    <w:rsid w:val="009E66BC"/>
    <w:rsid w:val="009E6AB5"/>
    <w:rsid w:val="009E744C"/>
    <w:rsid w:val="009E74A9"/>
    <w:rsid w:val="009E7AE6"/>
    <w:rsid w:val="009E7E75"/>
    <w:rsid w:val="009F0462"/>
    <w:rsid w:val="009F07CF"/>
    <w:rsid w:val="009F0BC5"/>
    <w:rsid w:val="009F0E61"/>
    <w:rsid w:val="009F0EE0"/>
    <w:rsid w:val="009F117A"/>
    <w:rsid w:val="009F19D8"/>
    <w:rsid w:val="009F1F4A"/>
    <w:rsid w:val="009F2310"/>
    <w:rsid w:val="009F2407"/>
    <w:rsid w:val="009F2A34"/>
    <w:rsid w:val="009F2B2C"/>
    <w:rsid w:val="009F2B51"/>
    <w:rsid w:val="009F2EFC"/>
    <w:rsid w:val="009F317A"/>
    <w:rsid w:val="009F3664"/>
    <w:rsid w:val="009F36B7"/>
    <w:rsid w:val="009F3A52"/>
    <w:rsid w:val="009F3EDD"/>
    <w:rsid w:val="009F3FDF"/>
    <w:rsid w:val="009F432F"/>
    <w:rsid w:val="009F4558"/>
    <w:rsid w:val="009F483C"/>
    <w:rsid w:val="009F4917"/>
    <w:rsid w:val="009F4A85"/>
    <w:rsid w:val="009F4AB0"/>
    <w:rsid w:val="009F4B6A"/>
    <w:rsid w:val="009F4E78"/>
    <w:rsid w:val="009F597E"/>
    <w:rsid w:val="009F5CDA"/>
    <w:rsid w:val="009F6168"/>
    <w:rsid w:val="009F6716"/>
    <w:rsid w:val="009F6809"/>
    <w:rsid w:val="009F6A64"/>
    <w:rsid w:val="009F6B04"/>
    <w:rsid w:val="009F6C4E"/>
    <w:rsid w:val="009F7985"/>
    <w:rsid w:val="009F7B2A"/>
    <w:rsid w:val="009F7F0E"/>
    <w:rsid w:val="00A00066"/>
    <w:rsid w:val="00A00378"/>
    <w:rsid w:val="00A004E1"/>
    <w:rsid w:val="00A00801"/>
    <w:rsid w:val="00A00989"/>
    <w:rsid w:val="00A00E16"/>
    <w:rsid w:val="00A01435"/>
    <w:rsid w:val="00A0150D"/>
    <w:rsid w:val="00A01DB8"/>
    <w:rsid w:val="00A01E52"/>
    <w:rsid w:val="00A01FDB"/>
    <w:rsid w:val="00A026CB"/>
    <w:rsid w:val="00A026FF"/>
    <w:rsid w:val="00A029A8"/>
    <w:rsid w:val="00A02D68"/>
    <w:rsid w:val="00A031C5"/>
    <w:rsid w:val="00A03336"/>
    <w:rsid w:val="00A03397"/>
    <w:rsid w:val="00A03E66"/>
    <w:rsid w:val="00A04299"/>
    <w:rsid w:val="00A046A6"/>
    <w:rsid w:val="00A04B9E"/>
    <w:rsid w:val="00A04DFD"/>
    <w:rsid w:val="00A05186"/>
    <w:rsid w:val="00A052C3"/>
    <w:rsid w:val="00A059BC"/>
    <w:rsid w:val="00A063E3"/>
    <w:rsid w:val="00A06827"/>
    <w:rsid w:val="00A06B1A"/>
    <w:rsid w:val="00A06BEA"/>
    <w:rsid w:val="00A06EE8"/>
    <w:rsid w:val="00A06F85"/>
    <w:rsid w:val="00A070FB"/>
    <w:rsid w:val="00A075B0"/>
    <w:rsid w:val="00A079D9"/>
    <w:rsid w:val="00A07CCE"/>
    <w:rsid w:val="00A07D3F"/>
    <w:rsid w:val="00A07F1F"/>
    <w:rsid w:val="00A07FA8"/>
    <w:rsid w:val="00A106EB"/>
    <w:rsid w:val="00A106F7"/>
    <w:rsid w:val="00A10708"/>
    <w:rsid w:val="00A107DD"/>
    <w:rsid w:val="00A10A10"/>
    <w:rsid w:val="00A1130D"/>
    <w:rsid w:val="00A1153C"/>
    <w:rsid w:val="00A115F0"/>
    <w:rsid w:val="00A116C9"/>
    <w:rsid w:val="00A11D9F"/>
    <w:rsid w:val="00A121AC"/>
    <w:rsid w:val="00A1283A"/>
    <w:rsid w:val="00A12996"/>
    <w:rsid w:val="00A129C1"/>
    <w:rsid w:val="00A12B80"/>
    <w:rsid w:val="00A12CD3"/>
    <w:rsid w:val="00A12DC6"/>
    <w:rsid w:val="00A13086"/>
    <w:rsid w:val="00A1326B"/>
    <w:rsid w:val="00A1399C"/>
    <w:rsid w:val="00A13BB0"/>
    <w:rsid w:val="00A13BE0"/>
    <w:rsid w:val="00A13F66"/>
    <w:rsid w:val="00A14088"/>
    <w:rsid w:val="00A140D6"/>
    <w:rsid w:val="00A141D9"/>
    <w:rsid w:val="00A14283"/>
    <w:rsid w:val="00A14371"/>
    <w:rsid w:val="00A1448C"/>
    <w:rsid w:val="00A14810"/>
    <w:rsid w:val="00A14E18"/>
    <w:rsid w:val="00A1524D"/>
    <w:rsid w:val="00A15510"/>
    <w:rsid w:val="00A15547"/>
    <w:rsid w:val="00A155A6"/>
    <w:rsid w:val="00A161D8"/>
    <w:rsid w:val="00A16857"/>
    <w:rsid w:val="00A168BF"/>
    <w:rsid w:val="00A16B95"/>
    <w:rsid w:val="00A16D0F"/>
    <w:rsid w:val="00A17070"/>
    <w:rsid w:val="00A17098"/>
    <w:rsid w:val="00A1771A"/>
    <w:rsid w:val="00A17DC4"/>
    <w:rsid w:val="00A17E78"/>
    <w:rsid w:val="00A17F40"/>
    <w:rsid w:val="00A20039"/>
    <w:rsid w:val="00A215D9"/>
    <w:rsid w:val="00A21C87"/>
    <w:rsid w:val="00A21F62"/>
    <w:rsid w:val="00A22063"/>
    <w:rsid w:val="00A22454"/>
    <w:rsid w:val="00A2271E"/>
    <w:rsid w:val="00A22779"/>
    <w:rsid w:val="00A22E74"/>
    <w:rsid w:val="00A23553"/>
    <w:rsid w:val="00A242BE"/>
    <w:rsid w:val="00A243FF"/>
    <w:rsid w:val="00A24493"/>
    <w:rsid w:val="00A24958"/>
    <w:rsid w:val="00A24D1F"/>
    <w:rsid w:val="00A252F4"/>
    <w:rsid w:val="00A25973"/>
    <w:rsid w:val="00A25995"/>
    <w:rsid w:val="00A25AEE"/>
    <w:rsid w:val="00A25BA3"/>
    <w:rsid w:val="00A260B4"/>
    <w:rsid w:val="00A26410"/>
    <w:rsid w:val="00A264DB"/>
    <w:rsid w:val="00A27025"/>
    <w:rsid w:val="00A270BE"/>
    <w:rsid w:val="00A27235"/>
    <w:rsid w:val="00A2732C"/>
    <w:rsid w:val="00A274AD"/>
    <w:rsid w:val="00A27808"/>
    <w:rsid w:val="00A27D93"/>
    <w:rsid w:val="00A30495"/>
    <w:rsid w:val="00A305DC"/>
    <w:rsid w:val="00A3061C"/>
    <w:rsid w:val="00A30B78"/>
    <w:rsid w:val="00A30D01"/>
    <w:rsid w:val="00A3114F"/>
    <w:rsid w:val="00A31242"/>
    <w:rsid w:val="00A3174B"/>
    <w:rsid w:val="00A3174D"/>
    <w:rsid w:val="00A3176D"/>
    <w:rsid w:val="00A31B20"/>
    <w:rsid w:val="00A31CE2"/>
    <w:rsid w:val="00A323FC"/>
    <w:rsid w:val="00A32516"/>
    <w:rsid w:val="00A328CA"/>
    <w:rsid w:val="00A32B42"/>
    <w:rsid w:val="00A32CE9"/>
    <w:rsid w:val="00A32FDF"/>
    <w:rsid w:val="00A3354E"/>
    <w:rsid w:val="00A3355F"/>
    <w:rsid w:val="00A33597"/>
    <w:rsid w:val="00A3365F"/>
    <w:rsid w:val="00A33A4F"/>
    <w:rsid w:val="00A349AD"/>
    <w:rsid w:val="00A351D5"/>
    <w:rsid w:val="00A356A1"/>
    <w:rsid w:val="00A35AE5"/>
    <w:rsid w:val="00A35E0A"/>
    <w:rsid w:val="00A363C4"/>
    <w:rsid w:val="00A36499"/>
    <w:rsid w:val="00A3650C"/>
    <w:rsid w:val="00A3650D"/>
    <w:rsid w:val="00A36592"/>
    <w:rsid w:val="00A36666"/>
    <w:rsid w:val="00A36692"/>
    <w:rsid w:val="00A366C6"/>
    <w:rsid w:val="00A36C1B"/>
    <w:rsid w:val="00A36E3B"/>
    <w:rsid w:val="00A36F28"/>
    <w:rsid w:val="00A36FF9"/>
    <w:rsid w:val="00A3738A"/>
    <w:rsid w:val="00A373E8"/>
    <w:rsid w:val="00A373FB"/>
    <w:rsid w:val="00A40100"/>
    <w:rsid w:val="00A40102"/>
    <w:rsid w:val="00A401D5"/>
    <w:rsid w:val="00A405EE"/>
    <w:rsid w:val="00A4060E"/>
    <w:rsid w:val="00A40986"/>
    <w:rsid w:val="00A409D1"/>
    <w:rsid w:val="00A40B21"/>
    <w:rsid w:val="00A40D23"/>
    <w:rsid w:val="00A4159E"/>
    <w:rsid w:val="00A415F9"/>
    <w:rsid w:val="00A41693"/>
    <w:rsid w:val="00A41704"/>
    <w:rsid w:val="00A417D6"/>
    <w:rsid w:val="00A417E9"/>
    <w:rsid w:val="00A423EC"/>
    <w:rsid w:val="00A424AB"/>
    <w:rsid w:val="00A42564"/>
    <w:rsid w:val="00A42592"/>
    <w:rsid w:val="00A42C38"/>
    <w:rsid w:val="00A430AC"/>
    <w:rsid w:val="00A437F0"/>
    <w:rsid w:val="00A43CCB"/>
    <w:rsid w:val="00A43DA0"/>
    <w:rsid w:val="00A44136"/>
    <w:rsid w:val="00A44178"/>
    <w:rsid w:val="00A443D7"/>
    <w:rsid w:val="00A446C5"/>
    <w:rsid w:val="00A44718"/>
    <w:rsid w:val="00A44B5A"/>
    <w:rsid w:val="00A44C6F"/>
    <w:rsid w:val="00A44CA2"/>
    <w:rsid w:val="00A44CE4"/>
    <w:rsid w:val="00A454E0"/>
    <w:rsid w:val="00A455BA"/>
    <w:rsid w:val="00A457B9"/>
    <w:rsid w:val="00A45832"/>
    <w:rsid w:val="00A45E7D"/>
    <w:rsid w:val="00A4607F"/>
    <w:rsid w:val="00A462C8"/>
    <w:rsid w:val="00A4633C"/>
    <w:rsid w:val="00A46415"/>
    <w:rsid w:val="00A467A9"/>
    <w:rsid w:val="00A46801"/>
    <w:rsid w:val="00A469FC"/>
    <w:rsid w:val="00A46EC3"/>
    <w:rsid w:val="00A47490"/>
    <w:rsid w:val="00A4759A"/>
    <w:rsid w:val="00A475FD"/>
    <w:rsid w:val="00A4785E"/>
    <w:rsid w:val="00A47CE4"/>
    <w:rsid w:val="00A47D4E"/>
    <w:rsid w:val="00A500BB"/>
    <w:rsid w:val="00A503C3"/>
    <w:rsid w:val="00A50B9C"/>
    <w:rsid w:val="00A50C96"/>
    <w:rsid w:val="00A50DDF"/>
    <w:rsid w:val="00A50EDB"/>
    <w:rsid w:val="00A51355"/>
    <w:rsid w:val="00A51549"/>
    <w:rsid w:val="00A517D1"/>
    <w:rsid w:val="00A51B5A"/>
    <w:rsid w:val="00A51DA0"/>
    <w:rsid w:val="00A52476"/>
    <w:rsid w:val="00A52BE4"/>
    <w:rsid w:val="00A52C17"/>
    <w:rsid w:val="00A53948"/>
    <w:rsid w:val="00A54215"/>
    <w:rsid w:val="00A54309"/>
    <w:rsid w:val="00A54537"/>
    <w:rsid w:val="00A5475E"/>
    <w:rsid w:val="00A549F5"/>
    <w:rsid w:val="00A54B3A"/>
    <w:rsid w:val="00A54F9B"/>
    <w:rsid w:val="00A550C4"/>
    <w:rsid w:val="00A55850"/>
    <w:rsid w:val="00A558B7"/>
    <w:rsid w:val="00A56418"/>
    <w:rsid w:val="00A5643C"/>
    <w:rsid w:val="00A5658D"/>
    <w:rsid w:val="00A5677E"/>
    <w:rsid w:val="00A56BFF"/>
    <w:rsid w:val="00A56D50"/>
    <w:rsid w:val="00A56EA7"/>
    <w:rsid w:val="00A57A6C"/>
    <w:rsid w:val="00A57AD5"/>
    <w:rsid w:val="00A57B17"/>
    <w:rsid w:val="00A57BA7"/>
    <w:rsid w:val="00A602CF"/>
    <w:rsid w:val="00A60387"/>
    <w:rsid w:val="00A603FA"/>
    <w:rsid w:val="00A60D5C"/>
    <w:rsid w:val="00A60D7A"/>
    <w:rsid w:val="00A615C4"/>
    <w:rsid w:val="00A61608"/>
    <w:rsid w:val="00A619CC"/>
    <w:rsid w:val="00A61CDA"/>
    <w:rsid w:val="00A625A8"/>
    <w:rsid w:val="00A62675"/>
    <w:rsid w:val="00A627C7"/>
    <w:rsid w:val="00A62D57"/>
    <w:rsid w:val="00A62D61"/>
    <w:rsid w:val="00A63568"/>
    <w:rsid w:val="00A638CD"/>
    <w:rsid w:val="00A63CE2"/>
    <w:rsid w:val="00A63F9E"/>
    <w:rsid w:val="00A641F7"/>
    <w:rsid w:val="00A64377"/>
    <w:rsid w:val="00A64C5E"/>
    <w:rsid w:val="00A65339"/>
    <w:rsid w:val="00A65359"/>
    <w:rsid w:val="00A6559F"/>
    <w:rsid w:val="00A655E7"/>
    <w:rsid w:val="00A6577D"/>
    <w:rsid w:val="00A65967"/>
    <w:rsid w:val="00A6605C"/>
    <w:rsid w:val="00A660C5"/>
    <w:rsid w:val="00A660CA"/>
    <w:rsid w:val="00A6624F"/>
    <w:rsid w:val="00A66554"/>
    <w:rsid w:val="00A66631"/>
    <w:rsid w:val="00A66A19"/>
    <w:rsid w:val="00A66DC6"/>
    <w:rsid w:val="00A66EA1"/>
    <w:rsid w:val="00A67863"/>
    <w:rsid w:val="00A678BB"/>
    <w:rsid w:val="00A67B72"/>
    <w:rsid w:val="00A67B73"/>
    <w:rsid w:val="00A67C07"/>
    <w:rsid w:val="00A67DF9"/>
    <w:rsid w:val="00A70107"/>
    <w:rsid w:val="00A707B8"/>
    <w:rsid w:val="00A70980"/>
    <w:rsid w:val="00A71141"/>
    <w:rsid w:val="00A718B8"/>
    <w:rsid w:val="00A71922"/>
    <w:rsid w:val="00A71A01"/>
    <w:rsid w:val="00A71EF3"/>
    <w:rsid w:val="00A7245F"/>
    <w:rsid w:val="00A72861"/>
    <w:rsid w:val="00A72A3D"/>
    <w:rsid w:val="00A72D3D"/>
    <w:rsid w:val="00A72FB4"/>
    <w:rsid w:val="00A7320C"/>
    <w:rsid w:val="00A736FD"/>
    <w:rsid w:val="00A739BE"/>
    <w:rsid w:val="00A744B9"/>
    <w:rsid w:val="00A751C9"/>
    <w:rsid w:val="00A75230"/>
    <w:rsid w:val="00A756E2"/>
    <w:rsid w:val="00A75A4E"/>
    <w:rsid w:val="00A760E8"/>
    <w:rsid w:val="00A7654F"/>
    <w:rsid w:val="00A7689E"/>
    <w:rsid w:val="00A76A4B"/>
    <w:rsid w:val="00A76B76"/>
    <w:rsid w:val="00A76D93"/>
    <w:rsid w:val="00A76DBE"/>
    <w:rsid w:val="00A76EF3"/>
    <w:rsid w:val="00A77502"/>
    <w:rsid w:val="00A777C3"/>
    <w:rsid w:val="00A77FAD"/>
    <w:rsid w:val="00A808C1"/>
    <w:rsid w:val="00A80935"/>
    <w:rsid w:val="00A80C17"/>
    <w:rsid w:val="00A80D53"/>
    <w:rsid w:val="00A81124"/>
    <w:rsid w:val="00A817B5"/>
    <w:rsid w:val="00A81B8F"/>
    <w:rsid w:val="00A81C45"/>
    <w:rsid w:val="00A81DCE"/>
    <w:rsid w:val="00A81E09"/>
    <w:rsid w:val="00A81EFD"/>
    <w:rsid w:val="00A81F66"/>
    <w:rsid w:val="00A821A1"/>
    <w:rsid w:val="00A822B7"/>
    <w:rsid w:val="00A82399"/>
    <w:rsid w:val="00A82556"/>
    <w:rsid w:val="00A82571"/>
    <w:rsid w:val="00A82B7B"/>
    <w:rsid w:val="00A82D3E"/>
    <w:rsid w:val="00A8302A"/>
    <w:rsid w:val="00A83157"/>
    <w:rsid w:val="00A84234"/>
    <w:rsid w:val="00A84314"/>
    <w:rsid w:val="00A84369"/>
    <w:rsid w:val="00A844FC"/>
    <w:rsid w:val="00A847C7"/>
    <w:rsid w:val="00A84979"/>
    <w:rsid w:val="00A8517B"/>
    <w:rsid w:val="00A85296"/>
    <w:rsid w:val="00A85299"/>
    <w:rsid w:val="00A85410"/>
    <w:rsid w:val="00A855E3"/>
    <w:rsid w:val="00A858D0"/>
    <w:rsid w:val="00A85A70"/>
    <w:rsid w:val="00A85BDD"/>
    <w:rsid w:val="00A85D91"/>
    <w:rsid w:val="00A85F90"/>
    <w:rsid w:val="00A86156"/>
    <w:rsid w:val="00A861B8"/>
    <w:rsid w:val="00A861F0"/>
    <w:rsid w:val="00A863D2"/>
    <w:rsid w:val="00A86443"/>
    <w:rsid w:val="00A8648D"/>
    <w:rsid w:val="00A86A3D"/>
    <w:rsid w:val="00A86B38"/>
    <w:rsid w:val="00A86F08"/>
    <w:rsid w:val="00A87932"/>
    <w:rsid w:val="00A9068B"/>
    <w:rsid w:val="00A90C2F"/>
    <w:rsid w:val="00A91172"/>
    <w:rsid w:val="00A9142B"/>
    <w:rsid w:val="00A91DB8"/>
    <w:rsid w:val="00A920F7"/>
    <w:rsid w:val="00A9210B"/>
    <w:rsid w:val="00A92BB4"/>
    <w:rsid w:val="00A9356B"/>
    <w:rsid w:val="00A93627"/>
    <w:rsid w:val="00A93923"/>
    <w:rsid w:val="00A93A97"/>
    <w:rsid w:val="00A94107"/>
    <w:rsid w:val="00A94809"/>
    <w:rsid w:val="00A94A86"/>
    <w:rsid w:val="00A94B90"/>
    <w:rsid w:val="00A94CE8"/>
    <w:rsid w:val="00A94D54"/>
    <w:rsid w:val="00A94ED7"/>
    <w:rsid w:val="00A954D0"/>
    <w:rsid w:val="00A95982"/>
    <w:rsid w:val="00A960EA"/>
    <w:rsid w:val="00A9694F"/>
    <w:rsid w:val="00A96AF9"/>
    <w:rsid w:val="00A96B95"/>
    <w:rsid w:val="00A96BDA"/>
    <w:rsid w:val="00A96D70"/>
    <w:rsid w:val="00A96DA9"/>
    <w:rsid w:val="00A97424"/>
    <w:rsid w:val="00A97472"/>
    <w:rsid w:val="00A9747D"/>
    <w:rsid w:val="00A974D2"/>
    <w:rsid w:val="00A9761E"/>
    <w:rsid w:val="00A97864"/>
    <w:rsid w:val="00A97889"/>
    <w:rsid w:val="00A97B6E"/>
    <w:rsid w:val="00A97C1A"/>
    <w:rsid w:val="00AA08A0"/>
    <w:rsid w:val="00AA1381"/>
    <w:rsid w:val="00AA1DE7"/>
    <w:rsid w:val="00AA1F1A"/>
    <w:rsid w:val="00AA20A7"/>
    <w:rsid w:val="00AA2330"/>
    <w:rsid w:val="00AA24B9"/>
    <w:rsid w:val="00AA2679"/>
    <w:rsid w:val="00AA291A"/>
    <w:rsid w:val="00AA299A"/>
    <w:rsid w:val="00AA2CCA"/>
    <w:rsid w:val="00AA3520"/>
    <w:rsid w:val="00AA3581"/>
    <w:rsid w:val="00AA376D"/>
    <w:rsid w:val="00AA389E"/>
    <w:rsid w:val="00AA3ED4"/>
    <w:rsid w:val="00AA3F23"/>
    <w:rsid w:val="00AA40BC"/>
    <w:rsid w:val="00AA42B0"/>
    <w:rsid w:val="00AA436A"/>
    <w:rsid w:val="00AA462D"/>
    <w:rsid w:val="00AA49DF"/>
    <w:rsid w:val="00AA4B27"/>
    <w:rsid w:val="00AA51D5"/>
    <w:rsid w:val="00AA5203"/>
    <w:rsid w:val="00AA54B2"/>
    <w:rsid w:val="00AA58B1"/>
    <w:rsid w:val="00AA5A76"/>
    <w:rsid w:val="00AA5AF8"/>
    <w:rsid w:val="00AA6124"/>
    <w:rsid w:val="00AA6543"/>
    <w:rsid w:val="00AA6A1C"/>
    <w:rsid w:val="00AA6B11"/>
    <w:rsid w:val="00AA6C33"/>
    <w:rsid w:val="00AA6EF2"/>
    <w:rsid w:val="00AA6FD9"/>
    <w:rsid w:val="00AA7AB8"/>
    <w:rsid w:val="00AA7BE3"/>
    <w:rsid w:val="00AA7E7A"/>
    <w:rsid w:val="00AB0436"/>
    <w:rsid w:val="00AB06EB"/>
    <w:rsid w:val="00AB0E82"/>
    <w:rsid w:val="00AB130A"/>
    <w:rsid w:val="00AB1608"/>
    <w:rsid w:val="00AB1720"/>
    <w:rsid w:val="00AB19DE"/>
    <w:rsid w:val="00AB1AEB"/>
    <w:rsid w:val="00AB1AF9"/>
    <w:rsid w:val="00AB1C20"/>
    <w:rsid w:val="00AB1D2C"/>
    <w:rsid w:val="00AB2167"/>
    <w:rsid w:val="00AB2187"/>
    <w:rsid w:val="00AB28A6"/>
    <w:rsid w:val="00AB2E8D"/>
    <w:rsid w:val="00AB3451"/>
    <w:rsid w:val="00AB45FC"/>
    <w:rsid w:val="00AB49C8"/>
    <w:rsid w:val="00AB4C0D"/>
    <w:rsid w:val="00AB4D01"/>
    <w:rsid w:val="00AB4D0B"/>
    <w:rsid w:val="00AB5022"/>
    <w:rsid w:val="00AB554C"/>
    <w:rsid w:val="00AB559C"/>
    <w:rsid w:val="00AB55B3"/>
    <w:rsid w:val="00AB570B"/>
    <w:rsid w:val="00AB5A9A"/>
    <w:rsid w:val="00AB61C7"/>
    <w:rsid w:val="00AB6547"/>
    <w:rsid w:val="00AB684D"/>
    <w:rsid w:val="00AB692C"/>
    <w:rsid w:val="00AB6A8D"/>
    <w:rsid w:val="00AB6B7D"/>
    <w:rsid w:val="00AB6CB6"/>
    <w:rsid w:val="00AB6D7F"/>
    <w:rsid w:val="00AB6FB6"/>
    <w:rsid w:val="00AB7193"/>
    <w:rsid w:val="00AB7738"/>
    <w:rsid w:val="00AB7A44"/>
    <w:rsid w:val="00AB7BDF"/>
    <w:rsid w:val="00AC030A"/>
    <w:rsid w:val="00AC0829"/>
    <w:rsid w:val="00AC0AC2"/>
    <w:rsid w:val="00AC1088"/>
    <w:rsid w:val="00AC1277"/>
    <w:rsid w:val="00AC15BE"/>
    <w:rsid w:val="00AC16FC"/>
    <w:rsid w:val="00AC1871"/>
    <w:rsid w:val="00AC1E36"/>
    <w:rsid w:val="00AC1F2A"/>
    <w:rsid w:val="00AC1F30"/>
    <w:rsid w:val="00AC28A0"/>
    <w:rsid w:val="00AC2B70"/>
    <w:rsid w:val="00AC2B99"/>
    <w:rsid w:val="00AC2CAD"/>
    <w:rsid w:val="00AC2CBB"/>
    <w:rsid w:val="00AC2F55"/>
    <w:rsid w:val="00AC32EB"/>
    <w:rsid w:val="00AC3A0F"/>
    <w:rsid w:val="00AC3C7F"/>
    <w:rsid w:val="00AC3F40"/>
    <w:rsid w:val="00AC44A2"/>
    <w:rsid w:val="00AC4D5B"/>
    <w:rsid w:val="00AC4ECB"/>
    <w:rsid w:val="00AC55ED"/>
    <w:rsid w:val="00AC61D6"/>
    <w:rsid w:val="00AC629F"/>
    <w:rsid w:val="00AC6590"/>
    <w:rsid w:val="00AC6F3F"/>
    <w:rsid w:val="00AC70DE"/>
    <w:rsid w:val="00AC7641"/>
    <w:rsid w:val="00AC7877"/>
    <w:rsid w:val="00AC79D1"/>
    <w:rsid w:val="00AC7AAA"/>
    <w:rsid w:val="00AD0151"/>
    <w:rsid w:val="00AD064B"/>
    <w:rsid w:val="00AD0DBE"/>
    <w:rsid w:val="00AD1081"/>
    <w:rsid w:val="00AD1C43"/>
    <w:rsid w:val="00AD2109"/>
    <w:rsid w:val="00AD2261"/>
    <w:rsid w:val="00AD247A"/>
    <w:rsid w:val="00AD260A"/>
    <w:rsid w:val="00AD27B9"/>
    <w:rsid w:val="00AD2C4E"/>
    <w:rsid w:val="00AD3631"/>
    <w:rsid w:val="00AD3781"/>
    <w:rsid w:val="00AD3BC1"/>
    <w:rsid w:val="00AD3D8A"/>
    <w:rsid w:val="00AD3E71"/>
    <w:rsid w:val="00AD423E"/>
    <w:rsid w:val="00AD4467"/>
    <w:rsid w:val="00AD4512"/>
    <w:rsid w:val="00AD472E"/>
    <w:rsid w:val="00AD4D93"/>
    <w:rsid w:val="00AD5504"/>
    <w:rsid w:val="00AD5AE6"/>
    <w:rsid w:val="00AD5C8F"/>
    <w:rsid w:val="00AD613D"/>
    <w:rsid w:val="00AD64E9"/>
    <w:rsid w:val="00AD6973"/>
    <w:rsid w:val="00AD6A3E"/>
    <w:rsid w:val="00AD6AA0"/>
    <w:rsid w:val="00AD6DE3"/>
    <w:rsid w:val="00AD743C"/>
    <w:rsid w:val="00AD7503"/>
    <w:rsid w:val="00AD7520"/>
    <w:rsid w:val="00AD794C"/>
    <w:rsid w:val="00AD7C61"/>
    <w:rsid w:val="00AD7FFE"/>
    <w:rsid w:val="00AE0151"/>
    <w:rsid w:val="00AE0193"/>
    <w:rsid w:val="00AE0709"/>
    <w:rsid w:val="00AE0938"/>
    <w:rsid w:val="00AE0BA1"/>
    <w:rsid w:val="00AE0E74"/>
    <w:rsid w:val="00AE13A4"/>
    <w:rsid w:val="00AE13CF"/>
    <w:rsid w:val="00AE13F6"/>
    <w:rsid w:val="00AE16B5"/>
    <w:rsid w:val="00AE190A"/>
    <w:rsid w:val="00AE1B74"/>
    <w:rsid w:val="00AE2598"/>
    <w:rsid w:val="00AE28FF"/>
    <w:rsid w:val="00AE2E30"/>
    <w:rsid w:val="00AE367D"/>
    <w:rsid w:val="00AE371D"/>
    <w:rsid w:val="00AE3A71"/>
    <w:rsid w:val="00AE3AD7"/>
    <w:rsid w:val="00AE3CF1"/>
    <w:rsid w:val="00AE3FAC"/>
    <w:rsid w:val="00AE445B"/>
    <w:rsid w:val="00AE446C"/>
    <w:rsid w:val="00AE4642"/>
    <w:rsid w:val="00AE4D55"/>
    <w:rsid w:val="00AE4FF3"/>
    <w:rsid w:val="00AE5671"/>
    <w:rsid w:val="00AE571A"/>
    <w:rsid w:val="00AE58F0"/>
    <w:rsid w:val="00AE5A65"/>
    <w:rsid w:val="00AE5FE5"/>
    <w:rsid w:val="00AE6324"/>
    <w:rsid w:val="00AE637F"/>
    <w:rsid w:val="00AE64C9"/>
    <w:rsid w:val="00AE65C3"/>
    <w:rsid w:val="00AE67D6"/>
    <w:rsid w:val="00AE7173"/>
    <w:rsid w:val="00AE7321"/>
    <w:rsid w:val="00AE7575"/>
    <w:rsid w:val="00AE774F"/>
    <w:rsid w:val="00AE7A62"/>
    <w:rsid w:val="00AE7DC1"/>
    <w:rsid w:val="00AE7FA3"/>
    <w:rsid w:val="00AF076E"/>
    <w:rsid w:val="00AF0C94"/>
    <w:rsid w:val="00AF0DEF"/>
    <w:rsid w:val="00AF1153"/>
    <w:rsid w:val="00AF1307"/>
    <w:rsid w:val="00AF148D"/>
    <w:rsid w:val="00AF1D1E"/>
    <w:rsid w:val="00AF1F00"/>
    <w:rsid w:val="00AF20DA"/>
    <w:rsid w:val="00AF23F7"/>
    <w:rsid w:val="00AF2468"/>
    <w:rsid w:val="00AF2925"/>
    <w:rsid w:val="00AF2953"/>
    <w:rsid w:val="00AF319B"/>
    <w:rsid w:val="00AF3A3C"/>
    <w:rsid w:val="00AF3F65"/>
    <w:rsid w:val="00AF4060"/>
    <w:rsid w:val="00AF4124"/>
    <w:rsid w:val="00AF45F6"/>
    <w:rsid w:val="00AF491A"/>
    <w:rsid w:val="00AF4BA8"/>
    <w:rsid w:val="00AF4BE0"/>
    <w:rsid w:val="00AF4D57"/>
    <w:rsid w:val="00AF4EBE"/>
    <w:rsid w:val="00AF5122"/>
    <w:rsid w:val="00AF521E"/>
    <w:rsid w:val="00AF52F8"/>
    <w:rsid w:val="00AF5405"/>
    <w:rsid w:val="00AF58AC"/>
    <w:rsid w:val="00AF5B32"/>
    <w:rsid w:val="00AF5B47"/>
    <w:rsid w:val="00AF5F3C"/>
    <w:rsid w:val="00AF60F3"/>
    <w:rsid w:val="00AF61B9"/>
    <w:rsid w:val="00AF6680"/>
    <w:rsid w:val="00AF696B"/>
    <w:rsid w:val="00AF6AE1"/>
    <w:rsid w:val="00AF6C45"/>
    <w:rsid w:val="00AF7132"/>
    <w:rsid w:val="00AF72A2"/>
    <w:rsid w:val="00AF74D2"/>
    <w:rsid w:val="00AF7739"/>
    <w:rsid w:val="00AF77D7"/>
    <w:rsid w:val="00AF7925"/>
    <w:rsid w:val="00AF7DCD"/>
    <w:rsid w:val="00AF7E0A"/>
    <w:rsid w:val="00B0000C"/>
    <w:rsid w:val="00B001F7"/>
    <w:rsid w:val="00B00DBE"/>
    <w:rsid w:val="00B01AA3"/>
    <w:rsid w:val="00B01EE4"/>
    <w:rsid w:val="00B01F8D"/>
    <w:rsid w:val="00B022CA"/>
    <w:rsid w:val="00B0233B"/>
    <w:rsid w:val="00B0299A"/>
    <w:rsid w:val="00B029B5"/>
    <w:rsid w:val="00B02DD8"/>
    <w:rsid w:val="00B0300D"/>
    <w:rsid w:val="00B03459"/>
    <w:rsid w:val="00B034CD"/>
    <w:rsid w:val="00B0351A"/>
    <w:rsid w:val="00B036C6"/>
    <w:rsid w:val="00B036D7"/>
    <w:rsid w:val="00B03B9A"/>
    <w:rsid w:val="00B03E79"/>
    <w:rsid w:val="00B03F85"/>
    <w:rsid w:val="00B04121"/>
    <w:rsid w:val="00B047D1"/>
    <w:rsid w:val="00B049FC"/>
    <w:rsid w:val="00B04C4A"/>
    <w:rsid w:val="00B04D23"/>
    <w:rsid w:val="00B04EDA"/>
    <w:rsid w:val="00B05396"/>
    <w:rsid w:val="00B055F8"/>
    <w:rsid w:val="00B05B31"/>
    <w:rsid w:val="00B05DC0"/>
    <w:rsid w:val="00B05FBD"/>
    <w:rsid w:val="00B06022"/>
    <w:rsid w:val="00B06286"/>
    <w:rsid w:val="00B06B8D"/>
    <w:rsid w:val="00B06F8B"/>
    <w:rsid w:val="00B079B7"/>
    <w:rsid w:val="00B07A7D"/>
    <w:rsid w:val="00B07CE1"/>
    <w:rsid w:val="00B10445"/>
    <w:rsid w:val="00B10527"/>
    <w:rsid w:val="00B1094F"/>
    <w:rsid w:val="00B10BEF"/>
    <w:rsid w:val="00B10BFF"/>
    <w:rsid w:val="00B10D5C"/>
    <w:rsid w:val="00B110DF"/>
    <w:rsid w:val="00B11600"/>
    <w:rsid w:val="00B118BB"/>
    <w:rsid w:val="00B122A6"/>
    <w:rsid w:val="00B12603"/>
    <w:rsid w:val="00B12727"/>
    <w:rsid w:val="00B12BE4"/>
    <w:rsid w:val="00B1315F"/>
    <w:rsid w:val="00B1384C"/>
    <w:rsid w:val="00B13D5C"/>
    <w:rsid w:val="00B13DDF"/>
    <w:rsid w:val="00B14301"/>
    <w:rsid w:val="00B14340"/>
    <w:rsid w:val="00B144F3"/>
    <w:rsid w:val="00B14698"/>
    <w:rsid w:val="00B14AE3"/>
    <w:rsid w:val="00B14E46"/>
    <w:rsid w:val="00B150DB"/>
    <w:rsid w:val="00B15392"/>
    <w:rsid w:val="00B156E1"/>
    <w:rsid w:val="00B15B67"/>
    <w:rsid w:val="00B15D2F"/>
    <w:rsid w:val="00B15F94"/>
    <w:rsid w:val="00B1618D"/>
    <w:rsid w:val="00B1680D"/>
    <w:rsid w:val="00B1694F"/>
    <w:rsid w:val="00B16BB8"/>
    <w:rsid w:val="00B16DC4"/>
    <w:rsid w:val="00B170D7"/>
    <w:rsid w:val="00B1710F"/>
    <w:rsid w:val="00B17275"/>
    <w:rsid w:val="00B172DF"/>
    <w:rsid w:val="00B173F1"/>
    <w:rsid w:val="00B17D57"/>
    <w:rsid w:val="00B2061F"/>
    <w:rsid w:val="00B2086C"/>
    <w:rsid w:val="00B2093F"/>
    <w:rsid w:val="00B20BEB"/>
    <w:rsid w:val="00B20C2F"/>
    <w:rsid w:val="00B20E6E"/>
    <w:rsid w:val="00B20E8F"/>
    <w:rsid w:val="00B210E8"/>
    <w:rsid w:val="00B2137C"/>
    <w:rsid w:val="00B2159C"/>
    <w:rsid w:val="00B215D6"/>
    <w:rsid w:val="00B21685"/>
    <w:rsid w:val="00B217CC"/>
    <w:rsid w:val="00B21813"/>
    <w:rsid w:val="00B21D85"/>
    <w:rsid w:val="00B21F6F"/>
    <w:rsid w:val="00B222D6"/>
    <w:rsid w:val="00B224D5"/>
    <w:rsid w:val="00B226D5"/>
    <w:rsid w:val="00B227B7"/>
    <w:rsid w:val="00B22BE0"/>
    <w:rsid w:val="00B23038"/>
    <w:rsid w:val="00B23248"/>
    <w:rsid w:val="00B23259"/>
    <w:rsid w:val="00B23452"/>
    <w:rsid w:val="00B23712"/>
    <w:rsid w:val="00B23900"/>
    <w:rsid w:val="00B23ABE"/>
    <w:rsid w:val="00B24404"/>
    <w:rsid w:val="00B249E1"/>
    <w:rsid w:val="00B24FEC"/>
    <w:rsid w:val="00B25838"/>
    <w:rsid w:val="00B25850"/>
    <w:rsid w:val="00B25F23"/>
    <w:rsid w:val="00B26206"/>
    <w:rsid w:val="00B262F7"/>
    <w:rsid w:val="00B26657"/>
    <w:rsid w:val="00B26B3A"/>
    <w:rsid w:val="00B27A4A"/>
    <w:rsid w:val="00B27C12"/>
    <w:rsid w:val="00B3008E"/>
    <w:rsid w:val="00B3027B"/>
    <w:rsid w:val="00B306D9"/>
    <w:rsid w:val="00B30881"/>
    <w:rsid w:val="00B308B0"/>
    <w:rsid w:val="00B30A95"/>
    <w:rsid w:val="00B30BB5"/>
    <w:rsid w:val="00B3120D"/>
    <w:rsid w:val="00B31230"/>
    <w:rsid w:val="00B3152B"/>
    <w:rsid w:val="00B315B1"/>
    <w:rsid w:val="00B31994"/>
    <w:rsid w:val="00B31B7C"/>
    <w:rsid w:val="00B31FED"/>
    <w:rsid w:val="00B322D9"/>
    <w:rsid w:val="00B3233D"/>
    <w:rsid w:val="00B3243D"/>
    <w:rsid w:val="00B32462"/>
    <w:rsid w:val="00B32DE9"/>
    <w:rsid w:val="00B32FA7"/>
    <w:rsid w:val="00B3341B"/>
    <w:rsid w:val="00B3355F"/>
    <w:rsid w:val="00B3372D"/>
    <w:rsid w:val="00B3385F"/>
    <w:rsid w:val="00B34416"/>
    <w:rsid w:val="00B3477D"/>
    <w:rsid w:val="00B34A5F"/>
    <w:rsid w:val="00B34A87"/>
    <w:rsid w:val="00B352A3"/>
    <w:rsid w:val="00B357F6"/>
    <w:rsid w:val="00B35906"/>
    <w:rsid w:val="00B35D82"/>
    <w:rsid w:val="00B35E0D"/>
    <w:rsid w:val="00B36362"/>
    <w:rsid w:val="00B3682C"/>
    <w:rsid w:val="00B369D7"/>
    <w:rsid w:val="00B36AB4"/>
    <w:rsid w:val="00B3707E"/>
    <w:rsid w:val="00B3714B"/>
    <w:rsid w:val="00B375D7"/>
    <w:rsid w:val="00B376B7"/>
    <w:rsid w:val="00B37821"/>
    <w:rsid w:val="00B37D7D"/>
    <w:rsid w:val="00B401E1"/>
    <w:rsid w:val="00B40527"/>
    <w:rsid w:val="00B40625"/>
    <w:rsid w:val="00B40C81"/>
    <w:rsid w:val="00B40E18"/>
    <w:rsid w:val="00B40F01"/>
    <w:rsid w:val="00B40F27"/>
    <w:rsid w:val="00B4116B"/>
    <w:rsid w:val="00B41302"/>
    <w:rsid w:val="00B41303"/>
    <w:rsid w:val="00B413AF"/>
    <w:rsid w:val="00B41FF7"/>
    <w:rsid w:val="00B42121"/>
    <w:rsid w:val="00B4229E"/>
    <w:rsid w:val="00B42752"/>
    <w:rsid w:val="00B42FFB"/>
    <w:rsid w:val="00B4307C"/>
    <w:rsid w:val="00B432AE"/>
    <w:rsid w:val="00B4332F"/>
    <w:rsid w:val="00B43DC1"/>
    <w:rsid w:val="00B43DCE"/>
    <w:rsid w:val="00B44736"/>
    <w:rsid w:val="00B44ACB"/>
    <w:rsid w:val="00B44C37"/>
    <w:rsid w:val="00B44C67"/>
    <w:rsid w:val="00B44FC8"/>
    <w:rsid w:val="00B45022"/>
    <w:rsid w:val="00B45215"/>
    <w:rsid w:val="00B45331"/>
    <w:rsid w:val="00B4554C"/>
    <w:rsid w:val="00B456E5"/>
    <w:rsid w:val="00B4597C"/>
    <w:rsid w:val="00B45C23"/>
    <w:rsid w:val="00B4613E"/>
    <w:rsid w:val="00B4684D"/>
    <w:rsid w:val="00B46D18"/>
    <w:rsid w:val="00B47118"/>
    <w:rsid w:val="00B47366"/>
    <w:rsid w:val="00B4771B"/>
    <w:rsid w:val="00B477AF"/>
    <w:rsid w:val="00B477D3"/>
    <w:rsid w:val="00B477FA"/>
    <w:rsid w:val="00B47E57"/>
    <w:rsid w:val="00B5012B"/>
    <w:rsid w:val="00B50579"/>
    <w:rsid w:val="00B5087E"/>
    <w:rsid w:val="00B50EC5"/>
    <w:rsid w:val="00B51441"/>
    <w:rsid w:val="00B51722"/>
    <w:rsid w:val="00B51725"/>
    <w:rsid w:val="00B51B0B"/>
    <w:rsid w:val="00B51C1B"/>
    <w:rsid w:val="00B51C75"/>
    <w:rsid w:val="00B51C76"/>
    <w:rsid w:val="00B51E7C"/>
    <w:rsid w:val="00B51FBE"/>
    <w:rsid w:val="00B52473"/>
    <w:rsid w:val="00B52725"/>
    <w:rsid w:val="00B52C01"/>
    <w:rsid w:val="00B52DFC"/>
    <w:rsid w:val="00B533DB"/>
    <w:rsid w:val="00B533FD"/>
    <w:rsid w:val="00B53F30"/>
    <w:rsid w:val="00B53F66"/>
    <w:rsid w:val="00B53FA0"/>
    <w:rsid w:val="00B543DB"/>
    <w:rsid w:val="00B54AF2"/>
    <w:rsid w:val="00B54FCD"/>
    <w:rsid w:val="00B55390"/>
    <w:rsid w:val="00B55C0D"/>
    <w:rsid w:val="00B55D99"/>
    <w:rsid w:val="00B55E7C"/>
    <w:rsid w:val="00B55EE1"/>
    <w:rsid w:val="00B56C78"/>
    <w:rsid w:val="00B56E56"/>
    <w:rsid w:val="00B572EC"/>
    <w:rsid w:val="00B57461"/>
    <w:rsid w:val="00B575E8"/>
    <w:rsid w:val="00B57A2F"/>
    <w:rsid w:val="00B57DAF"/>
    <w:rsid w:val="00B604FF"/>
    <w:rsid w:val="00B60602"/>
    <w:rsid w:val="00B609F9"/>
    <w:rsid w:val="00B60B7D"/>
    <w:rsid w:val="00B60C34"/>
    <w:rsid w:val="00B60DB0"/>
    <w:rsid w:val="00B61238"/>
    <w:rsid w:val="00B6130A"/>
    <w:rsid w:val="00B6148D"/>
    <w:rsid w:val="00B62534"/>
    <w:rsid w:val="00B62621"/>
    <w:rsid w:val="00B62E26"/>
    <w:rsid w:val="00B6305E"/>
    <w:rsid w:val="00B636EB"/>
    <w:rsid w:val="00B63D7C"/>
    <w:rsid w:val="00B6408E"/>
    <w:rsid w:val="00B64257"/>
    <w:rsid w:val="00B649E7"/>
    <w:rsid w:val="00B64FBB"/>
    <w:rsid w:val="00B652C6"/>
    <w:rsid w:val="00B6532D"/>
    <w:rsid w:val="00B657FF"/>
    <w:rsid w:val="00B65BAC"/>
    <w:rsid w:val="00B65DF9"/>
    <w:rsid w:val="00B65F64"/>
    <w:rsid w:val="00B66078"/>
    <w:rsid w:val="00B6639E"/>
    <w:rsid w:val="00B6684C"/>
    <w:rsid w:val="00B66B1F"/>
    <w:rsid w:val="00B66D2A"/>
    <w:rsid w:val="00B66ED9"/>
    <w:rsid w:val="00B66EEA"/>
    <w:rsid w:val="00B67057"/>
    <w:rsid w:val="00B671B1"/>
    <w:rsid w:val="00B679CE"/>
    <w:rsid w:val="00B67A62"/>
    <w:rsid w:val="00B67E14"/>
    <w:rsid w:val="00B70BD0"/>
    <w:rsid w:val="00B70CF4"/>
    <w:rsid w:val="00B70FE6"/>
    <w:rsid w:val="00B7142E"/>
    <w:rsid w:val="00B71437"/>
    <w:rsid w:val="00B71B7F"/>
    <w:rsid w:val="00B71C0B"/>
    <w:rsid w:val="00B720C0"/>
    <w:rsid w:val="00B72479"/>
    <w:rsid w:val="00B7248B"/>
    <w:rsid w:val="00B72A6B"/>
    <w:rsid w:val="00B72C35"/>
    <w:rsid w:val="00B72FE1"/>
    <w:rsid w:val="00B739F9"/>
    <w:rsid w:val="00B73D42"/>
    <w:rsid w:val="00B73DE3"/>
    <w:rsid w:val="00B74A34"/>
    <w:rsid w:val="00B75588"/>
    <w:rsid w:val="00B756C0"/>
    <w:rsid w:val="00B7586F"/>
    <w:rsid w:val="00B75A7C"/>
    <w:rsid w:val="00B75CA9"/>
    <w:rsid w:val="00B75E4F"/>
    <w:rsid w:val="00B75EC7"/>
    <w:rsid w:val="00B7604A"/>
    <w:rsid w:val="00B76217"/>
    <w:rsid w:val="00B76721"/>
    <w:rsid w:val="00B768A3"/>
    <w:rsid w:val="00B7752C"/>
    <w:rsid w:val="00B7791F"/>
    <w:rsid w:val="00B77A3D"/>
    <w:rsid w:val="00B77E60"/>
    <w:rsid w:val="00B80267"/>
    <w:rsid w:val="00B80419"/>
    <w:rsid w:val="00B8087A"/>
    <w:rsid w:val="00B8095D"/>
    <w:rsid w:val="00B80D34"/>
    <w:rsid w:val="00B81109"/>
    <w:rsid w:val="00B81132"/>
    <w:rsid w:val="00B81E4B"/>
    <w:rsid w:val="00B82148"/>
    <w:rsid w:val="00B825E1"/>
    <w:rsid w:val="00B82A1A"/>
    <w:rsid w:val="00B82B77"/>
    <w:rsid w:val="00B82F7F"/>
    <w:rsid w:val="00B82FE7"/>
    <w:rsid w:val="00B8333F"/>
    <w:rsid w:val="00B83527"/>
    <w:rsid w:val="00B835A4"/>
    <w:rsid w:val="00B8394A"/>
    <w:rsid w:val="00B83E3E"/>
    <w:rsid w:val="00B83ECF"/>
    <w:rsid w:val="00B84B01"/>
    <w:rsid w:val="00B84BEF"/>
    <w:rsid w:val="00B84C86"/>
    <w:rsid w:val="00B84FA5"/>
    <w:rsid w:val="00B8562C"/>
    <w:rsid w:val="00B8563B"/>
    <w:rsid w:val="00B85A40"/>
    <w:rsid w:val="00B85A63"/>
    <w:rsid w:val="00B85BA3"/>
    <w:rsid w:val="00B85C35"/>
    <w:rsid w:val="00B86101"/>
    <w:rsid w:val="00B86437"/>
    <w:rsid w:val="00B8651E"/>
    <w:rsid w:val="00B86564"/>
    <w:rsid w:val="00B872F8"/>
    <w:rsid w:val="00B874C5"/>
    <w:rsid w:val="00B876ED"/>
    <w:rsid w:val="00B876F0"/>
    <w:rsid w:val="00B87794"/>
    <w:rsid w:val="00B87899"/>
    <w:rsid w:val="00B87BE2"/>
    <w:rsid w:val="00B90790"/>
    <w:rsid w:val="00B90BB2"/>
    <w:rsid w:val="00B911D1"/>
    <w:rsid w:val="00B91B6E"/>
    <w:rsid w:val="00B91C0B"/>
    <w:rsid w:val="00B91CF3"/>
    <w:rsid w:val="00B92D07"/>
    <w:rsid w:val="00B92DCA"/>
    <w:rsid w:val="00B92DDE"/>
    <w:rsid w:val="00B93217"/>
    <w:rsid w:val="00B9343D"/>
    <w:rsid w:val="00B9358E"/>
    <w:rsid w:val="00B9360C"/>
    <w:rsid w:val="00B938C8"/>
    <w:rsid w:val="00B93F56"/>
    <w:rsid w:val="00B940C2"/>
    <w:rsid w:val="00B94F2C"/>
    <w:rsid w:val="00B954C9"/>
    <w:rsid w:val="00B959E8"/>
    <w:rsid w:val="00B95D3F"/>
    <w:rsid w:val="00B95ECA"/>
    <w:rsid w:val="00B96C59"/>
    <w:rsid w:val="00B9744E"/>
    <w:rsid w:val="00B97922"/>
    <w:rsid w:val="00B9792F"/>
    <w:rsid w:val="00B97B9C"/>
    <w:rsid w:val="00B97CE8"/>
    <w:rsid w:val="00B97D77"/>
    <w:rsid w:val="00BA0097"/>
    <w:rsid w:val="00BA0138"/>
    <w:rsid w:val="00BA0311"/>
    <w:rsid w:val="00BA03AE"/>
    <w:rsid w:val="00BA0B8B"/>
    <w:rsid w:val="00BA0DAB"/>
    <w:rsid w:val="00BA133F"/>
    <w:rsid w:val="00BA13AC"/>
    <w:rsid w:val="00BA17FC"/>
    <w:rsid w:val="00BA19D6"/>
    <w:rsid w:val="00BA1B99"/>
    <w:rsid w:val="00BA1F71"/>
    <w:rsid w:val="00BA1FF4"/>
    <w:rsid w:val="00BA201D"/>
    <w:rsid w:val="00BA2178"/>
    <w:rsid w:val="00BA2566"/>
    <w:rsid w:val="00BA28C7"/>
    <w:rsid w:val="00BA2AA0"/>
    <w:rsid w:val="00BA2C9F"/>
    <w:rsid w:val="00BA2CDE"/>
    <w:rsid w:val="00BA30F5"/>
    <w:rsid w:val="00BA31C8"/>
    <w:rsid w:val="00BA3267"/>
    <w:rsid w:val="00BA3747"/>
    <w:rsid w:val="00BA3949"/>
    <w:rsid w:val="00BA3B4C"/>
    <w:rsid w:val="00BA3F2F"/>
    <w:rsid w:val="00BA43AD"/>
    <w:rsid w:val="00BA4576"/>
    <w:rsid w:val="00BA45B1"/>
    <w:rsid w:val="00BA474C"/>
    <w:rsid w:val="00BA4854"/>
    <w:rsid w:val="00BA4A64"/>
    <w:rsid w:val="00BA5165"/>
    <w:rsid w:val="00BA5322"/>
    <w:rsid w:val="00BA540A"/>
    <w:rsid w:val="00BA5A56"/>
    <w:rsid w:val="00BA5A65"/>
    <w:rsid w:val="00BA5B97"/>
    <w:rsid w:val="00BA5C16"/>
    <w:rsid w:val="00BA5FCF"/>
    <w:rsid w:val="00BA63B8"/>
    <w:rsid w:val="00BA672A"/>
    <w:rsid w:val="00BA695D"/>
    <w:rsid w:val="00BA6F06"/>
    <w:rsid w:val="00BA72BA"/>
    <w:rsid w:val="00BA77DE"/>
    <w:rsid w:val="00BA7C59"/>
    <w:rsid w:val="00BA7CED"/>
    <w:rsid w:val="00BA7D41"/>
    <w:rsid w:val="00BB0611"/>
    <w:rsid w:val="00BB073E"/>
    <w:rsid w:val="00BB076E"/>
    <w:rsid w:val="00BB0899"/>
    <w:rsid w:val="00BB092E"/>
    <w:rsid w:val="00BB09CF"/>
    <w:rsid w:val="00BB10B6"/>
    <w:rsid w:val="00BB1585"/>
    <w:rsid w:val="00BB1A7E"/>
    <w:rsid w:val="00BB1B49"/>
    <w:rsid w:val="00BB1BDE"/>
    <w:rsid w:val="00BB1EA6"/>
    <w:rsid w:val="00BB2336"/>
    <w:rsid w:val="00BB2659"/>
    <w:rsid w:val="00BB2D78"/>
    <w:rsid w:val="00BB326F"/>
    <w:rsid w:val="00BB38CD"/>
    <w:rsid w:val="00BB3C74"/>
    <w:rsid w:val="00BB3E53"/>
    <w:rsid w:val="00BB3F24"/>
    <w:rsid w:val="00BB4451"/>
    <w:rsid w:val="00BB474D"/>
    <w:rsid w:val="00BB47BB"/>
    <w:rsid w:val="00BB5052"/>
    <w:rsid w:val="00BB55EB"/>
    <w:rsid w:val="00BB593B"/>
    <w:rsid w:val="00BB5CA5"/>
    <w:rsid w:val="00BB5DAD"/>
    <w:rsid w:val="00BB5FE2"/>
    <w:rsid w:val="00BB61A0"/>
    <w:rsid w:val="00BB61B7"/>
    <w:rsid w:val="00BB6867"/>
    <w:rsid w:val="00BB6E12"/>
    <w:rsid w:val="00BB6F31"/>
    <w:rsid w:val="00BB6FBF"/>
    <w:rsid w:val="00BB7434"/>
    <w:rsid w:val="00BB7451"/>
    <w:rsid w:val="00BB7474"/>
    <w:rsid w:val="00BC0051"/>
    <w:rsid w:val="00BC0435"/>
    <w:rsid w:val="00BC057D"/>
    <w:rsid w:val="00BC089E"/>
    <w:rsid w:val="00BC0B96"/>
    <w:rsid w:val="00BC0F44"/>
    <w:rsid w:val="00BC1172"/>
    <w:rsid w:val="00BC11D0"/>
    <w:rsid w:val="00BC1258"/>
    <w:rsid w:val="00BC146B"/>
    <w:rsid w:val="00BC221C"/>
    <w:rsid w:val="00BC2502"/>
    <w:rsid w:val="00BC288B"/>
    <w:rsid w:val="00BC385D"/>
    <w:rsid w:val="00BC3BBF"/>
    <w:rsid w:val="00BC3CB8"/>
    <w:rsid w:val="00BC3DBA"/>
    <w:rsid w:val="00BC420B"/>
    <w:rsid w:val="00BC42ED"/>
    <w:rsid w:val="00BC43C4"/>
    <w:rsid w:val="00BC4444"/>
    <w:rsid w:val="00BC444E"/>
    <w:rsid w:val="00BC4AF3"/>
    <w:rsid w:val="00BC4F5D"/>
    <w:rsid w:val="00BC53BF"/>
    <w:rsid w:val="00BC5679"/>
    <w:rsid w:val="00BC57F8"/>
    <w:rsid w:val="00BC5B0B"/>
    <w:rsid w:val="00BC605C"/>
    <w:rsid w:val="00BC6325"/>
    <w:rsid w:val="00BC6573"/>
    <w:rsid w:val="00BC6814"/>
    <w:rsid w:val="00BC6A38"/>
    <w:rsid w:val="00BC6BE9"/>
    <w:rsid w:val="00BC6C17"/>
    <w:rsid w:val="00BC6E0E"/>
    <w:rsid w:val="00BC739F"/>
    <w:rsid w:val="00BC7403"/>
    <w:rsid w:val="00BC75CC"/>
    <w:rsid w:val="00BC7CFA"/>
    <w:rsid w:val="00BC7E78"/>
    <w:rsid w:val="00BC7FAA"/>
    <w:rsid w:val="00BD0141"/>
    <w:rsid w:val="00BD066A"/>
    <w:rsid w:val="00BD0F7F"/>
    <w:rsid w:val="00BD0F9F"/>
    <w:rsid w:val="00BD108D"/>
    <w:rsid w:val="00BD1370"/>
    <w:rsid w:val="00BD1425"/>
    <w:rsid w:val="00BD1438"/>
    <w:rsid w:val="00BD1803"/>
    <w:rsid w:val="00BD1A08"/>
    <w:rsid w:val="00BD1A3D"/>
    <w:rsid w:val="00BD1B24"/>
    <w:rsid w:val="00BD1CC2"/>
    <w:rsid w:val="00BD1D0B"/>
    <w:rsid w:val="00BD277D"/>
    <w:rsid w:val="00BD280C"/>
    <w:rsid w:val="00BD28C8"/>
    <w:rsid w:val="00BD2A37"/>
    <w:rsid w:val="00BD2C22"/>
    <w:rsid w:val="00BD2CB3"/>
    <w:rsid w:val="00BD2F27"/>
    <w:rsid w:val="00BD3264"/>
    <w:rsid w:val="00BD3354"/>
    <w:rsid w:val="00BD37D4"/>
    <w:rsid w:val="00BD39EF"/>
    <w:rsid w:val="00BD3BCA"/>
    <w:rsid w:val="00BD3E2A"/>
    <w:rsid w:val="00BD3F8D"/>
    <w:rsid w:val="00BD437B"/>
    <w:rsid w:val="00BD454C"/>
    <w:rsid w:val="00BD45CD"/>
    <w:rsid w:val="00BD4B64"/>
    <w:rsid w:val="00BD4C84"/>
    <w:rsid w:val="00BD4EC5"/>
    <w:rsid w:val="00BD53EA"/>
    <w:rsid w:val="00BD5582"/>
    <w:rsid w:val="00BD57EB"/>
    <w:rsid w:val="00BD5A1B"/>
    <w:rsid w:val="00BD5E7D"/>
    <w:rsid w:val="00BD5FAA"/>
    <w:rsid w:val="00BD600E"/>
    <w:rsid w:val="00BD6177"/>
    <w:rsid w:val="00BD63A3"/>
    <w:rsid w:val="00BD66D9"/>
    <w:rsid w:val="00BD6937"/>
    <w:rsid w:val="00BD6A48"/>
    <w:rsid w:val="00BD6CB9"/>
    <w:rsid w:val="00BD71FA"/>
    <w:rsid w:val="00BD7624"/>
    <w:rsid w:val="00BD787C"/>
    <w:rsid w:val="00BD79CB"/>
    <w:rsid w:val="00BD7AEB"/>
    <w:rsid w:val="00BD7C5D"/>
    <w:rsid w:val="00BD7DC5"/>
    <w:rsid w:val="00BD7E20"/>
    <w:rsid w:val="00BD7F44"/>
    <w:rsid w:val="00BE031A"/>
    <w:rsid w:val="00BE0BAC"/>
    <w:rsid w:val="00BE10F4"/>
    <w:rsid w:val="00BE124D"/>
    <w:rsid w:val="00BE1337"/>
    <w:rsid w:val="00BE14E4"/>
    <w:rsid w:val="00BE15BD"/>
    <w:rsid w:val="00BE1671"/>
    <w:rsid w:val="00BE1A72"/>
    <w:rsid w:val="00BE1D1E"/>
    <w:rsid w:val="00BE1E3D"/>
    <w:rsid w:val="00BE1F4E"/>
    <w:rsid w:val="00BE20BA"/>
    <w:rsid w:val="00BE2557"/>
    <w:rsid w:val="00BE28F8"/>
    <w:rsid w:val="00BE2D56"/>
    <w:rsid w:val="00BE2E16"/>
    <w:rsid w:val="00BE34BF"/>
    <w:rsid w:val="00BE36AA"/>
    <w:rsid w:val="00BE3D08"/>
    <w:rsid w:val="00BE3F61"/>
    <w:rsid w:val="00BE487B"/>
    <w:rsid w:val="00BE4882"/>
    <w:rsid w:val="00BE48A9"/>
    <w:rsid w:val="00BE4E87"/>
    <w:rsid w:val="00BE50D8"/>
    <w:rsid w:val="00BE542A"/>
    <w:rsid w:val="00BE581B"/>
    <w:rsid w:val="00BE58E4"/>
    <w:rsid w:val="00BE5AAD"/>
    <w:rsid w:val="00BE5B9F"/>
    <w:rsid w:val="00BE5BB3"/>
    <w:rsid w:val="00BE6049"/>
    <w:rsid w:val="00BE63D0"/>
    <w:rsid w:val="00BE673C"/>
    <w:rsid w:val="00BE6C39"/>
    <w:rsid w:val="00BE6E4A"/>
    <w:rsid w:val="00BE6ED9"/>
    <w:rsid w:val="00BE7366"/>
    <w:rsid w:val="00BE7369"/>
    <w:rsid w:val="00BE746E"/>
    <w:rsid w:val="00BE74A7"/>
    <w:rsid w:val="00BE757A"/>
    <w:rsid w:val="00BE78D1"/>
    <w:rsid w:val="00BF09FF"/>
    <w:rsid w:val="00BF0A9C"/>
    <w:rsid w:val="00BF1543"/>
    <w:rsid w:val="00BF1B58"/>
    <w:rsid w:val="00BF1BB0"/>
    <w:rsid w:val="00BF1D09"/>
    <w:rsid w:val="00BF1D55"/>
    <w:rsid w:val="00BF1E3F"/>
    <w:rsid w:val="00BF2436"/>
    <w:rsid w:val="00BF24D5"/>
    <w:rsid w:val="00BF33F8"/>
    <w:rsid w:val="00BF38CE"/>
    <w:rsid w:val="00BF3947"/>
    <w:rsid w:val="00BF3BFA"/>
    <w:rsid w:val="00BF3E54"/>
    <w:rsid w:val="00BF3FF9"/>
    <w:rsid w:val="00BF447F"/>
    <w:rsid w:val="00BF4C7E"/>
    <w:rsid w:val="00BF4E8E"/>
    <w:rsid w:val="00BF51B7"/>
    <w:rsid w:val="00BF528C"/>
    <w:rsid w:val="00BF5424"/>
    <w:rsid w:val="00BF54C8"/>
    <w:rsid w:val="00BF61C4"/>
    <w:rsid w:val="00BF65FD"/>
    <w:rsid w:val="00BF6E10"/>
    <w:rsid w:val="00BF6FA4"/>
    <w:rsid w:val="00BF728F"/>
    <w:rsid w:val="00BF7A47"/>
    <w:rsid w:val="00BF7F99"/>
    <w:rsid w:val="00C00007"/>
    <w:rsid w:val="00C00203"/>
    <w:rsid w:val="00C00324"/>
    <w:rsid w:val="00C00380"/>
    <w:rsid w:val="00C00AE7"/>
    <w:rsid w:val="00C00D91"/>
    <w:rsid w:val="00C00E46"/>
    <w:rsid w:val="00C00F97"/>
    <w:rsid w:val="00C0120F"/>
    <w:rsid w:val="00C0152B"/>
    <w:rsid w:val="00C018BB"/>
    <w:rsid w:val="00C01F6C"/>
    <w:rsid w:val="00C02167"/>
    <w:rsid w:val="00C02BDB"/>
    <w:rsid w:val="00C02CA0"/>
    <w:rsid w:val="00C0314D"/>
    <w:rsid w:val="00C031F5"/>
    <w:rsid w:val="00C03656"/>
    <w:rsid w:val="00C03874"/>
    <w:rsid w:val="00C03C63"/>
    <w:rsid w:val="00C03D93"/>
    <w:rsid w:val="00C04158"/>
    <w:rsid w:val="00C04548"/>
    <w:rsid w:val="00C045F1"/>
    <w:rsid w:val="00C0462F"/>
    <w:rsid w:val="00C04879"/>
    <w:rsid w:val="00C04A12"/>
    <w:rsid w:val="00C04C32"/>
    <w:rsid w:val="00C052AF"/>
    <w:rsid w:val="00C0589E"/>
    <w:rsid w:val="00C05967"/>
    <w:rsid w:val="00C064FF"/>
    <w:rsid w:val="00C06AFB"/>
    <w:rsid w:val="00C06BE7"/>
    <w:rsid w:val="00C06CA6"/>
    <w:rsid w:val="00C06EFD"/>
    <w:rsid w:val="00C07A4B"/>
    <w:rsid w:val="00C07CD0"/>
    <w:rsid w:val="00C102E2"/>
    <w:rsid w:val="00C10681"/>
    <w:rsid w:val="00C106AB"/>
    <w:rsid w:val="00C10779"/>
    <w:rsid w:val="00C10AC3"/>
    <w:rsid w:val="00C10AEA"/>
    <w:rsid w:val="00C11038"/>
    <w:rsid w:val="00C118EE"/>
    <w:rsid w:val="00C11ED4"/>
    <w:rsid w:val="00C11EE1"/>
    <w:rsid w:val="00C12152"/>
    <w:rsid w:val="00C124F4"/>
    <w:rsid w:val="00C12957"/>
    <w:rsid w:val="00C12F22"/>
    <w:rsid w:val="00C13230"/>
    <w:rsid w:val="00C137DA"/>
    <w:rsid w:val="00C13953"/>
    <w:rsid w:val="00C139E2"/>
    <w:rsid w:val="00C13DBC"/>
    <w:rsid w:val="00C13EFF"/>
    <w:rsid w:val="00C1403B"/>
    <w:rsid w:val="00C1411C"/>
    <w:rsid w:val="00C147E7"/>
    <w:rsid w:val="00C149B0"/>
    <w:rsid w:val="00C14B75"/>
    <w:rsid w:val="00C14FD3"/>
    <w:rsid w:val="00C1513C"/>
    <w:rsid w:val="00C15201"/>
    <w:rsid w:val="00C15209"/>
    <w:rsid w:val="00C153FA"/>
    <w:rsid w:val="00C15643"/>
    <w:rsid w:val="00C15BCC"/>
    <w:rsid w:val="00C16439"/>
    <w:rsid w:val="00C165C9"/>
    <w:rsid w:val="00C16650"/>
    <w:rsid w:val="00C1665B"/>
    <w:rsid w:val="00C16949"/>
    <w:rsid w:val="00C16AC3"/>
    <w:rsid w:val="00C16C18"/>
    <w:rsid w:val="00C1702E"/>
    <w:rsid w:val="00C170FF"/>
    <w:rsid w:val="00C17379"/>
    <w:rsid w:val="00C17504"/>
    <w:rsid w:val="00C1765A"/>
    <w:rsid w:val="00C179E4"/>
    <w:rsid w:val="00C17C3D"/>
    <w:rsid w:val="00C2004C"/>
    <w:rsid w:val="00C2037D"/>
    <w:rsid w:val="00C2063A"/>
    <w:rsid w:val="00C2085F"/>
    <w:rsid w:val="00C20BB5"/>
    <w:rsid w:val="00C21480"/>
    <w:rsid w:val="00C21EF4"/>
    <w:rsid w:val="00C22097"/>
    <w:rsid w:val="00C2246F"/>
    <w:rsid w:val="00C22673"/>
    <w:rsid w:val="00C229CF"/>
    <w:rsid w:val="00C22BF9"/>
    <w:rsid w:val="00C22EFD"/>
    <w:rsid w:val="00C23046"/>
    <w:rsid w:val="00C237A4"/>
    <w:rsid w:val="00C23E11"/>
    <w:rsid w:val="00C23FFE"/>
    <w:rsid w:val="00C2442C"/>
    <w:rsid w:val="00C2464D"/>
    <w:rsid w:val="00C2468C"/>
    <w:rsid w:val="00C24AD9"/>
    <w:rsid w:val="00C253E4"/>
    <w:rsid w:val="00C25807"/>
    <w:rsid w:val="00C26F92"/>
    <w:rsid w:val="00C2723E"/>
    <w:rsid w:val="00C27AB8"/>
    <w:rsid w:val="00C27D6F"/>
    <w:rsid w:val="00C304DD"/>
    <w:rsid w:val="00C3088A"/>
    <w:rsid w:val="00C30CB1"/>
    <w:rsid w:val="00C30D78"/>
    <w:rsid w:val="00C31053"/>
    <w:rsid w:val="00C31116"/>
    <w:rsid w:val="00C312C7"/>
    <w:rsid w:val="00C316BF"/>
    <w:rsid w:val="00C31865"/>
    <w:rsid w:val="00C319C4"/>
    <w:rsid w:val="00C32275"/>
    <w:rsid w:val="00C32AF2"/>
    <w:rsid w:val="00C32E9C"/>
    <w:rsid w:val="00C32FEC"/>
    <w:rsid w:val="00C33140"/>
    <w:rsid w:val="00C33146"/>
    <w:rsid w:val="00C332E8"/>
    <w:rsid w:val="00C3331A"/>
    <w:rsid w:val="00C3377A"/>
    <w:rsid w:val="00C33C87"/>
    <w:rsid w:val="00C33CDB"/>
    <w:rsid w:val="00C343F2"/>
    <w:rsid w:val="00C3463A"/>
    <w:rsid w:val="00C34766"/>
    <w:rsid w:val="00C34CCE"/>
    <w:rsid w:val="00C352EA"/>
    <w:rsid w:val="00C357F9"/>
    <w:rsid w:val="00C35950"/>
    <w:rsid w:val="00C35C93"/>
    <w:rsid w:val="00C363F7"/>
    <w:rsid w:val="00C3736F"/>
    <w:rsid w:val="00C37AD9"/>
    <w:rsid w:val="00C37CDD"/>
    <w:rsid w:val="00C37E34"/>
    <w:rsid w:val="00C37F52"/>
    <w:rsid w:val="00C40229"/>
    <w:rsid w:val="00C4056C"/>
    <w:rsid w:val="00C4062E"/>
    <w:rsid w:val="00C40717"/>
    <w:rsid w:val="00C407F0"/>
    <w:rsid w:val="00C40A53"/>
    <w:rsid w:val="00C40D1B"/>
    <w:rsid w:val="00C4120B"/>
    <w:rsid w:val="00C412F7"/>
    <w:rsid w:val="00C4169A"/>
    <w:rsid w:val="00C4196C"/>
    <w:rsid w:val="00C4196F"/>
    <w:rsid w:val="00C41A6D"/>
    <w:rsid w:val="00C42257"/>
    <w:rsid w:val="00C422EA"/>
    <w:rsid w:val="00C4239B"/>
    <w:rsid w:val="00C423ED"/>
    <w:rsid w:val="00C4275C"/>
    <w:rsid w:val="00C42B67"/>
    <w:rsid w:val="00C42CAD"/>
    <w:rsid w:val="00C42CBE"/>
    <w:rsid w:val="00C42D93"/>
    <w:rsid w:val="00C42F82"/>
    <w:rsid w:val="00C431CC"/>
    <w:rsid w:val="00C43536"/>
    <w:rsid w:val="00C43635"/>
    <w:rsid w:val="00C43CEF"/>
    <w:rsid w:val="00C43E02"/>
    <w:rsid w:val="00C443BA"/>
    <w:rsid w:val="00C44666"/>
    <w:rsid w:val="00C44802"/>
    <w:rsid w:val="00C44AF6"/>
    <w:rsid w:val="00C44C13"/>
    <w:rsid w:val="00C44CAE"/>
    <w:rsid w:val="00C457F1"/>
    <w:rsid w:val="00C4594C"/>
    <w:rsid w:val="00C459C2"/>
    <w:rsid w:val="00C45C3E"/>
    <w:rsid w:val="00C45E7E"/>
    <w:rsid w:val="00C45EE4"/>
    <w:rsid w:val="00C46661"/>
    <w:rsid w:val="00C46EFF"/>
    <w:rsid w:val="00C46F6E"/>
    <w:rsid w:val="00C47237"/>
    <w:rsid w:val="00C473AD"/>
    <w:rsid w:val="00C47D23"/>
    <w:rsid w:val="00C47D94"/>
    <w:rsid w:val="00C47FA4"/>
    <w:rsid w:val="00C50AB1"/>
    <w:rsid w:val="00C513F5"/>
    <w:rsid w:val="00C51412"/>
    <w:rsid w:val="00C51CE5"/>
    <w:rsid w:val="00C521A1"/>
    <w:rsid w:val="00C5240A"/>
    <w:rsid w:val="00C5240D"/>
    <w:rsid w:val="00C5251A"/>
    <w:rsid w:val="00C5280F"/>
    <w:rsid w:val="00C52BA3"/>
    <w:rsid w:val="00C530AC"/>
    <w:rsid w:val="00C53182"/>
    <w:rsid w:val="00C532EB"/>
    <w:rsid w:val="00C536D0"/>
    <w:rsid w:val="00C5389C"/>
    <w:rsid w:val="00C538A3"/>
    <w:rsid w:val="00C53A98"/>
    <w:rsid w:val="00C53E5F"/>
    <w:rsid w:val="00C540CD"/>
    <w:rsid w:val="00C5458B"/>
    <w:rsid w:val="00C5481D"/>
    <w:rsid w:val="00C54BEE"/>
    <w:rsid w:val="00C55328"/>
    <w:rsid w:val="00C55367"/>
    <w:rsid w:val="00C55372"/>
    <w:rsid w:val="00C556E6"/>
    <w:rsid w:val="00C55732"/>
    <w:rsid w:val="00C55EEF"/>
    <w:rsid w:val="00C5642C"/>
    <w:rsid w:val="00C5652A"/>
    <w:rsid w:val="00C56640"/>
    <w:rsid w:val="00C5676C"/>
    <w:rsid w:val="00C56D0B"/>
    <w:rsid w:val="00C56F40"/>
    <w:rsid w:val="00C5711D"/>
    <w:rsid w:val="00C57483"/>
    <w:rsid w:val="00C57542"/>
    <w:rsid w:val="00C5758A"/>
    <w:rsid w:val="00C575E6"/>
    <w:rsid w:val="00C577F1"/>
    <w:rsid w:val="00C57D4A"/>
    <w:rsid w:val="00C60526"/>
    <w:rsid w:val="00C606CF"/>
    <w:rsid w:val="00C6074E"/>
    <w:rsid w:val="00C6088A"/>
    <w:rsid w:val="00C609DC"/>
    <w:rsid w:val="00C60E00"/>
    <w:rsid w:val="00C60E76"/>
    <w:rsid w:val="00C6138A"/>
    <w:rsid w:val="00C61456"/>
    <w:rsid w:val="00C61D28"/>
    <w:rsid w:val="00C61DCB"/>
    <w:rsid w:val="00C61F0A"/>
    <w:rsid w:val="00C628B7"/>
    <w:rsid w:val="00C6293C"/>
    <w:rsid w:val="00C62EC7"/>
    <w:rsid w:val="00C62F60"/>
    <w:rsid w:val="00C632AC"/>
    <w:rsid w:val="00C63440"/>
    <w:rsid w:val="00C635DE"/>
    <w:rsid w:val="00C640A8"/>
    <w:rsid w:val="00C6413B"/>
    <w:rsid w:val="00C64A61"/>
    <w:rsid w:val="00C6500B"/>
    <w:rsid w:val="00C653E4"/>
    <w:rsid w:val="00C65CC7"/>
    <w:rsid w:val="00C6607D"/>
    <w:rsid w:val="00C6610E"/>
    <w:rsid w:val="00C66119"/>
    <w:rsid w:val="00C663BC"/>
    <w:rsid w:val="00C668AD"/>
    <w:rsid w:val="00C6692C"/>
    <w:rsid w:val="00C66A63"/>
    <w:rsid w:val="00C66BE4"/>
    <w:rsid w:val="00C6763C"/>
    <w:rsid w:val="00C67828"/>
    <w:rsid w:val="00C679C8"/>
    <w:rsid w:val="00C67A58"/>
    <w:rsid w:val="00C67BFE"/>
    <w:rsid w:val="00C70532"/>
    <w:rsid w:val="00C70650"/>
    <w:rsid w:val="00C70681"/>
    <w:rsid w:val="00C709FF"/>
    <w:rsid w:val="00C70CD5"/>
    <w:rsid w:val="00C70D04"/>
    <w:rsid w:val="00C70F21"/>
    <w:rsid w:val="00C72123"/>
    <w:rsid w:val="00C72225"/>
    <w:rsid w:val="00C7281B"/>
    <w:rsid w:val="00C728A5"/>
    <w:rsid w:val="00C7297C"/>
    <w:rsid w:val="00C7322F"/>
    <w:rsid w:val="00C73487"/>
    <w:rsid w:val="00C73508"/>
    <w:rsid w:val="00C73C50"/>
    <w:rsid w:val="00C73F26"/>
    <w:rsid w:val="00C74542"/>
    <w:rsid w:val="00C745A8"/>
    <w:rsid w:val="00C75305"/>
    <w:rsid w:val="00C75664"/>
    <w:rsid w:val="00C7573D"/>
    <w:rsid w:val="00C75F6D"/>
    <w:rsid w:val="00C762A6"/>
    <w:rsid w:val="00C766D2"/>
    <w:rsid w:val="00C767E8"/>
    <w:rsid w:val="00C7688C"/>
    <w:rsid w:val="00C77BE6"/>
    <w:rsid w:val="00C77E88"/>
    <w:rsid w:val="00C77EA5"/>
    <w:rsid w:val="00C77F24"/>
    <w:rsid w:val="00C8094E"/>
    <w:rsid w:val="00C816CA"/>
    <w:rsid w:val="00C817A8"/>
    <w:rsid w:val="00C818B6"/>
    <w:rsid w:val="00C81AB9"/>
    <w:rsid w:val="00C81EA4"/>
    <w:rsid w:val="00C8278F"/>
    <w:rsid w:val="00C8299A"/>
    <w:rsid w:val="00C83337"/>
    <w:rsid w:val="00C83726"/>
    <w:rsid w:val="00C838F5"/>
    <w:rsid w:val="00C83AF7"/>
    <w:rsid w:val="00C84299"/>
    <w:rsid w:val="00C84899"/>
    <w:rsid w:val="00C84C47"/>
    <w:rsid w:val="00C84E24"/>
    <w:rsid w:val="00C85162"/>
    <w:rsid w:val="00C85359"/>
    <w:rsid w:val="00C855E5"/>
    <w:rsid w:val="00C85CCD"/>
    <w:rsid w:val="00C86064"/>
    <w:rsid w:val="00C8608B"/>
    <w:rsid w:val="00C860F2"/>
    <w:rsid w:val="00C86228"/>
    <w:rsid w:val="00C8714E"/>
    <w:rsid w:val="00C875E0"/>
    <w:rsid w:val="00C87725"/>
    <w:rsid w:val="00C87AB6"/>
    <w:rsid w:val="00C87B97"/>
    <w:rsid w:val="00C87E5B"/>
    <w:rsid w:val="00C9001B"/>
    <w:rsid w:val="00C900E0"/>
    <w:rsid w:val="00C900FB"/>
    <w:rsid w:val="00C9017F"/>
    <w:rsid w:val="00C906D8"/>
    <w:rsid w:val="00C90B13"/>
    <w:rsid w:val="00C90CC7"/>
    <w:rsid w:val="00C90E60"/>
    <w:rsid w:val="00C91074"/>
    <w:rsid w:val="00C914A4"/>
    <w:rsid w:val="00C918A4"/>
    <w:rsid w:val="00C919A2"/>
    <w:rsid w:val="00C91A16"/>
    <w:rsid w:val="00C91A6C"/>
    <w:rsid w:val="00C9202E"/>
    <w:rsid w:val="00C92B2D"/>
    <w:rsid w:val="00C92CAE"/>
    <w:rsid w:val="00C92CFB"/>
    <w:rsid w:val="00C92D76"/>
    <w:rsid w:val="00C92EE7"/>
    <w:rsid w:val="00C92F2B"/>
    <w:rsid w:val="00C932A4"/>
    <w:rsid w:val="00C932EF"/>
    <w:rsid w:val="00C93B56"/>
    <w:rsid w:val="00C93BA6"/>
    <w:rsid w:val="00C93C69"/>
    <w:rsid w:val="00C93DDC"/>
    <w:rsid w:val="00C9423C"/>
    <w:rsid w:val="00C9435D"/>
    <w:rsid w:val="00C94C76"/>
    <w:rsid w:val="00C9508C"/>
    <w:rsid w:val="00C951FD"/>
    <w:rsid w:val="00C95719"/>
    <w:rsid w:val="00C95812"/>
    <w:rsid w:val="00C958D4"/>
    <w:rsid w:val="00C95996"/>
    <w:rsid w:val="00C95F0A"/>
    <w:rsid w:val="00C962DC"/>
    <w:rsid w:val="00C96512"/>
    <w:rsid w:val="00C965A8"/>
    <w:rsid w:val="00C96745"/>
    <w:rsid w:val="00C967DA"/>
    <w:rsid w:val="00C968E4"/>
    <w:rsid w:val="00C96D91"/>
    <w:rsid w:val="00C96DBF"/>
    <w:rsid w:val="00C970AA"/>
    <w:rsid w:val="00C97506"/>
    <w:rsid w:val="00C977B2"/>
    <w:rsid w:val="00C97AB1"/>
    <w:rsid w:val="00CA0329"/>
    <w:rsid w:val="00CA0926"/>
    <w:rsid w:val="00CA0EF5"/>
    <w:rsid w:val="00CA1036"/>
    <w:rsid w:val="00CA1412"/>
    <w:rsid w:val="00CA14A8"/>
    <w:rsid w:val="00CA168B"/>
    <w:rsid w:val="00CA1A23"/>
    <w:rsid w:val="00CA1F1B"/>
    <w:rsid w:val="00CA2208"/>
    <w:rsid w:val="00CA2B91"/>
    <w:rsid w:val="00CA2D4C"/>
    <w:rsid w:val="00CA33B1"/>
    <w:rsid w:val="00CA33FC"/>
    <w:rsid w:val="00CA3C67"/>
    <w:rsid w:val="00CA3C9D"/>
    <w:rsid w:val="00CA435C"/>
    <w:rsid w:val="00CA44AE"/>
    <w:rsid w:val="00CA471F"/>
    <w:rsid w:val="00CA4B94"/>
    <w:rsid w:val="00CA4CAA"/>
    <w:rsid w:val="00CA4D78"/>
    <w:rsid w:val="00CA4DA8"/>
    <w:rsid w:val="00CA4FD6"/>
    <w:rsid w:val="00CA50A8"/>
    <w:rsid w:val="00CA5210"/>
    <w:rsid w:val="00CA55BC"/>
    <w:rsid w:val="00CA5785"/>
    <w:rsid w:val="00CA5AB1"/>
    <w:rsid w:val="00CA5AF4"/>
    <w:rsid w:val="00CA6CA5"/>
    <w:rsid w:val="00CA6E3B"/>
    <w:rsid w:val="00CA71FC"/>
    <w:rsid w:val="00CA7C56"/>
    <w:rsid w:val="00CB0087"/>
    <w:rsid w:val="00CB0088"/>
    <w:rsid w:val="00CB02B4"/>
    <w:rsid w:val="00CB0A53"/>
    <w:rsid w:val="00CB125A"/>
    <w:rsid w:val="00CB1541"/>
    <w:rsid w:val="00CB17EB"/>
    <w:rsid w:val="00CB1DA0"/>
    <w:rsid w:val="00CB1DA3"/>
    <w:rsid w:val="00CB1EF7"/>
    <w:rsid w:val="00CB1F55"/>
    <w:rsid w:val="00CB2091"/>
    <w:rsid w:val="00CB228D"/>
    <w:rsid w:val="00CB2717"/>
    <w:rsid w:val="00CB2A2C"/>
    <w:rsid w:val="00CB2C1A"/>
    <w:rsid w:val="00CB2C20"/>
    <w:rsid w:val="00CB2C4F"/>
    <w:rsid w:val="00CB33A0"/>
    <w:rsid w:val="00CB3BC7"/>
    <w:rsid w:val="00CB3C15"/>
    <w:rsid w:val="00CB41B2"/>
    <w:rsid w:val="00CB4392"/>
    <w:rsid w:val="00CB44E0"/>
    <w:rsid w:val="00CB4EF3"/>
    <w:rsid w:val="00CB562F"/>
    <w:rsid w:val="00CB5D2E"/>
    <w:rsid w:val="00CB6708"/>
    <w:rsid w:val="00CB6891"/>
    <w:rsid w:val="00CB6A03"/>
    <w:rsid w:val="00CB6B0A"/>
    <w:rsid w:val="00CB6E09"/>
    <w:rsid w:val="00CB6E49"/>
    <w:rsid w:val="00CB71BE"/>
    <w:rsid w:val="00CB7836"/>
    <w:rsid w:val="00CB7853"/>
    <w:rsid w:val="00CB7927"/>
    <w:rsid w:val="00CB7A1F"/>
    <w:rsid w:val="00CB7A88"/>
    <w:rsid w:val="00CB7D74"/>
    <w:rsid w:val="00CC036A"/>
    <w:rsid w:val="00CC051B"/>
    <w:rsid w:val="00CC099C"/>
    <w:rsid w:val="00CC0A0D"/>
    <w:rsid w:val="00CC0A39"/>
    <w:rsid w:val="00CC0ABF"/>
    <w:rsid w:val="00CC0BD7"/>
    <w:rsid w:val="00CC0FCF"/>
    <w:rsid w:val="00CC15BE"/>
    <w:rsid w:val="00CC1976"/>
    <w:rsid w:val="00CC1B44"/>
    <w:rsid w:val="00CC1B67"/>
    <w:rsid w:val="00CC202D"/>
    <w:rsid w:val="00CC21E6"/>
    <w:rsid w:val="00CC252A"/>
    <w:rsid w:val="00CC253F"/>
    <w:rsid w:val="00CC293C"/>
    <w:rsid w:val="00CC2D78"/>
    <w:rsid w:val="00CC30DB"/>
    <w:rsid w:val="00CC30FF"/>
    <w:rsid w:val="00CC3293"/>
    <w:rsid w:val="00CC352F"/>
    <w:rsid w:val="00CC3873"/>
    <w:rsid w:val="00CC3EEA"/>
    <w:rsid w:val="00CC3FCC"/>
    <w:rsid w:val="00CC4115"/>
    <w:rsid w:val="00CC41BA"/>
    <w:rsid w:val="00CC4458"/>
    <w:rsid w:val="00CC44BE"/>
    <w:rsid w:val="00CC4561"/>
    <w:rsid w:val="00CC4723"/>
    <w:rsid w:val="00CC4EA5"/>
    <w:rsid w:val="00CC56A1"/>
    <w:rsid w:val="00CC5A60"/>
    <w:rsid w:val="00CC5C2D"/>
    <w:rsid w:val="00CC5C55"/>
    <w:rsid w:val="00CC5C5E"/>
    <w:rsid w:val="00CC5FCB"/>
    <w:rsid w:val="00CC615E"/>
    <w:rsid w:val="00CC6514"/>
    <w:rsid w:val="00CC66EC"/>
    <w:rsid w:val="00CC674B"/>
    <w:rsid w:val="00CC685C"/>
    <w:rsid w:val="00CC68B4"/>
    <w:rsid w:val="00CC6A78"/>
    <w:rsid w:val="00CC6DE9"/>
    <w:rsid w:val="00CC740B"/>
    <w:rsid w:val="00CC7423"/>
    <w:rsid w:val="00CC755F"/>
    <w:rsid w:val="00CC7713"/>
    <w:rsid w:val="00CC7F01"/>
    <w:rsid w:val="00CC7FB4"/>
    <w:rsid w:val="00CD00C8"/>
    <w:rsid w:val="00CD00DD"/>
    <w:rsid w:val="00CD019F"/>
    <w:rsid w:val="00CD02D7"/>
    <w:rsid w:val="00CD06B7"/>
    <w:rsid w:val="00CD0DEA"/>
    <w:rsid w:val="00CD10D7"/>
    <w:rsid w:val="00CD13ED"/>
    <w:rsid w:val="00CD1D98"/>
    <w:rsid w:val="00CD2186"/>
    <w:rsid w:val="00CD2383"/>
    <w:rsid w:val="00CD23A8"/>
    <w:rsid w:val="00CD244F"/>
    <w:rsid w:val="00CD26FF"/>
    <w:rsid w:val="00CD27FB"/>
    <w:rsid w:val="00CD297E"/>
    <w:rsid w:val="00CD2986"/>
    <w:rsid w:val="00CD2EA9"/>
    <w:rsid w:val="00CD2F8E"/>
    <w:rsid w:val="00CD30FD"/>
    <w:rsid w:val="00CD33D2"/>
    <w:rsid w:val="00CD33D8"/>
    <w:rsid w:val="00CD3910"/>
    <w:rsid w:val="00CD395E"/>
    <w:rsid w:val="00CD3AF0"/>
    <w:rsid w:val="00CD42A6"/>
    <w:rsid w:val="00CD43F0"/>
    <w:rsid w:val="00CD4A56"/>
    <w:rsid w:val="00CD4DDC"/>
    <w:rsid w:val="00CD5D80"/>
    <w:rsid w:val="00CD605C"/>
    <w:rsid w:val="00CD6351"/>
    <w:rsid w:val="00CD6382"/>
    <w:rsid w:val="00CD6430"/>
    <w:rsid w:val="00CD6544"/>
    <w:rsid w:val="00CD66DD"/>
    <w:rsid w:val="00CD671B"/>
    <w:rsid w:val="00CD6B14"/>
    <w:rsid w:val="00CD6B38"/>
    <w:rsid w:val="00CD6E0C"/>
    <w:rsid w:val="00CD6F2C"/>
    <w:rsid w:val="00CD7583"/>
    <w:rsid w:val="00CD7741"/>
    <w:rsid w:val="00CD7C1C"/>
    <w:rsid w:val="00CD7E9B"/>
    <w:rsid w:val="00CE0110"/>
    <w:rsid w:val="00CE0F36"/>
    <w:rsid w:val="00CE1388"/>
    <w:rsid w:val="00CE14A8"/>
    <w:rsid w:val="00CE1AC4"/>
    <w:rsid w:val="00CE1B39"/>
    <w:rsid w:val="00CE1D3A"/>
    <w:rsid w:val="00CE2081"/>
    <w:rsid w:val="00CE2304"/>
    <w:rsid w:val="00CE2CAC"/>
    <w:rsid w:val="00CE307B"/>
    <w:rsid w:val="00CE3647"/>
    <w:rsid w:val="00CE37D0"/>
    <w:rsid w:val="00CE385E"/>
    <w:rsid w:val="00CE3939"/>
    <w:rsid w:val="00CE3B78"/>
    <w:rsid w:val="00CE427C"/>
    <w:rsid w:val="00CE4409"/>
    <w:rsid w:val="00CE4B01"/>
    <w:rsid w:val="00CE4E23"/>
    <w:rsid w:val="00CE5034"/>
    <w:rsid w:val="00CE54E1"/>
    <w:rsid w:val="00CE5635"/>
    <w:rsid w:val="00CE56E2"/>
    <w:rsid w:val="00CE5ABA"/>
    <w:rsid w:val="00CE61F4"/>
    <w:rsid w:val="00CE6315"/>
    <w:rsid w:val="00CE6516"/>
    <w:rsid w:val="00CE699D"/>
    <w:rsid w:val="00CE6CF4"/>
    <w:rsid w:val="00CE6EEF"/>
    <w:rsid w:val="00CE7065"/>
    <w:rsid w:val="00CE7402"/>
    <w:rsid w:val="00CE7C3C"/>
    <w:rsid w:val="00CE7FEA"/>
    <w:rsid w:val="00CF01DE"/>
    <w:rsid w:val="00CF01FD"/>
    <w:rsid w:val="00CF04FA"/>
    <w:rsid w:val="00CF0AB4"/>
    <w:rsid w:val="00CF0BC4"/>
    <w:rsid w:val="00CF0C0D"/>
    <w:rsid w:val="00CF0C3A"/>
    <w:rsid w:val="00CF136C"/>
    <w:rsid w:val="00CF1432"/>
    <w:rsid w:val="00CF14C4"/>
    <w:rsid w:val="00CF16D6"/>
    <w:rsid w:val="00CF1835"/>
    <w:rsid w:val="00CF1BD1"/>
    <w:rsid w:val="00CF1FA4"/>
    <w:rsid w:val="00CF22E6"/>
    <w:rsid w:val="00CF234D"/>
    <w:rsid w:val="00CF2A2D"/>
    <w:rsid w:val="00CF2AA4"/>
    <w:rsid w:val="00CF2B51"/>
    <w:rsid w:val="00CF2C15"/>
    <w:rsid w:val="00CF350D"/>
    <w:rsid w:val="00CF3595"/>
    <w:rsid w:val="00CF3647"/>
    <w:rsid w:val="00CF378B"/>
    <w:rsid w:val="00CF3879"/>
    <w:rsid w:val="00CF3954"/>
    <w:rsid w:val="00CF3CAE"/>
    <w:rsid w:val="00CF3E8D"/>
    <w:rsid w:val="00CF4132"/>
    <w:rsid w:val="00CF433A"/>
    <w:rsid w:val="00CF4ECE"/>
    <w:rsid w:val="00CF5346"/>
    <w:rsid w:val="00CF5352"/>
    <w:rsid w:val="00CF53D3"/>
    <w:rsid w:val="00CF576C"/>
    <w:rsid w:val="00CF57DB"/>
    <w:rsid w:val="00CF59EB"/>
    <w:rsid w:val="00CF5B1F"/>
    <w:rsid w:val="00CF6005"/>
    <w:rsid w:val="00CF64CE"/>
    <w:rsid w:val="00CF653A"/>
    <w:rsid w:val="00CF655E"/>
    <w:rsid w:val="00CF6620"/>
    <w:rsid w:val="00CF6941"/>
    <w:rsid w:val="00CF69C8"/>
    <w:rsid w:val="00CF6F24"/>
    <w:rsid w:val="00CF7147"/>
    <w:rsid w:val="00CF74F7"/>
    <w:rsid w:val="00CF7A92"/>
    <w:rsid w:val="00CF7BF1"/>
    <w:rsid w:val="00D002D0"/>
    <w:rsid w:val="00D007AC"/>
    <w:rsid w:val="00D0087F"/>
    <w:rsid w:val="00D00C66"/>
    <w:rsid w:val="00D00FAC"/>
    <w:rsid w:val="00D01826"/>
    <w:rsid w:val="00D01D0A"/>
    <w:rsid w:val="00D01D37"/>
    <w:rsid w:val="00D01F4B"/>
    <w:rsid w:val="00D0215C"/>
    <w:rsid w:val="00D0272C"/>
    <w:rsid w:val="00D02E06"/>
    <w:rsid w:val="00D02FB3"/>
    <w:rsid w:val="00D03702"/>
    <w:rsid w:val="00D03C1C"/>
    <w:rsid w:val="00D03E8C"/>
    <w:rsid w:val="00D0415F"/>
    <w:rsid w:val="00D04339"/>
    <w:rsid w:val="00D0466C"/>
    <w:rsid w:val="00D05079"/>
    <w:rsid w:val="00D05656"/>
    <w:rsid w:val="00D05713"/>
    <w:rsid w:val="00D0571A"/>
    <w:rsid w:val="00D05857"/>
    <w:rsid w:val="00D0591B"/>
    <w:rsid w:val="00D05A38"/>
    <w:rsid w:val="00D05DC9"/>
    <w:rsid w:val="00D05E33"/>
    <w:rsid w:val="00D060CA"/>
    <w:rsid w:val="00D06410"/>
    <w:rsid w:val="00D064DC"/>
    <w:rsid w:val="00D06642"/>
    <w:rsid w:val="00D06774"/>
    <w:rsid w:val="00D06A1D"/>
    <w:rsid w:val="00D06AAD"/>
    <w:rsid w:val="00D06C2D"/>
    <w:rsid w:val="00D06EB7"/>
    <w:rsid w:val="00D06FAB"/>
    <w:rsid w:val="00D06FD4"/>
    <w:rsid w:val="00D071E4"/>
    <w:rsid w:val="00D07370"/>
    <w:rsid w:val="00D07494"/>
    <w:rsid w:val="00D07A9D"/>
    <w:rsid w:val="00D07BDA"/>
    <w:rsid w:val="00D07F67"/>
    <w:rsid w:val="00D1058F"/>
    <w:rsid w:val="00D106E6"/>
    <w:rsid w:val="00D10D0A"/>
    <w:rsid w:val="00D10F49"/>
    <w:rsid w:val="00D1180B"/>
    <w:rsid w:val="00D1186F"/>
    <w:rsid w:val="00D11D8A"/>
    <w:rsid w:val="00D12038"/>
    <w:rsid w:val="00D125CE"/>
    <w:rsid w:val="00D1271C"/>
    <w:rsid w:val="00D12D61"/>
    <w:rsid w:val="00D12DD8"/>
    <w:rsid w:val="00D132E3"/>
    <w:rsid w:val="00D13757"/>
    <w:rsid w:val="00D147BD"/>
    <w:rsid w:val="00D14957"/>
    <w:rsid w:val="00D14AF7"/>
    <w:rsid w:val="00D14D04"/>
    <w:rsid w:val="00D151F0"/>
    <w:rsid w:val="00D153FB"/>
    <w:rsid w:val="00D15DE4"/>
    <w:rsid w:val="00D16366"/>
    <w:rsid w:val="00D1663A"/>
    <w:rsid w:val="00D16690"/>
    <w:rsid w:val="00D16D7B"/>
    <w:rsid w:val="00D17338"/>
    <w:rsid w:val="00D1751F"/>
    <w:rsid w:val="00D17E93"/>
    <w:rsid w:val="00D2012C"/>
    <w:rsid w:val="00D20185"/>
    <w:rsid w:val="00D203F8"/>
    <w:rsid w:val="00D204A0"/>
    <w:rsid w:val="00D209F3"/>
    <w:rsid w:val="00D20B07"/>
    <w:rsid w:val="00D20B69"/>
    <w:rsid w:val="00D20C37"/>
    <w:rsid w:val="00D215C9"/>
    <w:rsid w:val="00D21656"/>
    <w:rsid w:val="00D216A3"/>
    <w:rsid w:val="00D21910"/>
    <w:rsid w:val="00D21A25"/>
    <w:rsid w:val="00D21A9B"/>
    <w:rsid w:val="00D21B7E"/>
    <w:rsid w:val="00D226D3"/>
    <w:rsid w:val="00D228D1"/>
    <w:rsid w:val="00D22A64"/>
    <w:rsid w:val="00D23729"/>
    <w:rsid w:val="00D238B7"/>
    <w:rsid w:val="00D240B9"/>
    <w:rsid w:val="00D2489A"/>
    <w:rsid w:val="00D24B07"/>
    <w:rsid w:val="00D24D04"/>
    <w:rsid w:val="00D24DDF"/>
    <w:rsid w:val="00D25172"/>
    <w:rsid w:val="00D25417"/>
    <w:rsid w:val="00D25802"/>
    <w:rsid w:val="00D25B26"/>
    <w:rsid w:val="00D25BE6"/>
    <w:rsid w:val="00D25F02"/>
    <w:rsid w:val="00D26567"/>
    <w:rsid w:val="00D26718"/>
    <w:rsid w:val="00D26846"/>
    <w:rsid w:val="00D272DB"/>
    <w:rsid w:val="00D2761A"/>
    <w:rsid w:val="00D27BC3"/>
    <w:rsid w:val="00D30198"/>
    <w:rsid w:val="00D30575"/>
    <w:rsid w:val="00D308F2"/>
    <w:rsid w:val="00D30943"/>
    <w:rsid w:val="00D309FA"/>
    <w:rsid w:val="00D30C36"/>
    <w:rsid w:val="00D31019"/>
    <w:rsid w:val="00D3137E"/>
    <w:rsid w:val="00D31A59"/>
    <w:rsid w:val="00D31E6A"/>
    <w:rsid w:val="00D32F05"/>
    <w:rsid w:val="00D330A2"/>
    <w:rsid w:val="00D33210"/>
    <w:rsid w:val="00D33965"/>
    <w:rsid w:val="00D33F5C"/>
    <w:rsid w:val="00D342CA"/>
    <w:rsid w:val="00D3466D"/>
    <w:rsid w:val="00D34716"/>
    <w:rsid w:val="00D34F9D"/>
    <w:rsid w:val="00D355A2"/>
    <w:rsid w:val="00D35808"/>
    <w:rsid w:val="00D3584D"/>
    <w:rsid w:val="00D35B3B"/>
    <w:rsid w:val="00D35B67"/>
    <w:rsid w:val="00D35EE4"/>
    <w:rsid w:val="00D35FE1"/>
    <w:rsid w:val="00D36131"/>
    <w:rsid w:val="00D362CF"/>
    <w:rsid w:val="00D36352"/>
    <w:rsid w:val="00D363CA"/>
    <w:rsid w:val="00D36415"/>
    <w:rsid w:val="00D36483"/>
    <w:rsid w:val="00D36A82"/>
    <w:rsid w:val="00D36D51"/>
    <w:rsid w:val="00D36E99"/>
    <w:rsid w:val="00D370F4"/>
    <w:rsid w:val="00D37661"/>
    <w:rsid w:val="00D376B5"/>
    <w:rsid w:val="00D40087"/>
    <w:rsid w:val="00D40417"/>
    <w:rsid w:val="00D40626"/>
    <w:rsid w:val="00D40CCE"/>
    <w:rsid w:val="00D40D61"/>
    <w:rsid w:val="00D40F73"/>
    <w:rsid w:val="00D41229"/>
    <w:rsid w:val="00D41328"/>
    <w:rsid w:val="00D41416"/>
    <w:rsid w:val="00D4190B"/>
    <w:rsid w:val="00D41BFE"/>
    <w:rsid w:val="00D422DF"/>
    <w:rsid w:val="00D42482"/>
    <w:rsid w:val="00D42C70"/>
    <w:rsid w:val="00D42D00"/>
    <w:rsid w:val="00D42FA4"/>
    <w:rsid w:val="00D43318"/>
    <w:rsid w:val="00D43373"/>
    <w:rsid w:val="00D435B6"/>
    <w:rsid w:val="00D43D3B"/>
    <w:rsid w:val="00D441CF"/>
    <w:rsid w:val="00D44355"/>
    <w:rsid w:val="00D445A9"/>
    <w:rsid w:val="00D44E98"/>
    <w:rsid w:val="00D44EE0"/>
    <w:rsid w:val="00D4533C"/>
    <w:rsid w:val="00D45F19"/>
    <w:rsid w:val="00D46234"/>
    <w:rsid w:val="00D463C4"/>
    <w:rsid w:val="00D4699B"/>
    <w:rsid w:val="00D46AE1"/>
    <w:rsid w:val="00D47889"/>
    <w:rsid w:val="00D47EB3"/>
    <w:rsid w:val="00D500BE"/>
    <w:rsid w:val="00D506FC"/>
    <w:rsid w:val="00D50A3D"/>
    <w:rsid w:val="00D50B5C"/>
    <w:rsid w:val="00D512E6"/>
    <w:rsid w:val="00D51609"/>
    <w:rsid w:val="00D51956"/>
    <w:rsid w:val="00D51976"/>
    <w:rsid w:val="00D51B94"/>
    <w:rsid w:val="00D51BCF"/>
    <w:rsid w:val="00D51E07"/>
    <w:rsid w:val="00D5205C"/>
    <w:rsid w:val="00D526F5"/>
    <w:rsid w:val="00D52CAE"/>
    <w:rsid w:val="00D52CDC"/>
    <w:rsid w:val="00D52DC4"/>
    <w:rsid w:val="00D53254"/>
    <w:rsid w:val="00D5331D"/>
    <w:rsid w:val="00D539C6"/>
    <w:rsid w:val="00D54212"/>
    <w:rsid w:val="00D542B2"/>
    <w:rsid w:val="00D545B5"/>
    <w:rsid w:val="00D54758"/>
    <w:rsid w:val="00D54AC7"/>
    <w:rsid w:val="00D552E5"/>
    <w:rsid w:val="00D55322"/>
    <w:rsid w:val="00D55448"/>
    <w:rsid w:val="00D55614"/>
    <w:rsid w:val="00D55D3C"/>
    <w:rsid w:val="00D56936"/>
    <w:rsid w:val="00D57A2B"/>
    <w:rsid w:val="00D57C6B"/>
    <w:rsid w:val="00D57EEA"/>
    <w:rsid w:val="00D60E57"/>
    <w:rsid w:val="00D61084"/>
    <w:rsid w:val="00D610E7"/>
    <w:rsid w:val="00D61189"/>
    <w:rsid w:val="00D61E6B"/>
    <w:rsid w:val="00D62289"/>
    <w:rsid w:val="00D62321"/>
    <w:rsid w:val="00D624C7"/>
    <w:rsid w:val="00D62528"/>
    <w:rsid w:val="00D62C7B"/>
    <w:rsid w:val="00D62DCB"/>
    <w:rsid w:val="00D63263"/>
    <w:rsid w:val="00D63392"/>
    <w:rsid w:val="00D6390D"/>
    <w:rsid w:val="00D6481D"/>
    <w:rsid w:val="00D65268"/>
    <w:rsid w:val="00D652B4"/>
    <w:rsid w:val="00D65316"/>
    <w:rsid w:val="00D654E9"/>
    <w:rsid w:val="00D655A1"/>
    <w:rsid w:val="00D656FA"/>
    <w:rsid w:val="00D65903"/>
    <w:rsid w:val="00D659A8"/>
    <w:rsid w:val="00D65B9F"/>
    <w:rsid w:val="00D65BCA"/>
    <w:rsid w:val="00D65BD0"/>
    <w:rsid w:val="00D661E2"/>
    <w:rsid w:val="00D66D0A"/>
    <w:rsid w:val="00D70304"/>
    <w:rsid w:val="00D706BD"/>
    <w:rsid w:val="00D71091"/>
    <w:rsid w:val="00D71385"/>
    <w:rsid w:val="00D719CB"/>
    <w:rsid w:val="00D71A5C"/>
    <w:rsid w:val="00D71C1F"/>
    <w:rsid w:val="00D727F8"/>
    <w:rsid w:val="00D72825"/>
    <w:rsid w:val="00D72965"/>
    <w:rsid w:val="00D72A38"/>
    <w:rsid w:val="00D72BC5"/>
    <w:rsid w:val="00D72F19"/>
    <w:rsid w:val="00D734D3"/>
    <w:rsid w:val="00D7364D"/>
    <w:rsid w:val="00D73EEF"/>
    <w:rsid w:val="00D73F89"/>
    <w:rsid w:val="00D741F9"/>
    <w:rsid w:val="00D74570"/>
    <w:rsid w:val="00D748DA"/>
    <w:rsid w:val="00D749E6"/>
    <w:rsid w:val="00D74CCB"/>
    <w:rsid w:val="00D75B41"/>
    <w:rsid w:val="00D75B9A"/>
    <w:rsid w:val="00D75BE7"/>
    <w:rsid w:val="00D75DE6"/>
    <w:rsid w:val="00D76853"/>
    <w:rsid w:val="00D76DA0"/>
    <w:rsid w:val="00D76FB6"/>
    <w:rsid w:val="00D773BE"/>
    <w:rsid w:val="00D778B7"/>
    <w:rsid w:val="00D77D97"/>
    <w:rsid w:val="00D77FA0"/>
    <w:rsid w:val="00D800DA"/>
    <w:rsid w:val="00D80143"/>
    <w:rsid w:val="00D808FF"/>
    <w:rsid w:val="00D80E07"/>
    <w:rsid w:val="00D81E4A"/>
    <w:rsid w:val="00D82E64"/>
    <w:rsid w:val="00D831B2"/>
    <w:rsid w:val="00D833B2"/>
    <w:rsid w:val="00D8392D"/>
    <w:rsid w:val="00D83C8B"/>
    <w:rsid w:val="00D845FA"/>
    <w:rsid w:val="00D849EA"/>
    <w:rsid w:val="00D84A05"/>
    <w:rsid w:val="00D8510F"/>
    <w:rsid w:val="00D851AB"/>
    <w:rsid w:val="00D851DC"/>
    <w:rsid w:val="00D85588"/>
    <w:rsid w:val="00D85636"/>
    <w:rsid w:val="00D85DAE"/>
    <w:rsid w:val="00D85F70"/>
    <w:rsid w:val="00D86276"/>
    <w:rsid w:val="00D86689"/>
    <w:rsid w:val="00D869FB"/>
    <w:rsid w:val="00D86A7F"/>
    <w:rsid w:val="00D86EE6"/>
    <w:rsid w:val="00D873D2"/>
    <w:rsid w:val="00D87812"/>
    <w:rsid w:val="00D87ABE"/>
    <w:rsid w:val="00D87C15"/>
    <w:rsid w:val="00D87D99"/>
    <w:rsid w:val="00D900EC"/>
    <w:rsid w:val="00D90139"/>
    <w:rsid w:val="00D90187"/>
    <w:rsid w:val="00D906A8"/>
    <w:rsid w:val="00D90749"/>
    <w:rsid w:val="00D908F0"/>
    <w:rsid w:val="00D90CA4"/>
    <w:rsid w:val="00D90F64"/>
    <w:rsid w:val="00D90FFA"/>
    <w:rsid w:val="00D911F9"/>
    <w:rsid w:val="00D9122A"/>
    <w:rsid w:val="00D919DE"/>
    <w:rsid w:val="00D91C16"/>
    <w:rsid w:val="00D91D10"/>
    <w:rsid w:val="00D91EB5"/>
    <w:rsid w:val="00D91EDF"/>
    <w:rsid w:val="00D91EE2"/>
    <w:rsid w:val="00D91FDA"/>
    <w:rsid w:val="00D921F2"/>
    <w:rsid w:val="00D9233B"/>
    <w:rsid w:val="00D92546"/>
    <w:rsid w:val="00D92E9C"/>
    <w:rsid w:val="00D92F97"/>
    <w:rsid w:val="00D933D0"/>
    <w:rsid w:val="00D9354F"/>
    <w:rsid w:val="00D93889"/>
    <w:rsid w:val="00D938B0"/>
    <w:rsid w:val="00D938EF"/>
    <w:rsid w:val="00D93926"/>
    <w:rsid w:val="00D93B63"/>
    <w:rsid w:val="00D93C21"/>
    <w:rsid w:val="00D94398"/>
    <w:rsid w:val="00D944E7"/>
    <w:rsid w:val="00D94C77"/>
    <w:rsid w:val="00D94F19"/>
    <w:rsid w:val="00D951A5"/>
    <w:rsid w:val="00D9555B"/>
    <w:rsid w:val="00D955E6"/>
    <w:rsid w:val="00D95A18"/>
    <w:rsid w:val="00D95C0B"/>
    <w:rsid w:val="00D95FA2"/>
    <w:rsid w:val="00D95FFC"/>
    <w:rsid w:val="00D96402"/>
    <w:rsid w:val="00D9647A"/>
    <w:rsid w:val="00D96490"/>
    <w:rsid w:val="00D969FC"/>
    <w:rsid w:val="00D96C36"/>
    <w:rsid w:val="00D96D2E"/>
    <w:rsid w:val="00D96D2F"/>
    <w:rsid w:val="00D96E22"/>
    <w:rsid w:val="00D9713C"/>
    <w:rsid w:val="00D974F6"/>
    <w:rsid w:val="00D979EC"/>
    <w:rsid w:val="00D97C65"/>
    <w:rsid w:val="00D97D34"/>
    <w:rsid w:val="00DA01D8"/>
    <w:rsid w:val="00DA01E1"/>
    <w:rsid w:val="00DA0541"/>
    <w:rsid w:val="00DA06AA"/>
    <w:rsid w:val="00DA0943"/>
    <w:rsid w:val="00DA0F04"/>
    <w:rsid w:val="00DA100C"/>
    <w:rsid w:val="00DA1317"/>
    <w:rsid w:val="00DA1669"/>
    <w:rsid w:val="00DA16C4"/>
    <w:rsid w:val="00DA1754"/>
    <w:rsid w:val="00DA1EA8"/>
    <w:rsid w:val="00DA23EA"/>
    <w:rsid w:val="00DA25A2"/>
    <w:rsid w:val="00DA2B08"/>
    <w:rsid w:val="00DA31B4"/>
    <w:rsid w:val="00DA376F"/>
    <w:rsid w:val="00DA3A3D"/>
    <w:rsid w:val="00DA4226"/>
    <w:rsid w:val="00DA43F9"/>
    <w:rsid w:val="00DA4832"/>
    <w:rsid w:val="00DA488A"/>
    <w:rsid w:val="00DA4D5B"/>
    <w:rsid w:val="00DA551B"/>
    <w:rsid w:val="00DA576F"/>
    <w:rsid w:val="00DA58B2"/>
    <w:rsid w:val="00DA5902"/>
    <w:rsid w:val="00DA5DBD"/>
    <w:rsid w:val="00DA5F13"/>
    <w:rsid w:val="00DA6019"/>
    <w:rsid w:val="00DA671F"/>
    <w:rsid w:val="00DA677E"/>
    <w:rsid w:val="00DA6A7B"/>
    <w:rsid w:val="00DA6C41"/>
    <w:rsid w:val="00DA74F0"/>
    <w:rsid w:val="00DA77BC"/>
    <w:rsid w:val="00DA7A4F"/>
    <w:rsid w:val="00DA7DFC"/>
    <w:rsid w:val="00DA7FAD"/>
    <w:rsid w:val="00DB0190"/>
    <w:rsid w:val="00DB0476"/>
    <w:rsid w:val="00DB05A2"/>
    <w:rsid w:val="00DB0691"/>
    <w:rsid w:val="00DB0977"/>
    <w:rsid w:val="00DB0C12"/>
    <w:rsid w:val="00DB0CD1"/>
    <w:rsid w:val="00DB0DF8"/>
    <w:rsid w:val="00DB0EE4"/>
    <w:rsid w:val="00DB0F3C"/>
    <w:rsid w:val="00DB1227"/>
    <w:rsid w:val="00DB1C18"/>
    <w:rsid w:val="00DB1D62"/>
    <w:rsid w:val="00DB22B8"/>
    <w:rsid w:val="00DB23EA"/>
    <w:rsid w:val="00DB2455"/>
    <w:rsid w:val="00DB25ED"/>
    <w:rsid w:val="00DB27D6"/>
    <w:rsid w:val="00DB2FC8"/>
    <w:rsid w:val="00DB3249"/>
    <w:rsid w:val="00DB33E7"/>
    <w:rsid w:val="00DB35C4"/>
    <w:rsid w:val="00DB3628"/>
    <w:rsid w:val="00DB38D6"/>
    <w:rsid w:val="00DB3C3D"/>
    <w:rsid w:val="00DB40B6"/>
    <w:rsid w:val="00DB4863"/>
    <w:rsid w:val="00DB4F2D"/>
    <w:rsid w:val="00DB5455"/>
    <w:rsid w:val="00DB5940"/>
    <w:rsid w:val="00DB597B"/>
    <w:rsid w:val="00DB5A99"/>
    <w:rsid w:val="00DB5B46"/>
    <w:rsid w:val="00DB5B6A"/>
    <w:rsid w:val="00DB5BBC"/>
    <w:rsid w:val="00DB5CC5"/>
    <w:rsid w:val="00DB62E9"/>
    <w:rsid w:val="00DB6576"/>
    <w:rsid w:val="00DB6885"/>
    <w:rsid w:val="00DB6BEE"/>
    <w:rsid w:val="00DB6EAE"/>
    <w:rsid w:val="00DB7186"/>
    <w:rsid w:val="00DC04F1"/>
    <w:rsid w:val="00DC126A"/>
    <w:rsid w:val="00DC13C6"/>
    <w:rsid w:val="00DC182E"/>
    <w:rsid w:val="00DC1E0C"/>
    <w:rsid w:val="00DC1EA7"/>
    <w:rsid w:val="00DC200E"/>
    <w:rsid w:val="00DC23A8"/>
    <w:rsid w:val="00DC2407"/>
    <w:rsid w:val="00DC25A8"/>
    <w:rsid w:val="00DC2626"/>
    <w:rsid w:val="00DC2837"/>
    <w:rsid w:val="00DC2C30"/>
    <w:rsid w:val="00DC2F63"/>
    <w:rsid w:val="00DC3043"/>
    <w:rsid w:val="00DC3284"/>
    <w:rsid w:val="00DC335C"/>
    <w:rsid w:val="00DC36DF"/>
    <w:rsid w:val="00DC3AB6"/>
    <w:rsid w:val="00DC406D"/>
    <w:rsid w:val="00DC45A8"/>
    <w:rsid w:val="00DC4857"/>
    <w:rsid w:val="00DC4872"/>
    <w:rsid w:val="00DC4937"/>
    <w:rsid w:val="00DC4A07"/>
    <w:rsid w:val="00DC4DA4"/>
    <w:rsid w:val="00DC4E61"/>
    <w:rsid w:val="00DC4EC5"/>
    <w:rsid w:val="00DC510C"/>
    <w:rsid w:val="00DC524A"/>
    <w:rsid w:val="00DC5363"/>
    <w:rsid w:val="00DC567A"/>
    <w:rsid w:val="00DC585B"/>
    <w:rsid w:val="00DC5918"/>
    <w:rsid w:val="00DC5B3E"/>
    <w:rsid w:val="00DC5C6A"/>
    <w:rsid w:val="00DC5E60"/>
    <w:rsid w:val="00DC5EE5"/>
    <w:rsid w:val="00DC6491"/>
    <w:rsid w:val="00DC6599"/>
    <w:rsid w:val="00DC69AF"/>
    <w:rsid w:val="00DC6BE4"/>
    <w:rsid w:val="00DC70F2"/>
    <w:rsid w:val="00DC754A"/>
    <w:rsid w:val="00DC777F"/>
    <w:rsid w:val="00DC7B4F"/>
    <w:rsid w:val="00DD0147"/>
    <w:rsid w:val="00DD0376"/>
    <w:rsid w:val="00DD0884"/>
    <w:rsid w:val="00DD0B9B"/>
    <w:rsid w:val="00DD0E8E"/>
    <w:rsid w:val="00DD10A7"/>
    <w:rsid w:val="00DD12D4"/>
    <w:rsid w:val="00DD1593"/>
    <w:rsid w:val="00DD1745"/>
    <w:rsid w:val="00DD17A5"/>
    <w:rsid w:val="00DD1946"/>
    <w:rsid w:val="00DD1B81"/>
    <w:rsid w:val="00DD1D5B"/>
    <w:rsid w:val="00DD2329"/>
    <w:rsid w:val="00DD2811"/>
    <w:rsid w:val="00DD2DD5"/>
    <w:rsid w:val="00DD309F"/>
    <w:rsid w:val="00DD3265"/>
    <w:rsid w:val="00DD342A"/>
    <w:rsid w:val="00DD3751"/>
    <w:rsid w:val="00DD3F3D"/>
    <w:rsid w:val="00DD3F4D"/>
    <w:rsid w:val="00DD4019"/>
    <w:rsid w:val="00DD422A"/>
    <w:rsid w:val="00DD447B"/>
    <w:rsid w:val="00DD487C"/>
    <w:rsid w:val="00DD4DA8"/>
    <w:rsid w:val="00DD512F"/>
    <w:rsid w:val="00DD545A"/>
    <w:rsid w:val="00DD5782"/>
    <w:rsid w:val="00DD5AE2"/>
    <w:rsid w:val="00DD6028"/>
    <w:rsid w:val="00DD6337"/>
    <w:rsid w:val="00DD65DE"/>
    <w:rsid w:val="00DD69A1"/>
    <w:rsid w:val="00DD69D0"/>
    <w:rsid w:val="00DD6EAE"/>
    <w:rsid w:val="00DD6ED6"/>
    <w:rsid w:val="00DD7088"/>
    <w:rsid w:val="00DD7185"/>
    <w:rsid w:val="00DD7646"/>
    <w:rsid w:val="00DD7B02"/>
    <w:rsid w:val="00DD7B10"/>
    <w:rsid w:val="00DD7BD7"/>
    <w:rsid w:val="00DD7CD3"/>
    <w:rsid w:val="00DD7E4E"/>
    <w:rsid w:val="00DE04B9"/>
    <w:rsid w:val="00DE0DEF"/>
    <w:rsid w:val="00DE118B"/>
    <w:rsid w:val="00DE13BD"/>
    <w:rsid w:val="00DE1910"/>
    <w:rsid w:val="00DE1B6E"/>
    <w:rsid w:val="00DE1C06"/>
    <w:rsid w:val="00DE1CFB"/>
    <w:rsid w:val="00DE2037"/>
    <w:rsid w:val="00DE20D0"/>
    <w:rsid w:val="00DE2153"/>
    <w:rsid w:val="00DE2704"/>
    <w:rsid w:val="00DE27EC"/>
    <w:rsid w:val="00DE2834"/>
    <w:rsid w:val="00DE2ABD"/>
    <w:rsid w:val="00DE2C39"/>
    <w:rsid w:val="00DE2EDB"/>
    <w:rsid w:val="00DE3199"/>
    <w:rsid w:val="00DE340D"/>
    <w:rsid w:val="00DE36C3"/>
    <w:rsid w:val="00DE3BEE"/>
    <w:rsid w:val="00DE3F51"/>
    <w:rsid w:val="00DE49FD"/>
    <w:rsid w:val="00DE4A90"/>
    <w:rsid w:val="00DE4B58"/>
    <w:rsid w:val="00DE507A"/>
    <w:rsid w:val="00DE535C"/>
    <w:rsid w:val="00DE59A1"/>
    <w:rsid w:val="00DE59E1"/>
    <w:rsid w:val="00DE5CD4"/>
    <w:rsid w:val="00DE5DF8"/>
    <w:rsid w:val="00DE5E7C"/>
    <w:rsid w:val="00DE604E"/>
    <w:rsid w:val="00DE63A0"/>
    <w:rsid w:val="00DE6625"/>
    <w:rsid w:val="00DE6A78"/>
    <w:rsid w:val="00DE6E6E"/>
    <w:rsid w:val="00DE6FF5"/>
    <w:rsid w:val="00DE7750"/>
    <w:rsid w:val="00DE794C"/>
    <w:rsid w:val="00DE7A21"/>
    <w:rsid w:val="00DE7AE4"/>
    <w:rsid w:val="00DE7E5E"/>
    <w:rsid w:val="00DE7EA7"/>
    <w:rsid w:val="00DF0637"/>
    <w:rsid w:val="00DF0BD3"/>
    <w:rsid w:val="00DF0E05"/>
    <w:rsid w:val="00DF0E9D"/>
    <w:rsid w:val="00DF1222"/>
    <w:rsid w:val="00DF14EC"/>
    <w:rsid w:val="00DF155D"/>
    <w:rsid w:val="00DF1564"/>
    <w:rsid w:val="00DF1565"/>
    <w:rsid w:val="00DF15B5"/>
    <w:rsid w:val="00DF18EC"/>
    <w:rsid w:val="00DF197C"/>
    <w:rsid w:val="00DF1A96"/>
    <w:rsid w:val="00DF2293"/>
    <w:rsid w:val="00DF3388"/>
    <w:rsid w:val="00DF36B5"/>
    <w:rsid w:val="00DF3A39"/>
    <w:rsid w:val="00DF3A6F"/>
    <w:rsid w:val="00DF4053"/>
    <w:rsid w:val="00DF4435"/>
    <w:rsid w:val="00DF4578"/>
    <w:rsid w:val="00DF52C2"/>
    <w:rsid w:val="00DF5695"/>
    <w:rsid w:val="00DF5850"/>
    <w:rsid w:val="00DF5AE0"/>
    <w:rsid w:val="00DF5AE6"/>
    <w:rsid w:val="00DF5C27"/>
    <w:rsid w:val="00DF5CD6"/>
    <w:rsid w:val="00DF5F81"/>
    <w:rsid w:val="00DF5FCA"/>
    <w:rsid w:val="00DF6031"/>
    <w:rsid w:val="00DF631D"/>
    <w:rsid w:val="00DF6921"/>
    <w:rsid w:val="00DF6C3C"/>
    <w:rsid w:val="00DF72F8"/>
    <w:rsid w:val="00DF7313"/>
    <w:rsid w:val="00DF73D6"/>
    <w:rsid w:val="00DF76B4"/>
    <w:rsid w:val="00DF7A04"/>
    <w:rsid w:val="00DF7A89"/>
    <w:rsid w:val="00DF7A8F"/>
    <w:rsid w:val="00DF7AB6"/>
    <w:rsid w:val="00DF7AF5"/>
    <w:rsid w:val="00DF7C4A"/>
    <w:rsid w:val="00DF7F32"/>
    <w:rsid w:val="00E0003E"/>
    <w:rsid w:val="00E0027A"/>
    <w:rsid w:val="00E00972"/>
    <w:rsid w:val="00E00CBE"/>
    <w:rsid w:val="00E010FE"/>
    <w:rsid w:val="00E0116A"/>
    <w:rsid w:val="00E012CC"/>
    <w:rsid w:val="00E015FE"/>
    <w:rsid w:val="00E0185F"/>
    <w:rsid w:val="00E01860"/>
    <w:rsid w:val="00E019F2"/>
    <w:rsid w:val="00E01CAD"/>
    <w:rsid w:val="00E01F14"/>
    <w:rsid w:val="00E024B0"/>
    <w:rsid w:val="00E02A4B"/>
    <w:rsid w:val="00E02B73"/>
    <w:rsid w:val="00E02E92"/>
    <w:rsid w:val="00E03636"/>
    <w:rsid w:val="00E0363C"/>
    <w:rsid w:val="00E03D8F"/>
    <w:rsid w:val="00E0454E"/>
    <w:rsid w:val="00E04A00"/>
    <w:rsid w:val="00E04C0A"/>
    <w:rsid w:val="00E04E9A"/>
    <w:rsid w:val="00E04F6B"/>
    <w:rsid w:val="00E05063"/>
    <w:rsid w:val="00E05156"/>
    <w:rsid w:val="00E053B9"/>
    <w:rsid w:val="00E05ABA"/>
    <w:rsid w:val="00E06269"/>
    <w:rsid w:val="00E064B3"/>
    <w:rsid w:val="00E06D9D"/>
    <w:rsid w:val="00E06E7F"/>
    <w:rsid w:val="00E06F04"/>
    <w:rsid w:val="00E07297"/>
    <w:rsid w:val="00E07464"/>
    <w:rsid w:val="00E078C4"/>
    <w:rsid w:val="00E07993"/>
    <w:rsid w:val="00E07B07"/>
    <w:rsid w:val="00E07DCB"/>
    <w:rsid w:val="00E100D7"/>
    <w:rsid w:val="00E10627"/>
    <w:rsid w:val="00E109B4"/>
    <w:rsid w:val="00E10C45"/>
    <w:rsid w:val="00E10CD8"/>
    <w:rsid w:val="00E11831"/>
    <w:rsid w:val="00E11A37"/>
    <w:rsid w:val="00E11C2E"/>
    <w:rsid w:val="00E11E38"/>
    <w:rsid w:val="00E11E70"/>
    <w:rsid w:val="00E1212E"/>
    <w:rsid w:val="00E1259D"/>
    <w:rsid w:val="00E125DD"/>
    <w:rsid w:val="00E12E29"/>
    <w:rsid w:val="00E12E82"/>
    <w:rsid w:val="00E1344A"/>
    <w:rsid w:val="00E13772"/>
    <w:rsid w:val="00E137BC"/>
    <w:rsid w:val="00E139FC"/>
    <w:rsid w:val="00E13AA6"/>
    <w:rsid w:val="00E13AF3"/>
    <w:rsid w:val="00E13EB0"/>
    <w:rsid w:val="00E146AD"/>
    <w:rsid w:val="00E1476F"/>
    <w:rsid w:val="00E148FA"/>
    <w:rsid w:val="00E14A8F"/>
    <w:rsid w:val="00E14FBB"/>
    <w:rsid w:val="00E14FBC"/>
    <w:rsid w:val="00E156B7"/>
    <w:rsid w:val="00E157C1"/>
    <w:rsid w:val="00E15A0C"/>
    <w:rsid w:val="00E15A50"/>
    <w:rsid w:val="00E15A88"/>
    <w:rsid w:val="00E15AE7"/>
    <w:rsid w:val="00E15CAA"/>
    <w:rsid w:val="00E15E05"/>
    <w:rsid w:val="00E15F8B"/>
    <w:rsid w:val="00E16374"/>
    <w:rsid w:val="00E165BE"/>
    <w:rsid w:val="00E16731"/>
    <w:rsid w:val="00E16C20"/>
    <w:rsid w:val="00E16CB5"/>
    <w:rsid w:val="00E16E64"/>
    <w:rsid w:val="00E170B4"/>
    <w:rsid w:val="00E174FD"/>
    <w:rsid w:val="00E1753B"/>
    <w:rsid w:val="00E1766A"/>
    <w:rsid w:val="00E17A67"/>
    <w:rsid w:val="00E17CE1"/>
    <w:rsid w:val="00E17F34"/>
    <w:rsid w:val="00E205FA"/>
    <w:rsid w:val="00E20794"/>
    <w:rsid w:val="00E20B5C"/>
    <w:rsid w:val="00E20EED"/>
    <w:rsid w:val="00E2153E"/>
    <w:rsid w:val="00E21A42"/>
    <w:rsid w:val="00E21B44"/>
    <w:rsid w:val="00E21C56"/>
    <w:rsid w:val="00E22017"/>
    <w:rsid w:val="00E225C0"/>
    <w:rsid w:val="00E227B2"/>
    <w:rsid w:val="00E23A1E"/>
    <w:rsid w:val="00E23A24"/>
    <w:rsid w:val="00E23EB5"/>
    <w:rsid w:val="00E2447B"/>
    <w:rsid w:val="00E24797"/>
    <w:rsid w:val="00E24AF1"/>
    <w:rsid w:val="00E251BF"/>
    <w:rsid w:val="00E25200"/>
    <w:rsid w:val="00E2520F"/>
    <w:rsid w:val="00E25826"/>
    <w:rsid w:val="00E25889"/>
    <w:rsid w:val="00E26456"/>
    <w:rsid w:val="00E2669D"/>
    <w:rsid w:val="00E26781"/>
    <w:rsid w:val="00E2679B"/>
    <w:rsid w:val="00E26B80"/>
    <w:rsid w:val="00E26D47"/>
    <w:rsid w:val="00E2701C"/>
    <w:rsid w:val="00E279A0"/>
    <w:rsid w:val="00E27A3A"/>
    <w:rsid w:val="00E27B32"/>
    <w:rsid w:val="00E302B4"/>
    <w:rsid w:val="00E304DD"/>
    <w:rsid w:val="00E308D4"/>
    <w:rsid w:val="00E30BD0"/>
    <w:rsid w:val="00E311CD"/>
    <w:rsid w:val="00E31319"/>
    <w:rsid w:val="00E3131F"/>
    <w:rsid w:val="00E31605"/>
    <w:rsid w:val="00E31E64"/>
    <w:rsid w:val="00E31F80"/>
    <w:rsid w:val="00E32910"/>
    <w:rsid w:val="00E33116"/>
    <w:rsid w:val="00E33131"/>
    <w:rsid w:val="00E33191"/>
    <w:rsid w:val="00E3351A"/>
    <w:rsid w:val="00E33854"/>
    <w:rsid w:val="00E33A84"/>
    <w:rsid w:val="00E33E90"/>
    <w:rsid w:val="00E34880"/>
    <w:rsid w:val="00E34DA2"/>
    <w:rsid w:val="00E35329"/>
    <w:rsid w:val="00E353F3"/>
    <w:rsid w:val="00E3583C"/>
    <w:rsid w:val="00E358BC"/>
    <w:rsid w:val="00E35CF8"/>
    <w:rsid w:val="00E36467"/>
    <w:rsid w:val="00E36669"/>
    <w:rsid w:val="00E36786"/>
    <w:rsid w:val="00E36BBA"/>
    <w:rsid w:val="00E370C5"/>
    <w:rsid w:val="00E374C0"/>
    <w:rsid w:val="00E377F8"/>
    <w:rsid w:val="00E37A5F"/>
    <w:rsid w:val="00E37AD9"/>
    <w:rsid w:val="00E4027B"/>
    <w:rsid w:val="00E405F9"/>
    <w:rsid w:val="00E4065F"/>
    <w:rsid w:val="00E4086F"/>
    <w:rsid w:val="00E4111E"/>
    <w:rsid w:val="00E414EE"/>
    <w:rsid w:val="00E41923"/>
    <w:rsid w:val="00E42670"/>
    <w:rsid w:val="00E426EE"/>
    <w:rsid w:val="00E42B6D"/>
    <w:rsid w:val="00E42B8C"/>
    <w:rsid w:val="00E4335E"/>
    <w:rsid w:val="00E4349B"/>
    <w:rsid w:val="00E43B19"/>
    <w:rsid w:val="00E43B87"/>
    <w:rsid w:val="00E43C05"/>
    <w:rsid w:val="00E44986"/>
    <w:rsid w:val="00E44AF2"/>
    <w:rsid w:val="00E44C36"/>
    <w:rsid w:val="00E44E68"/>
    <w:rsid w:val="00E45D48"/>
    <w:rsid w:val="00E463DF"/>
    <w:rsid w:val="00E46412"/>
    <w:rsid w:val="00E46448"/>
    <w:rsid w:val="00E468B2"/>
    <w:rsid w:val="00E46E93"/>
    <w:rsid w:val="00E47318"/>
    <w:rsid w:val="00E479E3"/>
    <w:rsid w:val="00E47FC9"/>
    <w:rsid w:val="00E50082"/>
    <w:rsid w:val="00E50533"/>
    <w:rsid w:val="00E505DE"/>
    <w:rsid w:val="00E50AC8"/>
    <w:rsid w:val="00E50AE7"/>
    <w:rsid w:val="00E50BF4"/>
    <w:rsid w:val="00E50C9A"/>
    <w:rsid w:val="00E5197E"/>
    <w:rsid w:val="00E51D14"/>
    <w:rsid w:val="00E51D3F"/>
    <w:rsid w:val="00E51FC8"/>
    <w:rsid w:val="00E52017"/>
    <w:rsid w:val="00E5203B"/>
    <w:rsid w:val="00E52329"/>
    <w:rsid w:val="00E52418"/>
    <w:rsid w:val="00E52C9D"/>
    <w:rsid w:val="00E52D98"/>
    <w:rsid w:val="00E53513"/>
    <w:rsid w:val="00E53566"/>
    <w:rsid w:val="00E538F5"/>
    <w:rsid w:val="00E53CB2"/>
    <w:rsid w:val="00E53D8C"/>
    <w:rsid w:val="00E540E1"/>
    <w:rsid w:val="00E542CF"/>
    <w:rsid w:val="00E54344"/>
    <w:rsid w:val="00E54847"/>
    <w:rsid w:val="00E54904"/>
    <w:rsid w:val="00E54913"/>
    <w:rsid w:val="00E54C62"/>
    <w:rsid w:val="00E54C9E"/>
    <w:rsid w:val="00E54CDF"/>
    <w:rsid w:val="00E54E5F"/>
    <w:rsid w:val="00E55D9D"/>
    <w:rsid w:val="00E5664A"/>
    <w:rsid w:val="00E56683"/>
    <w:rsid w:val="00E5687A"/>
    <w:rsid w:val="00E56F22"/>
    <w:rsid w:val="00E57017"/>
    <w:rsid w:val="00E5702C"/>
    <w:rsid w:val="00E5718A"/>
    <w:rsid w:val="00E57275"/>
    <w:rsid w:val="00E573A2"/>
    <w:rsid w:val="00E578F7"/>
    <w:rsid w:val="00E57BD2"/>
    <w:rsid w:val="00E57C7E"/>
    <w:rsid w:val="00E6011B"/>
    <w:rsid w:val="00E6024A"/>
    <w:rsid w:val="00E60256"/>
    <w:rsid w:val="00E602EC"/>
    <w:rsid w:val="00E6048B"/>
    <w:rsid w:val="00E608EB"/>
    <w:rsid w:val="00E612CD"/>
    <w:rsid w:val="00E612D8"/>
    <w:rsid w:val="00E6145E"/>
    <w:rsid w:val="00E618AB"/>
    <w:rsid w:val="00E6194A"/>
    <w:rsid w:val="00E61B1E"/>
    <w:rsid w:val="00E61F0F"/>
    <w:rsid w:val="00E61F7F"/>
    <w:rsid w:val="00E6204A"/>
    <w:rsid w:val="00E6227B"/>
    <w:rsid w:val="00E6236E"/>
    <w:rsid w:val="00E62384"/>
    <w:rsid w:val="00E626DA"/>
    <w:rsid w:val="00E62899"/>
    <w:rsid w:val="00E62BF2"/>
    <w:rsid w:val="00E62D1D"/>
    <w:rsid w:val="00E63259"/>
    <w:rsid w:val="00E6333C"/>
    <w:rsid w:val="00E633E2"/>
    <w:rsid w:val="00E63576"/>
    <w:rsid w:val="00E63EB0"/>
    <w:rsid w:val="00E641EC"/>
    <w:rsid w:val="00E644AB"/>
    <w:rsid w:val="00E6477D"/>
    <w:rsid w:val="00E651A2"/>
    <w:rsid w:val="00E6546D"/>
    <w:rsid w:val="00E654B0"/>
    <w:rsid w:val="00E65702"/>
    <w:rsid w:val="00E65BE9"/>
    <w:rsid w:val="00E65C63"/>
    <w:rsid w:val="00E65E0A"/>
    <w:rsid w:val="00E6624D"/>
    <w:rsid w:val="00E667D9"/>
    <w:rsid w:val="00E66C2F"/>
    <w:rsid w:val="00E66F5A"/>
    <w:rsid w:val="00E66FE0"/>
    <w:rsid w:val="00E6701E"/>
    <w:rsid w:val="00E67516"/>
    <w:rsid w:val="00E700E2"/>
    <w:rsid w:val="00E7018F"/>
    <w:rsid w:val="00E706C9"/>
    <w:rsid w:val="00E709A6"/>
    <w:rsid w:val="00E70E27"/>
    <w:rsid w:val="00E70FBB"/>
    <w:rsid w:val="00E71004"/>
    <w:rsid w:val="00E71042"/>
    <w:rsid w:val="00E716C6"/>
    <w:rsid w:val="00E716EB"/>
    <w:rsid w:val="00E71752"/>
    <w:rsid w:val="00E71ACC"/>
    <w:rsid w:val="00E72A2A"/>
    <w:rsid w:val="00E72B9C"/>
    <w:rsid w:val="00E73097"/>
    <w:rsid w:val="00E73446"/>
    <w:rsid w:val="00E7344C"/>
    <w:rsid w:val="00E735D0"/>
    <w:rsid w:val="00E73CE3"/>
    <w:rsid w:val="00E73F5F"/>
    <w:rsid w:val="00E74462"/>
    <w:rsid w:val="00E748C5"/>
    <w:rsid w:val="00E74B8D"/>
    <w:rsid w:val="00E74ED2"/>
    <w:rsid w:val="00E75EE7"/>
    <w:rsid w:val="00E764A8"/>
    <w:rsid w:val="00E76D03"/>
    <w:rsid w:val="00E76D06"/>
    <w:rsid w:val="00E77067"/>
    <w:rsid w:val="00E81011"/>
    <w:rsid w:val="00E8122C"/>
    <w:rsid w:val="00E81283"/>
    <w:rsid w:val="00E8135A"/>
    <w:rsid w:val="00E814B5"/>
    <w:rsid w:val="00E819DB"/>
    <w:rsid w:val="00E81B40"/>
    <w:rsid w:val="00E820B4"/>
    <w:rsid w:val="00E8236B"/>
    <w:rsid w:val="00E826F6"/>
    <w:rsid w:val="00E82AB9"/>
    <w:rsid w:val="00E82BBC"/>
    <w:rsid w:val="00E82D01"/>
    <w:rsid w:val="00E82DAB"/>
    <w:rsid w:val="00E83452"/>
    <w:rsid w:val="00E8386E"/>
    <w:rsid w:val="00E83934"/>
    <w:rsid w:val="00E83F07"/>
    <w:rsid w:val="00E84429"/>
    <w:rsid w:val="00E84528"/>
    <w:rsid w:val="00E846BF"/>
    <w:rsid w:val="00E84755"/>
    <w:rsid w:val="00E849D8"/>
    <w:rsid w:val="00E84E03"/>
    <w:rsid w:val="00E84FAA"/>
    <w:rsid w:val="00E85467"/>
    <w:rsid w:val="00E85476"/>
    <w:rsid w:val="00E85687"/>
    <w:rsid w:val="00E856F3"/>
    <w:rsid w:val="00E85BFC"/>
    <w:rsid w:val="00E85E03"/>
    <w:rsid w:val="00E86115"/>
    <w:rsid w:val="00E8654D"/>
    <w:rsid w:val="00E87181"/>
    <w:rsid w:val="00E875D9"/>
    <w:rsid w:val="00E878DD"/>
    <w:rsid w:val="00E87C22"/>
    <w:rsid w:val="00E87C83"/>
    <w:rsid w:val="00E87D84"/>
    <w:rsid w:val="00E90011"/>
    <w:rsid w:val="00E90535"/>
    <w:rsid w:val="00E907E2"/>
    <w:rsid w:val="00E9082B"/>
    <w:rsid w:val="00E908D3"/>
    <w:rsid w:val="00E9108C"/>
    <w:rsid w:val="00E917E1"/>
    <w:rsid w:val="00E91852"/>
    <w:rsid w:val="00E91974"/>
    <w:rsid w:val="00E91A33"/>
    <w:rsid w:val="00E91ED4"/>
    <w:rsid w:val="00E9222F"/>
    <w:rsid w:val="00E923FA"/>
    <w:rsid w:val="00E9262A"/>
    <w:rsid w:val="00E927E5"/>
    <w:rsid w:val="00E928ED"/>
    <w:rsid w:val="00E92F87"/>
    <w:rsid w:val="00E93733"/>
    <w:rsid w:val="00E9387E"/>
    <w:rsid w:val="00E93949"/>
    <w:rsid w:val="00E94099"/>
    <w:rsid w:val="00E9467A"/>
    <w:rsid w:val="00E94745"/>
    <w:rsid w:val="00E94857"/>
    <w:rsid w:val="00E948DB"/>
    <w:rsid w:val="00E949C4"/>
    <w:rsid w:val="00E94BB9"/>
    <w:rsid w:val="00E94ECE"/>
    <w:rsid w:val="00E94F78"/>
    <w:rsid w:val="00E95406"/>
    <w:rsid w:val="00E95496"/>
    <w:rsid w:val="00E956BF"/>
    <w:rsid w:val="00E957E3"/>
    <w:rsid w:val="00E95A13"/>
    <w:rsid w:val="00E95CE5"/>
    <w:rsid w:val="00E9644A"/>
    <w:rsid w:val="00E96A31"/>
    <w:rsid w:val="00E96A94"/>
    <w:rsid w:val="00E96DAA"/>
    <w:rsid w:val="00E96F7E"/>
    <w:rsid w:val="00E97112"/>
    <w:rsid w:val="00E9718E"/>
    <w:rsid w:val="00E974C0"/>
    <w:rsid w:val="00E975A5"/>
    <w:rsid w:val="00E975B5"/>
    <w:rsid w:val="00E976F1"/>
    <w:rsid w:val="00E97857"/>
    <w:rsid w:val="00E979AB"/>
    <w:rsid w:val="00E97FEF"/>
    <w:rsid w:val="00EA0033"/>
    <w:rsid w:val="00EA0181"/>
    <w:rsid w:val="00EA01E6"/>
    <w:rsid w:val="00EA0263"/>
    <w:rsid w:val="00EA0BEF"/>
    <w:rsid w:val="00EA1190"/>
    <w:rsid w:val="00EA178D"/>
    <w:rsid w:val="00EA1CDB"/>
    <w:rsid w:val="00EA1DB2"/>
    <w:rsid w:val="00EA1E2D"/>
    <w:rsid w:val="00EA2070"/>
    <w:rsid w:val="00EA22C3"/>
    <w:rsid w:val="00EA2AE0"/>
    <w:rsid w:val="00EA2CAA"/>
    <w:rsid w:val="00EA2D96"/>
    <w:rsid w:val="00EA2EAA"/>
    <w:rsid w:val="00EA3170"/>
    <w:rsid w:val="00EA323E"/>
    <w:rsid w:val="00EA3416"/>
    <w:rsid w:val="00EA358A"/>
    <w:rsid w:val="00EA374F"/>
    <w:rsid w:val="00EA38AF"/>
    <w:rsid w:val="00EA39BF"/>
    <w:rsid w:val="00EA3B8B"/>
    <w:rsid w:val="00EA3CE0"/>
    <w:rsid w:val="00EA4411"/>
    <w:rsid w:val="00EA4580"/>
    <w:rsid w:val="00EA4639"/>
    <w:rsid w:val="00EA4687"/>
    <w:rsid w:val="00EA49ED"/>
    <w:rsid w:val="00EA4ACA"/>
    <w:rsid w:val="00EA4E22"/>
    <w:rsid w:val="00EA54E4"/>
    <w:rsid w:val="00EA5614"/>
    <w:rsid w:val="00EA5ADF"/>
    <w:rsid w:val="00EA6176"/>
    <w:rsid w:val="00EA654A"/>
    <w:rsid w:val="00EA65E9"/>
    <w:rsid w:val="00EA6C5A"/>
    <w:rsid w:val="00EA6EE3"/>
    <w:rsid w:val="00EA74B0"/>
    <w:rsid w:val="00EA7554"/>
    <w:rsid w:val="00EA77DC"/>
    <w:rsid w:val="00EA796D"/>
    <w:rsid w:val="00EA7AC9"/>
    <w:rsid w:val="00EB0070"/>
    <w:rsid w:val="00EB00BC"/>
    <w:rsid w:val="00EB0423"/>
    <w:rsid w:val="00EB05CE"/>
    <w:rsid w:val="00EB0722"/>
    <w:rsid w:val="00EB0A8A"/>
    <w:rsid w:val="00EB0E37"/>
    <w:rsid w:val="00EB0E74"/>
    <w:rsid w:val="00EB114D"/>
    <w:rsid w:val="00EB11A6"/>
    <w:rsid w:val="00EB168B"/>
    <w:rsid w:val="00EB1A07"/>
    <w:rsid w:val="00EB1F76"/>
    <w:rsid w:val="00EB2579"/>
    <w:rsid w:val="00EB2788"/>
    <w:rsid w:val="00EB290C"/>
    <w:rsid w:val="00EB29AB"/>
    <w:rsid w:val="00EB2D73"/>
    <w:rsid w:val="00EB31A7"/>
    <w:rsid w:val="00EB3289"/>
    <w:rsid w:val="00EB3541"/>
    <w:rsid w:val="00EB3DF0"/>
    <w:rsid w:val="00EB3DF4"/>
    <w:rsid w:val="00EB3E40"/>
    <w:rsid w:val="00EB4332"/>
    <w:rsid w:val="00EB462F"/>
    <w:rsid w:val="00EB46E2"/>
    <w:rsid w:val="00EB46F0"/>
    <w:rsid w:val="00EB48A9"/>
    <w:rsid w:val="00EB49EC"/>
    <w:rsid w:val="00EB4EF0"/>
    <w:rsid w:val="00EB538E"/>
    <w:rsid w:val="00EB55DF"/>
    <w:rsid w:val="00EB583F"/>
    <w:rsid w:val="00EB5EE9"/>
    <w:rsid w:val="00EB664E"/>
    <w:rsid w:val="00EB6783"/>
    <w:rsid w:val="00EB7756"/>
    <w:rsid w:val="00EB7776"/>
    <w:rsid w:val="00EB79DA"/>
    <w:rsid w:val="00EB7B7D"/>
    <w:rsid w:val="00EC0121"/>
    <w:rsid w:val="00EC0145"/>
    <w:rsid w:val="00EC01B7"/>
    <w:rsid w:val="00EC0240"/>
    <w:rsid w:val="00EC0F1D"/>
    <w:rsid w:val="00EC0F69"/>
    <w:rsid w:val="00EC1029"/>
    <w:rsid w:val="00EC132B"/>
    <w:rsid w:val="00EC13CB"/>
    <w:rsid w:val="00EC1417"/>
    <w:rsid w:val="00EC1BA4"/>
    <w:rsid w:val="00EC224F"/>
    <w:rsid w:val="00EC3117"/>
    <w:rsid w:val="00EC3755"/>
    <w:rsid w:val="00EC3A0A"/>
    <w:rsid w:val="00EC3AD0"/>
    <w:rsid w:val="00EC40B0"/>
    <w:rsid w:val="00EC4B7E"/>
    <w:rsid w:val="00EC4DD2"/>
    <w:rsid w:val="00EC5588"/>
    <w:rsid w:val="00EC5842"/>
    <w:rsid w:val="00EC5F59"/>
    <w:rsid w:val="00EC5F96"/>
    <w:rsid w:val="00EC6516"/>
    <w:rsid w:val="00EC6819"/>
    <w:rsid w:val="00EC6D13"/>
    <w:rsid w:val="00EC6E17"/>
    <w:rsid w:val="00EC73DD"/>
    <w:rsid w:val="00EC77DB"/>
    <w:rsid w:val="00EC7C85"/>
    <w:rsid w:val="00EC7E02"/>
    <w:rsid w:val="00EC7F55"/>
    <w:rsid w:val="00ED00CD"/>
    <w:rsid w:val="00ED0746"/>
    <w:rsid w:val="00ED0923"/>
    <w:rsid w:val="00ED0AF7"/>
    <w:rsid w:val="00ED0E8C"/>
    <w:rsid w:val="00ED1638"/>
    <w:rsid w:val="00ED1C28"/>
    <w:rsid w:val="00ED1CB3"/>
    <w:rsid w:val="00ED1E13"/>
    <w:rsid w:val="00ED24CD"/>
    <w:rsid w:val="00ED26F9"/>
    <w:rsid w:val="00ED2C0B"/>
    <w:rsid w:val="00ED3171"/>
    <w:rsid w:val="00ED31E1"/>
    <w:rsid w:val="00ED3746"/>
    <w:rsid w:val="00ED3C46"/>
    <w:rsid w:val="00ED4AD1"/>
    <w:rsid w:val="00ED4E9D"/>
    <w:rsid w:val="00ED4EE8"/>
    <w:rsid w:val="00ED4FB0"/>
    <w:rsid w:val="00ED52EF"/>
    <w:rsid w:val="00ED5929"/>
    <w:rsid w:val="00ED592A"/>
    <w:rsid w:val="00ED5FA2"/>
    <w:rsid w:val="00ED6451"/>
    <w:rsid w:val="00ED64BC"/>
    <w:rsid w:val="00ED66EA"/>
    <w:rsid w:val="00ED6B23"/>
    <w:rsid w:val="00ED78E7"/>
    <w:rsid w:val="00ED7F5E"/>
    <w:rsid w:val="00EE0071"/>
    <w:rsid w:val="00EE012B"/>
    <w:rsid w:val="00EE0653"/>
    <w:rsid w:val="00EE072B"/>
    <w:rsid w:val="00EE0B4C"/>
    <w:rsid w:val="00EE0CA4"/>
    <w:rsid w:val="00EE0E8E"/>
    <w:rsid w:val="00EE1144"/>
    <w:rsid w:val="00EE1361"/>
    <w:rsid w:val="00EE1BA9"/>
    <w:rsid w:val="00EE1C58"/>
    <w:rsid w:val="00EE2007"/>
    <w:rsid w:val="00EE231A"/>
    <w:rsid w:val="00EE244A"/>
    <w:rsid w:val="00EE24B1"/>
    <w:rsid w:val="00EE24CC"/>
    <w:rsid w:val="00EE263B"/>
    <w:rsid w:val="00EE267F"/>
    <w:rsid w:val="00EE3028"/>
    <w:rsid w:val="00EE318E"/>
    <w:rsid w:val="00EE396E"/>
    <w:rsid w:val="00EE4055"/>
    <w:rsid w:val="00EE4498"/>
    <w:rsid w:val="00EE4729"/>
    <w:rsid w:val="00EE4784"/>
    <w:rsid w:val="00EE4BEA"/>
    <w:rsid w:val="00EE505B"/>
    <w:rsid w:val="00EE5502"/>
    <w:rsid w:val="00EE574B"/>
    <w:rsid w:val="00EE6089"/>
    <w:rsid w:val="00EE65C2"/>
    <w:rsid w:val="00EE6944"/>
    <w:rsid w:val="00EE6BE4"/>
    <w:rsid w:val="00EE6E6D"/>
    <w:rsid w:val="00EE6FE8"/>
    <w:rsid w:val="00EE740C"/>
    <w:rsid w:val="00EE75C6"/>
    <w:rsid w:val="00EE7A47"/>
    <w:rsid w:val="00EE7AE9"/>
    <w:rsid w:val="00EF05C8"/>
    <w:rsid w:val="00EF065C"/>
    <w:rsid w:val="00EF0AC0"/>
    <w:rsid w:val="00EF0C07"/>
    <w:rsid w:val="00EF0C1B"/>
    <w:rsid w:val="00EF105A"/>
    <w:rsid w:val="00EF13BA"/>
    <w:rsid w:val="00EF1418"/>
    <w:rsid w:val="00EF1542"/>
    <w:rsid w:val="00EF1C4A"/>
    <w:rsid w:val="00EF1C74"/>
    <w:rsid w:val="00EF21FC"/>
    <w:rsid w:val="00EF2295"/>
    <w:rsid w:val="00EF2672"/>
    <w:rsid w:val="00EF3068"/>
    <w:rsid w:val="00EF3327"/>
    <w:rsid w:val="00EF3370"/>
    <w:rsid w:val="00EF3471"/>
    <w:rsid w:val="00EF3E52"/>
    <w:rsid w:val="00EF40A0"/>
    <w:rsid w:val="00EF4F3B"/>
    <w:rsid w:val="00EF4FFF"/>
    <w:rsid w:val="00EF51EF"/>
    <w:rsid w:val="00EF52A1"/>
    <w:rsid w:val="00EF5605"/>
    <w:rsid w:val="00EF5684"/>
    <w:rsid w:val="00EF572D"/>
    <w:rsid w:val="00EF5838"/>
    <w:rsid w:val="00EF5B2A"/>
    <w:rsid w:val="00EF5B7B"/>
    <w:rsid w:val="00EF5D22"/>
    <w:rsid w:val="00EF5EB7"/>
    <w:rsid w:val="00EF6558"/>
    <w:rsid w:val="00EF6634"/>
    <w:rsid w:val="00EF6999"/>
    <w:rsid w:val="00EF6A09"/>
    <w:rsid w:val="00EF6C5B"/>
    <w:rsid w:val="00EF750C"/>
    <w:rsid w:val="00EF767D"/>
    <w:rsid w:val="00EF7B4A"/>
    <w:rsid w:val="00EF7F9F"/>
    <w:rsid w:val="00F00077"/>
    <w:rsid w:val="00F00833"/>
    <w:rsid w:val="00F00C64"/>
    <w:rsid w:val="00F00D53"/>
    <w:rsid w:val="00F01109"/>
    <w:rsid w:val="00F01182"/>
    <w:rsid w:val="00F014F3"/>
    <w:rsid w:val="00F016CD"/>
    <w:rsid w:val="00F01724"/>
    <w:rsid w:val="00F01A7F"/>
    <w:rsid w:val="00F01B68"/>
    <w:rsid w:val="00F01F13"/>
    <w:rsid w:val="00F0208B"/>
    <w:rsid w:val="00F02405"/>
    <w:rsid w:val="00F02E14"/>
    <w:rsid w:val="00F03064"/>
    <w:rsid w:val="00F03197"/>
    <w:rsid w:val="00F03263"/>
    <w:rsid w:val="00F033EA"/>
    <w:rsid w:val="00F03969"/>
    <w:rsid w:val="00F03A66"/>
    <w:rsid w:val="00F03A6E"/>
    <w:rsid w:val="00F03C34"/>
    <w:rsid w:val="00F041DC"/>
    <w:rsid w:val="00F04316"/>
    <w:rsid w:val="00F046C7"/>
    <w:rsid w:val="00F04FD7"/>
    <w:rsid w:val="00F05CA6"/>
    <w:rsid w:val="00F05E16"/>
    <w:rsid w:val="00F062C2"/>
    <w:rsid w:val="00F0675A"/>
    <w:rsid w:val="00F06AA3"/>
    <w:rsid w:val="00F06F34"/>
    <w:rsid w:val="00F077DF"/>
    <w:rsid w:val="00F07CE2"/>
    <w:rsid w:val="00F10C18"/>
    <w:rsid w:val="00F10C87"/>
    <w:rsid w:val="00F10DD3"/>
    <w:rsid w:val="00F10E28"/>
    <w:rsid w:val="00F11674"/>
    <w:rsid w:val="00F11C42"/>
    <w:rsid w:val="00F1225D"/>
    <w:rsid w:val="00F122E7"/>
    <w:rsid w:val="00F12373"/>
    <w:rsid w:val="00F1288A"/>
    <w:rsid w:val="00F12916"/>
    <w:rsid w:val="00F12A2B"/>
    <w:rsid w:val="00F12FA1"/>
    <w:rsid w:val="00F1370A"/>
    <w:rsid w:val="00F1371A"/>
    <w:rsid w:val="00F13D0F"/>
    <w:rsid w:val="00F1416D"/>
    <w:rsid w:val="00F145C3"/>
    <w:rsid w:val="00F1488D"/>
    <w:rsid w:val="00F14A6E"/>
    <w:rsid w:val="00F14B81"/>
    <w:rsid w:val="00F15A0C"/>
    <w:rsid w:val="00F15CCE"/>
    <w:rsid w:val="00F15CE3"/>
    <w:rsid w:val="00F163FE"/>
    <w:rsid w:val="00F16415"/>
    <w:rsid w:val="00F1648E"/>
    <w:rsid w:val="00F16DE4"/>
    <w:rsid w:val="00F16E32"/>
    <w:rsid w:val="00F17178"/>
    <w:rsid w:val="00F17906"/>
    <w:rsid w:val="00F17A9A"/>
    <w:rsid w:val="00F17C98"/>
    <w:rsid w:val="00F203D6"/>
    <w:rsid w:val="00F2052E"/>
    <w:rsid w:val="00F209CC"/>
    <w:rsid w:val="00F20E54"/>
    <w:rsid w:val="00F20FBD"/>
    <w:rsid w:val="00F21071"/>
    <w:rsid w:val="00F2185D"/>
    <w:rsid w:val="00F21937"/>
    <w:rsid w:val="00F21B75"/>
    <w:rsid w:val="00F2237D"/>
    <w:rsid w:val="00F223C6"/>
    <w:rsid w:val="00F226AE"/>
    <w:rsid w:val="00F227A7"/>
    <w:rsid w:val="00F22ACE"/>
    <w:rsid w:val="00F22E0F"/>
    <w:rsid w:val="00F22FF4"/>
    <w:rsid w:val="00F2301B"/>
    <w:rsid w:val="00F2394E"/>
    <w:rsid w:val="00F23DAF"/>
    <w:rsid w:val="00F23F35"/>
    <w:rsid w:val="00F24217"/>
    <w:rsid w:val="00F24751"/>
    <w:rsid w:val="00F24D15"/>
    <w:rsid w:val="00F24E3F"/>
    <w:rsid w:val="00F24F19"/>
    <w:rsid w:val="00F2518C"/>
    <w:rsid w:val="00F254C9"/>
    <w:rsid w:val="00F25944"/>
    <w:rsid w:val="00F27280"/>
    <w:rsid w:val="00F277FE"/>
    <w:rsid w:val="00F27960"/>
    <w:rsid w:val="00F27D21"/>
    <w:rsid w:val="00F300A1"/>
    <w:rsid w:val="00F303B3"/>
    <w:rsid w:val="00F3057A"/>
    <w:rsid w:val="00F3059F"/>
    <w:rsid w:val="00F30B60"/>
    <w:rsid w:val="00F30BB0"/>
    <w:rsid w:val="00F30FEF"/>
    <w:rsid w:val="00F311CD"/>
    <w:rsid w:val="00F31949"/>
    <w:rsid w:val="00F31A26"/>
    <w:rsid w:val="00F3232D"/>
    <w:rsid w:val="00F3241B"/>
    <w:rsid w:val="00F3280F"/>
    <w:rsid w:val="00F32BB7"/>
    <w:rsid w:val="00F32DDD"/>
    <w:rsid w:val="00F3318E"/>
    <w:rsid w:val="00F332FE"/>
    <w:rsid w:val="00F3362B"/>
    <w:rsid w:val="00F33AD5"/>
    <w:rsid w:val="00F33B33"/>
    <w:rsid w:val="00F33FCB"/>
    <w:rsid w:val="00F34A4E"/>
    <w:rsid w:val="00F34C43"/>
    <w:rsid w:val="00F3501F"/>
    <w:rsid w:val="00F350D1"/>
    <w:rsid w:val="00F35163"/>
    <w:rsid w:val="00F35194"/>
    <w:rsid w:val="00F356A0"/>
    <w:rsid w:val="00F35A46"/>
    <w:rsid w:val="00F35B87"/>
    <w:rsid w:val="00F35BF3"/>
    <w:rsid w:val="00F35CA5"/>
    <w:rsid w:val="00F35DB2"/>
    <w:rsid w:val="00F35E47"/>
    <w:rsid w:val="00F36631"/>
    <w:rsid w:val="00F3679B"/>
    <w:rsid w:val="00F36D1E"/>
    <w:rsid w:val="00F36F22"/>
    <w:rsid w:val="00F3754B"/>
    <w:rsid w:val="00F37639"/>
    <w:rsid w:val="00F37981"/>
    <w:rsid w:val="00F40086"/>
    <w:rsid w:val="00F408F6"/>
    <w:rsid w:val="00F40D2C"/>
    <w:rsid w:val="00F40D46"/>
    <w:rsid w:val="00F4112B"/>
    <w:rsid w:val="00F418D7"/>
    <w:rsid w:val="00F41F51"/>
    <w:rsid w:val="00F41FB1"/>
    <w:rsid w:val="00F425ED"/>
    <w:rsid w:val="00F428D0"/>
    <w:rsid w:val="00F42B42"/>
    <w:rsid w:val="00F42D52"/>
    <w:rsid w:val="00F43273"/>
    <w:rsid w:val="00F4332C"/>
    <w:rsid w:val="00F43827"/>
    <w:rsid w:val="00F4387D"/>
    <w:rsid w:val="00F43C57"/>
    <w:rsid w:val="00F43E5C"/>
    <w:rsid w:val="00F44231"/>
    <w:rsid w:val="00F44238"/>
    <w:rsid w:val="00F4464A"/>
    <w:rsid w:val="00F447E1"/>
    <w:rsid w:val="00F44DAB"/>
    <w:rsid w:val="00F45020"/>
    <w:rsid w:val="00F45022"/>
    <w:rsid w:val="00F4537F"/>
    <w:rsid w:val="00F455F6"/>
    <w:rsid w:val="00F45B02"/>
    <w:rsid w:val="00F45B61"/>
    <w:rsid w:val="00F45BB8"/>
    <w:rsid w:val="00F45E12"/>
    <w:rsid w:val="00F45E61"/>
    <w:rsid w:val="00F45E75"/>
    <w:rsid w:val="00F45ECE"/>
    <w:rsid w:val="00F4636E"/>
    <w:rsid w:val="00F46BB6"/>
    <w:rsid w:val="00F46C24"/>
    <w:rsid w:val="00F46DC9"/>
    <w:rsid w:val="00F4792E"/>
    <w:rsid w:val="00F47A1A"/>
    <w:rsid w:val="00F47D5B"/>
    <w:rsid w:val="00F47DCB"/>
    <w:rsid w:val="00F5035B"/>
    <w:rsid w:val="00F5063C"/>
    <w:rsid w:val="00F50AC5"/>
    <w:rsid w:val="00F51644"/>
    <w:rsid w:val="00F52559"/>
    <w:rsid w:val="00F52BC6"/>
    <w:rsid w:val="00F52DC8"/>
    <w:rsid w:val="00F532E9"/>
    <w:rsid w:val="00F53443"/>
    <w:rsid w:val="00F53706"/>
    <w:rsid w:val="00F5375B"/>
    <w:rsid w:val="00F538CB"/>
    <w:rsid w:val="00F53A07"/>
    <w:rsid w:val="00F53C44"/>
    <w:rsid w:val="00F53FC9"/>
    <w:rsid w:val="00F543B3"/>
    <w:rsid w:val="00F54590"/>
    <w:rsid w:val="00F5487B"/>
    <w:rsid w:val="00F54C2B"/>
    <w:rsid w:val="00F54C87"/>
    <w:rsid w:val="00F55024"/>
    <w:rsid w:val="00F5562D"/>
    <w:rsid w:val="00F556AA"/>
    <w:rsid w:val="00F55768"/>
    <w:rsid w:val="00F55878"/>
    <w:rsid w:val="00F55937"/>
    <w:rsid w:val="00F56670"/>
    <w:rsid w:val="00F56867"/>
    <w:rsid w:val="00F56A7A"/>
    <w:rsid w:val="00F56B7C"/>
    <w:rsid w:val="00F56D20"/>
    <w:rsid w:val="00F56D9A"/>
    <w:rsid w:val="00F56DEC"/>
    <w:rsid w:val="00F57106"/>
    <w:rsid w:val="00F571F7"/>
    <w:rsid w:val="00F576B5"/>
    <w:rsid w:val="00F5772D"/>
    <w:rsid w:val="00F57753"/>
    <w:rsid w:val="00F57781"/>
    <w:rsid w:val="00F57C52"/>
    <w:rsid w:val="00F57C97"/>
    <w:rsid w:val="00F57CFA"/>
    <w:rsid w:val="00F57D61"/>
    <w:rsid w:val="00F57DB5"/>
    <w:rsid w:val="00F6004E"/>
    <w:rsid w:val="00F6012A"/>
    <w:rsid w:val="00F60738"/>
    <w:rsid w:val="00F60988"/>
    <w:rsid w:val="00F60BAD"/>
    <w:rsid w:val="00F60DAC"/>
    <w:rsid w:val="00F61003"/>
    <w:rsid w:val="00F6115B"/>
    <w:rsid w:val="00F612B9"/>
    <w:rsid w:val="00F615AD"/>
    <w:rsid w:val="00F615BE"/>
    <w:rsid w:val="00F616BC"/>
    <w:rsid w:val="00F61706"/>
    <w:rsid w:val="00F61994"/>
    <w:rsid w:val="00F61A2F"/>
    <w:rsid w:val="00F61B8E"/>
    <w:rsid w:val="00F621B1"/>
    <w:rsid w:val="00F6259F"/>
    <w:rsid w:val="00F6281A"/>
    <w:rsid w:val="00F62D04"/>
    <w:rsid w:val="00F62DC9"/>
    <w:rsid w:val="00F63821"/>
    <w:rsid w:val="00F6388B"/>
    <w:rsid w:val="00F638D3"/>
    <w:rsid w:val="00F63B25"/>
    <w:rsid w:val="00F63EF9"/>
    <w:rsid w:val="00F640EF"/>
    <w:rsid w:val="00F6463E"/>
    <w:rsid w:val="00F649C1"/>
    <w:rsid w:val="00F649D4"/>
    <w:rsid w:val="00F64B41"/>
    <w:rsid w:val="00F64F6D"/>
    <w:rsid w:val="00F6535F"/>
    <w:rsid w:val="00F655BC"/>
    <w:rsid w:val="00F65892"/>
    <w:rsid w:val="00F6595A"/>
    <w:rsid w:val="00F65A32"/>
    <w:rsid w:val="00F65E93"/>
    <w:rsid w:val="00F65EF2"/>
    <w:rsid w:val="00F66320"/>
    <w:rsid w:val="00F6632E"/>
    <w:rsid w:val="00F66353"/>
    <w:rsid w:val="00F66707"/>
    <w:rsid w:val="00F667D4"/>
    <w:rsid w:val="00F669FB"/>
    <w:rsid w:val="00F66CBD"/>
    <w:rsid w:val="00F66E91"/>
    <w:rsid w:val="00F66FD1"/>
    <w:rsid w:val="00F6705E"/>
    <w:rsid w:val="00F673D6"/>
    <w:rsid w:val="00F67996"/>
    <w:rsid w:val="00F67A23"/>
    <w:rsid w:val="00F67AAD"/>
    <w:rsid w:val="00F67CE1"/>
    <w:rsid w:val="00F70580"/>
    <w:rsid w:val="00F70809"/>
    <w:rsid w:val="00F709B6"/>
    <w:rsid w:val="00F71329"/>
    <w:rsid w:val="00F71E17"/>
    <w:rsid w:val="00F71E31"/>
    <w:rsid w:val="00F721D7"/>
    <w:rsid w:val="00F7266E"/>
    <w:rsid w:val="00F726E8"/>
    <w:rsid w:val="00F72D45"/>
    <w:rsid w:val="00F730B0"/>
    <w:rsid w:val="00F730CD"/>
    <w:rsid w:val="00F7315B"/>
    <w:rsid w:val="00F7324D"/>
    <w:rsid w:val="00F73963"/>
    <w:rsid w:val="00F73D64"/>
    <w:rsid w:val="00F73E09"/>
    <w:rsid w:val="00F74861"/>
    <w:rsid w:val="00F74D60"/>
    <w:rsid w:val="00F75148"/>
    <w:rsid w:val="00F7528B"/>
    <w:rsid w:val="00F753B4"/>
    <w:rsid w:val="00F754D5"/>
    <w:rsid w:val="00F755D2"/>
    <w:rsid w:val="00F75630"/>
    <w:rsid w:val="00F75725"/>
    <w:rsid w:val="00F75C88"/>
    <w:rsid w:val="00F75DEE"/>
    <w:rsid w:val="00F76BE9"/>
    <w:rsid w:val="00F76F81"/>
    <w:rsid w:val="00F76FE6"/>
    <w:rsid w:val="00F770E8"/>
    <w:rsid w:val="00F77270"/>
    <w:rsid w:val="00F7760D"/>
    <w:rsid w:val="00F776AB"/>
    <w:rsid w:val="00F77786"/>
    <w:rsid w:val="00F7778A"/>
    <w:rsid w:val="00F77A23"/>
    <w:rsid w:val="00F77A90"/>
    <w:rsid w:val="00F77EC5"/>
    <w:rsid w:val="00F801D2"/>
    <w:rsid w:val="00F801E2"/>
    <w:rsid w:val="00F8028E"/>
    <w:rsid w:val="00F80314"/>
    <w:rsid w:val="00F8043D"/>
    <w:rsid w:val="00F8046E"/>
    <w:rsid w:val="00F80748"/>
    <w:rsid w:val="00F8129E"/>
    <w:rsid w:val="00F81359"/>
    <w:rsid w:val="00F81517"/>
    <w:rsid w:val="00F81DF4"/>
    <w:rsid w:val="00F81E61"/>
    <w:rsid w:val="00F82190"/>
    <w:rsid w:val="00F82193"/>
    <w:rsid w:val="00F82756"/>
    <w:rsid w:val="00F82FEE"/>
    <w:rsid w:val="00F83298"/>
    <w:rsid w:val="00F832FC"/>
    <w:rsid w:val="00F8350C"/>
    <w:rsid w:val="00F83A06"/>
    <w:rsid w:val="00F8444D"/>
    <w:rsid w:val="00F84558"/>
    <w:rsid w:val="00F845C0"/>
    <w:rsid w:val="00F84726"/>
    <w:rsid w:val="00F84929"/>
    <w:rsid w:val="00F84C6F"/>
    <w:rsid w:val="00F84D7B"/>
    <w:rsid w:val="00F85578"/>
    <w:rsid w:val="00F856D8"/>
    <w:rsid w:val="00F859C2"/>
    <w:rsid w:val="00F85F66"/>
    <w:rsid w:val="00F865B7"/>
    <w:rsid w:val="00F86694"/>
    <w:rsid w:val="00F869C8"/>
    <w:rsid w:val="00F86BB6"/>
    <w:rsid w:val="00F86D7C"/>
    <w:rsid w:val="00F87586"/>
    <w:rsid w:val="00F8786B"/>
    <w:rsid w:val="00F87B71"/>
    <w:rsid w:val="00F87D32"/>
    <w:rsid w:val="00F87F55"/>
    <w:rsid w:val="00F900E1"/>
    <w:rsid w:val="00F9024B"/>
    <w:rsid w:val="00F908A1"/>
    <w:rsid w:val="00F90986"/>
    <w:rsid w:val="00F90BCD"/>
    <w:rsid w:val="00F91061"/>
    <w:rsid w:val="00F91BFD"/>
    <w:rsid w:val="00F921D0"/>
    <w:rsid w:val="00F921E0"/>
    <w:rsid w:val="00F927E3"/>
    <w:rsid w:val="00F92F49"/>
    <w:rsid w:val="00F937CF"/>
    <w:rsid w:val="00F93B18"/>
    <w:rsid w:val="00F93C77"/>
    <w:rsid w:val="00F93F61"/>
    <w:rsid w:val="00F93FA2"/>
    <w:rsid w:val="00F941B6"/>
    <w:rsid w:val="00F94AE4"/>
    <w:rsid w:val="00F94C6E"/>
    <w:rsid w:val="00F950F1"/>
    <w:rsid w:val="00F951A7"/>
    <w:rsid w:val="00F95257"/>
    <w:rsid w:val="00F952E6"/>
    <w:rsid w:val="00F95576"/>
    <w:rsid w:val="00F956CB"/>
    <w:rsid w:val="00F956F0"/>
    <w:rsid w:val="00F957E0"/>
    <w:rsid w:val="00F95BB8"/>
    <w:rsid w:val="00F96770"/>
    <w:rsid w:val="00F96BE8"/>
    <w:rsid w:val="00F96CAB"/>
    <w:rsid w:val="00F97029"/>
    <w:rsid w:val="00F976E4"/>
    <w:rsid w:val="00F97816"/>
    <w:rsid w:val="00F97991"/>
    <w:rsid w:val="00F97A5C"/>
    <w:rsid w:val="00F97F57"/>
    <w:rsid w:val="00FA05D9"/>
    <w:rsid w:val="00FA096F"/>
    <w:rsid w:val="00FA0A23"/>
    <w:rsid w:val="00FA0C81"/>
    <w:rsid w:val="00FA1500"/>
    <w:rsid w:val="00FA1A61"/>
    <w:rsid w:val="00FA1E6E"/>
    <w:rsid w:val="00FA1FBE"/>
    <w:rsid w:val="00FA20ED"/>
    <w:rsid w:val="00FA25CA"/>
    <w:rsid w:val="00FA27C8"/>
    <w:rsid w:val="00FA2D16"/>
    <w:rsid w:val="00FA3CBF"/>
    <w:rsid w:val="00FA3DC4"/>
    <w:rsid w:val="00FA3FA7"/>
    <w:rsid w:val="00FA4256"/>
    <w:rsid w:val="00FA4C4E"/>
    <w:rsid w:val="00FA4CF5"/>
    <w:rsid w:val="00FA4FBE"/>
    <w:rsid w:val="00FA4FC7"/>
    <w:rsid w:val="00FA53AC"/>
    <w:rsid w:val="00FA53FB"/>
    <w:rsid w:val="00FA556B"/>
    <w:rsid w:val="00FA5971"/>
    <w:rsid w:val="00FA5BBA"/>
    <w:rsid w:val="00FA5BC9"/>
    <w:rsid w:val="00FA61A9"/>
    <w:rsid w:val="00FA648A"/>
    <w:rsid w:val="00FA6540"/>
    <w:rsid w:val="00FA695A"/>
    <w:rsid w:val="00FA6BE4"/>
    <w:rsid w:val="00FA6F25"/>
    <w:rsid w:val="00FA73C0"/>
    <w:rsid w:val="00FA7624"/>
    <w:rsid w:val="00FA78B9"/>
    <w:rsid w:val="00FA7FE6"/>
    <w:rsid w:val="00FB0109"/>
    <w:rsid w:val="00FB03CA"/>
    <w:rsid w:val="00FB03DD"/>
    <w:rsid w:val="00FB043B"/>
    <w:rsid w:val="00FB0468"/>
    <w:rsid w:val="00FB0536"/>
    <w:rsid w:val="00FB058D"/>
    <w:rsid w:val="00FB058F"/>
    <w:rsid w:val="00FB079A"/>
    <w:rsid w:val="00FB0C99"/>
    <w:rsid w:val="00FB0D15"/>
    <w:rsid w:val="00FB0DF9"/>
    <w:rsid w:val="00FB0E56"/>
    <w:rsid w:val="00FB131C"/>
    <w:rsid w:val="00FB1699"/>
    <w:rsid w:val="00FB16F1"/>
    <w:rsid w:val="00FB1878"/>
    <w:rsid w:val="00FB1E03"/>
    <w:rsid w:val="00FB202C"/>
    <w:rsid w:val="00FB2214"/>
    <w:rsid w:val="00FB2807"/>
    <w:rsid w:val="00FB2A3C"/>
    <w:rsid w:val="00FB2DBA"/>
    <w:rsid w:val="00FB2EEF"/>
    <w:rsid w:val="00FB349F"/>
    <w:rsid w:val="00FB37DB"/>
    <w:rsid w:val="00FB3859"/>
    <w:rsid w:val="00FB3946"/>
    <w:rsid w:val="00FB3AF0"/>
    <w:rsid w:val="00FB4388"/>
    <w:rsid w:val="00FB43AC"/>
    <w:rsid w:val="00FB4577"/>
    <w:rsid w:val="00FB478F"/>
    <w:rsid w:val="00FB4C2D"/>
    <w:rsid w:val="00FB4C72"/>
    <w:rsid w:val="00FB5796"/>
    <w:rsid w:val="00FB580A"/>
    <w:rsid w:val="00FB5B86"/>
    <w:rsid w:val="00FB5EA3"/>
    <w:rsid w:val="00FB657C"/>
    <w:rsid w:val="00FB67D4"/>
    <w:rsid w:val="00FB6FDB"/>
    <w:rsid w:val="00FB7669"/>
    <w:rsid w:val="00FB79CA"/>
    <w:rsid w:val="00FB7D02"/>
    <w:rsid w:val="00FC008C"/>
    <w:rsid w:val="00FC0162"/>
    <w:rsid w:val="00FC01E6"/>
    <w:rsid w:val="00FC0396"/>
    <w:rsid w:val="00FC0857"/>
    <w:rsid w:val="00FC0C8B"/>
    <w:rsid w:val="00FC0DA2"/>
    <w:rsid w:val="00FC13F0"/>
    <w:rsid w:val="00FC14E4"/>
    <w:rsid w:val="00FC1DE1"/>
    <w:rsid w:val="00FC1E8A"/>
    <w:rsid w:val="00FC29DD"/>
    <w:rsid w:val="00FC2A5C"/>
    <w:rsid w:val="00FC2DC9"/>
    <w:rsid w:val="00FC30AB"/>
    <w:rsid w:val="00FC3A88"/>
    <w:rsid w:val="00FC3AFB"/>
    <w:rsid w:val="00FC3F8E"/>
    <w:rsid w:val="00FC407D"/>
    <w:rsid w:val="00FC40DD"/>
    <w:rsid w:val="00FC4124"/>
    <w:rsid w:val="00FC4442"/>
    <w:rsid w:val="00FC44E3"/>
    <w:rsid w:val="00FC4767"/>
    <w:rsid w:val="00FC47F8"/>
    <w:rsid w:val="00FC4AF8"/>
    <w:rsid w:val="00FC4C98"/>
    <w:rsid w:val="00FC4F18"/>
    <w:rsid w:val="00FC51E5"/>
    <w:rsid w:val="00FC53D1"/>
    <w:rsid w:val="00FC5838"/>
    <w:rsid w:val="00FC5AA5"/>
    <w:rsid w:val="00FC5CFA"/>
    <w:rsid w:val="00FC5F64"/>
    <w:rsid w:val="00FC650E"/>
    <w:rsid w:val="00FC6662"/>
    <w:rsid w:val="00FC67D0"/>
    <w:rsid w:val="00FC6849"/>
    <w:rsid w:val="00FC6989"/>
    <w:rsid w:val="00FC6A2E"/>
    <w:rsid w:val="00FC6CCF"/>
    <w:rsid w:val="00FC6D21"/>
    <w:rsid w:val="00FC6EBD"/>
    <w:rsid w:val="00FC7572"/>
    <w:rsid w:val="00FC789D"/>
    <w:rsid w:val="00FC79B2"/>
    <w:rsid w:val="00FC7C9D"/>
    <w:rsid w:val="00FD0334"/>
    <w:rsid w:val="00FD0625"/>
    <w:rsid w:val="00FD063E"/>
    <w:rsid w:val="00FD06E9"/>
    <w:rsid w:val="00FD0B5C"/>
    <w:rsid w:val="00FD0D96"/>
    <w:rsid w:val="00FD0DC6"/>
    <w:rsid w:val="00FD0FC1"/>
    <w:rsid w:val="00FD11AD"/>
    <w:rsid w:val="00FD1355"/>
    <w:rsid w:val="00FD14BE"/>
    <w:rsid w:val="00FD1B0A"/>
    <w:rsid w:val="00FD1BBB"/>
    <w:rsid w:val="00FD1C0C"/>
    <w:rsid w:val="00FD1EB5"/>
    <w:rsid w:val="00FD2105"/>
    <w:rsid w:val="00FD251B"/>
    <w:rsid w:val="00FD2B81"/>
    <w:rsid w:val="00FD2FED"/>
    <w:rsid w:val="00FD3442"/>
    <w:rsid w:val="00FD38EA"/>
    <w:rsid w:val="00FD3AF5"/>
    <w:rsid w:val="00FD3D96"/>
    <w:rsid w:val="00FD3FD5"/>
    <w:rsid w:val="00FD43B5"/>
    <w:rsid w:val="00FD44F9"/>
    <w:rsid w:val="00FD499A"/>
    <w:rsid w:val="00FD4C91"/>
    <w:rsid w:val="00FD4D59"/>
    <w:rsid w:val="00FD52C6"/>
    <w:rsid w:val="00FD53D0"/>
    <w:rsid w:val="00FD54F2"/>
    <w:rsid w:val="00FD558A"/>
    <w:rsid w:val="00FD595E"/>
    <w:rsid w:val="00FD5ACC"/>
    <w:rsid w:val="00FD5C1B"/>
    <w:rsid w:val="00FD6392"/>
    <w:rsid w:val="00FD660B"/>
    <w:rsid w:val="00FD6831"/>
    <w:rsid w:val="00FD73D4"/>
    <w:rsid w:val="00FD7E36"/>
    <w:rsid w:val="00FE03AF"/>
    <w:rsid w:val="00FE0791"/>
    <w:rsid w:val="00FE0ED8"/>
    <w:rsid w:val="00FE0FF8"/>
    <w:rsid w:val="00FE1757"/>
    <w:rsid w:val="00FE1C8A"/>
    <w:rsid w:val="00FE1DC4"/>
    <w:rsid w:val="00FE1E4A"/>
    <w:rsid w:val="00FE23E7"/>
    <w:rsid w:val="00FE2418"/>
    <w:rsid w:val="00FE272C"/>
    <w:rsid w:val="00FE2871"/>
    <w:rsid w:val="00FE2A9C"/>
    <w:rsid w:val="00FE320D"/>
    <w:rsid w:val="00FE3570"/>
    <w:rsid w:val="00FE3A89"/>
    <w:rsid w:val="00FE3CC6"/>
    <w:rsid w:val="00FE4053"/>
    <w:rsid w:val="00FE459D"/>
    <w:rsid w:val="00FE4CDA"/>
    <w:rsid w:val="00FE4F45"/>
    <w:rsid w:val="00FE515A"/>
    <w:rsid w:val="00FE5B52"/>
    <w:rsid w:val="00FE5E3A"/>
    <w:rsid w:val="00FE6286"/>
    <w:rsid w:val="00FE6A50"/>
    <w:rsid w:val="00FE6E2A"/>
    <w:rsid w:val="00FE7150"/>
    <w:rsid w:val="00FE76B7"/>
    <w:rsid w:val="00FE790D"/>
    <w:rsid w:val="00FE7A02"/>
    <w:rsid w:val="00FF06B3"/>
    <w:rsid w:val="00FF076F"/>
    <w:rsid w:val="00FF108B"/>
    <w:rsid w:val="00FF1520"/>
    <w:rsid w:val="00FF1693"/>
    <w:rsid w:val="00FF1729"/>
    <w:rsid w:val="00FF1908"/>
    <w:rsid w:val="00FF28A4"/>
    <w:rsid w:val="00FF2C03"/>
    <w:rsid w:val="00FF2D86"/>
    <w:rsid w:val="00FF320D"/>
    <w:rsid w:val="00FF351B"/>
    <w:rsid w:val="00FF3969"/>
    <w:rsid w:val="00FF3CCE"/>
    <w:rsid w:val="00FF44FB"/>
    <w:rsid w:val="00FF48B1"/>
    <w:rsid w:val="00FF48F4"/>
    <w:rsid w:val="00FF4ED2"/>
    <w:rsid w:val="00FF4FA8"/>
    <w:rsid w:val="00FF4FAE"/>
    <w:rsid w:val="00FF5096"/>
    <w:rsid w:val="00FF5234"/>
    <w:rsid w:val="00FF52D7"/>
    <w:rsid w:val="00FF5306"/>
    <w:rsid w:val="00FF6794"/>
    <w:rsid w:val="00FF683B"/>
    <w:rsid w:val="00FF6910"/>
    <w:rsid w:val="00FF6BF7"/>
    <w:rsid w:val="00FF6ECE"/>
    <w:rsid w:val="00FF6F45"/>
    <w:rsid w:val="00FF6FC8"/>
    <w:rsid w:val="00FF7021"/>
    <w:rsid w:val="00FF74C1"/>
    <w:rsid w:val="00FF7640"/>
    <w:rsid w:val="00FF79C0"/>
    <w:rsid w:val="00FF7B3F"/>
    <w:rsid w:val="00FF7D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DED7E4"/>
  <w15:docId w15:val="{22122B5F-131D-43E4-A1BC-BCC38BCA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407F0"/>
    <w:pPr>
      <w:spacing w:after="120"/>
    </w:pPr>
    <w:rPr>
      <w:rFonts w:ascii="Times New Roman" w:hAnsi="Times New Roman"/>
      <w:sz w:val="24"/>
      <w:szCs w:val="22"/>
      <w:lang w:eastAsia="en-US"/>
    </w:rPr>
  </w:style>
  <w:style w:type="paragraph" w:styleId="10">
    <w:name w:val="heading 1"/>
    <w:basedOn w:val="a1"/>
    <w:next w:val="a1"/>
    <w:link w:val="11"/>
    <w:uiPriority w:val="99"/>
    <w:qFormat/>
    <w:rsid w:val="001E20EC"/>
    <w:pPr>
      <w:keepNext/>
      <w:keepLines/>
      <w:spacing w:before="240" w:after="0"/>
      <w:outlineLvl w:val="0"/>
    </w:pPr>
    <w:rPr>
      <w:rFonts w:ascii="Calibri Light" w:hAnsi="Calibri Light"/>
      <w:color w:val="2E74B5"/>
      <w:sz w:val="32"/>
      <w:szCs w:val="20"/>
    </w:rPr>
  </w:style>
  <w:style w:type="paragraph" w:styleId="20">
    <w:name w:val="heading 2"/>
    <w:aliases w:val="Headline 2,h2,2,headi,heading2,h21,h22,21,H2,l2,kopregel 2,Titre m,H21,H22,H211,Sub-Section,Attribute Heading 2,Header 2,Level 2 Head,l21,l22,l23,l24,l25,l211,l221,l231,l241,l26,l212,l222,l232,l242,l27,l213,l223,l233,§,Major,sub-sec,Car"/>
    <w:basedOn w:val="a1"/>
    <w:next w:val="a1"/>
    <w:link w:val="21"/>
    <w:uiPriority w:val="99"/>
    <w:qFormat/>
    <w:rsid w:val="00801EEA"/>
    <w:pPr>
      <w:keepNext/>
      <w:spacing w:before="240" w:after="60"/>
      <w:outlineLvl w:val="1"/>
    </w:pPr>
    <w:rPr>
      <w:rFonts w:ascii="Calibri Light" w:hAnsi="Calibri Light"/>
      <w:b/>
      <w:i/>
      <w:sz w:val="28"/>
      <w:szCs w:val="20"/>
    </w:rPr>
  </w:style>
  <w:style w:type="paragraph" w:styleId="30">
    <w:name w:val="heading 3"/>
    <w:basedOn w:val="a1"/>
    <w:next w:val="a1"/>
    <w:link w:val="31"/>
    <w:uiPriority w:val="99"/>
    <w:qFormat/>
    <w:rsid w:val="00883E8C"/>
    <w:pPr>
      <w:keepNext/>
      <w:spacing w:before="240" w:after="60"/>
      <w:outlineLvl w:val="2"/>
    </w:pPr>
    <w:rPr>
      <w:rFonts w:ascii="Arial" w:eastAsia="Batang" w:hAnsi="Arial"/>
      <w:b/>
      <w:sz w:val="26"/>
      <w:szCs w:val="20"/>
      <w:lang w:val="en-GB" w:eastAsia="bg-BG"/>
    </w:rPr>
  </w:style>
  <w:style w:type="paragraph" w:styleId="41">
    <w:name w:val="heading 4"/>
    <w:basedOn w:val="a1"/>
    <w:next w:val="a1"/>
    <w:link w:val="42"/>
    <w:uiPriority w:val="99"/>
    <w:qFormat/>
    <w:rsid w:val="00C237A4"/>
    <w:pPr>
      <w:keepNext/>
      <w:spacing w:before="240" w:after="60"/>
      <w:outlineLvl w:val="3"/>
    </w:pPr>
    <w:rPr>
      <w:rFonts w:ascii="Calibri" w:eastAsia="Batang" w:hAnsi="Calibri"/>
      <w:b/>
      <w:sz w:val="28"/>
      <w:szCs w:val="20"/>
      <w:lang w:val="en-GB" w:eastAsia="bg-BG"/>
    </w:rPr>
  </w:style>
  <w:style w:type="paragraph" w:styleId="50">
    <w:name w:val="heading 5"/>
    <w:basedOn w:val="a1"/>
    <w:next w:val="a1"/>
    <w:link w:val="51"/>
    <w:uiPriority w:val="99"/>
    <w:qFormat/>
    <w:rsid w:val="00C237A4"/>
    <w:pPr>
      <w:spacing w:before="240" w:after="60"/>
      <w:outlineLvl w:val="4"/>
    </w:pPr>
    <w:rPr>
      <w:rFonts w:ascii="Calibri" w:eastAsia="Batang" w:hAnsi="Calibri"/>
      <w:b/>
      <w:i/>
      <w:sz w:val="26"/>
      <w:szCs w:val="20"/>
      <w:lang w:val="en-AU" w:eastAsia="bg-BG"/>
    </w:rPr>
  </w:style>
  <w:style w:type="paragraph" w:styleId="6">
    <w:name w:val="heading 6"/>
    <w:basedOn w:val="a1"/>
    <w:next w:val="a1"/>
    <w:link w:val="60"/>
    <w:uiPriority w:val="99"/>
    <w:qFormat/>
    <w:rsid w:val="00C237A4"/>
    <w:pPr>
      <w:spacing w:before="240" w:after="60"/>
      <w:outlineLvl w:val="5"/>
    </w:pPr>
    <w:rPr>
      <w:rFonts w:ascii="Calibri" w:eastAsia="Batang" w:hAnsi="Calibri"/>
      <w:b/>
      <w:sz w:val="22"/>
      <w:szCs w:val="20"/>
      <w:lang w:val="en-AU" w:eastAsia="bg-BG"/>
    </w:rPr>
  </w:style>
  <w:style w:type="paragraph" w:styleId="7">
    <w:name w:val="heading 7"/>
    <w:basedOn w:val="a1"/>
    <w:next w:val="a1"/>
    <w:link w:val="70"/>
    <w:uiPriority w:val="99"/>
    <w:qFormat/>
    <w:rsid w:val="00C237A4"/>
    <w:pPr>
      <w:keepNext/>
      <w:spacing w:after="0"/>
      <w:jc w:val="center"/>
      <w:outlineLvl w:val="6"/>
    </w:pPr>
    <w:rPr>
      <w:rFonts w:ascii="Arial Narrow" w:eastAsia="Batang" w:hAnsi="Arial Narrow"/>
      <w:b/>
      <w:color w:val="000000"/>
      <w:sz w:val="20"/>
      <w:szCs w:val="20"/>
      <w:lang w:eastAsia="bg-BG"/>
    </w:rPr>
  </w:style>
  <w:style w:type="paragraph" w:styleId="8">
    <w:name w:val="heading 8"/>
    <w:basedOn w:val="a1"/>
    <w:next w:val="a1"/>
    <w:link w:val="80"/>
    <w:uiPriority w:val="99"/>
    <w:qFormat/>
    <w:rsid w:val="00C237A4"/>
    <w:pPr>
      <w:keepNext/>
      <w:spacing w:after="0"/>
      <w:jc w:val="center"/>
      <w:outlineLvl w:val="7"/>
    </w:pPr>
    <w:rPr>
      <w:rFonts w:ascii="Calibri" w:eastAsia="Batang" w:hAnsi="Calibri"/>
      <w:b/>
      <w:szCs w:val="20"/>
      <w:lang w:eastAsia="bg-BG"/>
    </w:rPr>
  </w:style>
  <w:style w:type="paragraph" w:styleId="9">
    <w:name w:val="heading 9"/>
    <w:basedOn w:val="a1"/>
    <w:next w:val="a1"/>
    <w:link w:val="90"/>
    <w:uiPriority w:val="99"/>
    <w:qFormat/>
    <w:rsid w:val="00C237A4"/>
    <w:pPr>
      <w:keepNext/>
      <w:tabs>
        <w:tab w:val="num" w:pos="0"/>
      </w:tabs>
      <w:spacing w:after="0"/>
      <w:jc w:val="right"/>
      <w:outlineLvl w:val="8"/>
    </w:pPr>
    <w:rPr>
      <w:rFonts w:ascii="Arial Narrow" w:hAnsi="Arial Narrow"/>
      <w:b/>
      <w:sz w:val="52"/>
      <w:szCs w:val="20"/>
      <w:lang w:val="en-GB" w:eastAsia="bg-BG"/>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uiPriority w:val="99"/>
    <w:locked/>
    <w:rsid w:val="00C237A4"/>
    <w:rPr>
      <w:rFonts w:ascii="Cambria" w:hAnsi="Cambria" w:cs="Times New Roman"/>
      <w:b/>
      <w:kern w:val="32"/>
      <w:sz w:val="32"/>
      <w:lang w:val="en-GB"/>
    </w:rPr>
  </w:style>
  <w:style w:type="character" w:customStyle="1" w:styleId="Heading2Char">
    <w:name w:val="Heading 2 Char"/>
    <w:aliases w:val="Headline 2 Char,h2 Char,2 Char,headi Char,heading2 Char,h21 Char,h22 Char,21 Char,H2 Char,l2 Char,kopregel 2 Char,Titre m Char,H21 Char,H22 Char,H211 Char,Sub-Section Char,Attribute Heading 2 Char,Header 2 Char,Level 2 Head Char,l21 Char"/>
    <w:uiPriority w:val="99"/>
    <w:locked/>
    <w:rsid w:val="00942B8E"/>
    <w:rPr>
      <w:rFonts w:ascii="Cambria" w:hAnsi="Cambria" w:cs="Times New Roman"/>
      <w:b/>
      <w:i/>
      <w:sz w:val="28"/>
      <w:lang w:eastAsia="en-US"/>
    </w:rPr>
  </w:style>
  <w:style w:type="character" w:customStyle="1" w:styleId="31">
    <w:name w:val="Заглавие 3 Знак"/>
    <w:link w:val="30"/>
    <w:uiPriority w:val="99"/>
    <w:locked/>
    <w:rsid w:val="00883E8C"/>
    <w:rPr>
      <w:rFonts w:ascii="Arial" w:eastAsia="Batang" w:hAnsi="Arial" w:cs="Times New Roman"/>
      <w:b/>
      <w:sz w:val="26"/>
      <w:lang w:val="en-GB"/>
    </w:rPr>
  </w:style>
  <w:style w:type="character" w:customStyle="1" w:styleId="42">
    <w:name w:val="Заглавие 4 Знак"/>
    <w:link w:val="41"/>
    <w:uiPriority w:val="99"/>
    <w:locked/>
    <w:rsid w:val="00C237A4"/>
    <w:rPr>
      <w:rFonts w:eastAsia="Batang" w:cs="Times New Roman"/>
      <w:b/>
      <w:sz w:val="28"/>
      <w:lang w:val="en-GB"/>
    </w:rPr>
  </w:style>
  <w:style w:type="character" w:customStyle="1" w:styleId="51">
    <w:name w:val="Заглавие 5 Знак"/>
    <w:link w:val="50"/>
    <w:uiPriority w:val="99"/>
    <w:locked/>
    <w:rsid w:val="00C237A4"/>
    <w:rPr>
      <w:rFonts w:eastAsia="Batang" w:cs="Times New Roman"/>
      <w:b/>
      <w:i/>
      <w:sz w:val="26"/>
      <w:lang w:val="en-AU" w:eastAsia="bg-BG"/>
    </w:rPr>
  </w:style>
  <w:style w:type="character" w:customStyle="1" w:styleId="60">
    <w:name w:val="Заглавие 6 Знак"/>
    <w:link w:val="6"/>
    <w:uiPriority w:val="99"/>
    <w:locked/>
    <w:rsid w:val="00C237A4"/>
    <w:rPr>
      <w:rFonts w:eastAsia="Batang" w:cs="Times New Roman"/>
      <w:b/>
      <w:sz w:val="22"/>
      <w:lang w:val="en-AU" w:eastAsia="bg-BG"/>
    </w:rPr>
  </w:style>
  <w:style w:type="character" w:customStyle="1" w:styleId="70">
    <w:name w:val="Заглавие 7 Знак"/>
    <w:link w:val="7"/>
    <w:uiPriority w:val="99"/>
    <w:locked/>
    <w:rsid w:val="00C237A4"/>
    <w:rPr>
      <w:rFonts w:ascii="Arial Narrow" w:eastAsia="Batang" w:hAnsi="Arial Narrow" w:cs="Times New Roman"/>
      <w:b/>
      <w:color w:val="000000"/>
      <w:lang w:val="bg-BG"/>
    </w:rPr>
  </w:style>
  <w:style w:type="character" w:customStyle="1" w:styleId="80">
    <w:name w:val="Заглавие 8 Знак"/>
    <w:link w:val="8"/>
    <w:uiPriority w:val="99"/>
    <w:locked/>
    <w:rsid w:val="00C237A4"/>
    <w:rPr>
      <w:rFonts w:eastAsia="Batang" w:cs="Times New Roman"/>
      <w:b/>
      <w:sz w:val="24"/>
      <w:lang w:val="bg-BG"/>
    </w:rPr>
  </w:style>
  <w:style w:type="character" w:customStyle="1" w:styleId="90">
    <w:name w:val="Заглавие 9 Знак"/>
    <w:link w:val="9"/>
    <w:uiPriority w:val="99"/>
    <w:locked/>
    <w:rsid w:val="00C237A4"/>
    <w:rPr>
      <w:rFonts w:ascii="Arial Narrow" w:hAnsi="Arial Narrow" w:cs="Times New Roman"/>
      <w:b/>
      <w:sz w:val="52"/>
      <w:lang w:val="en-GB"/>
    </w:rPr>
  </w:style>
  <w:style w:type="paragraph" w:styleId="a5">
    <w:name w:val="No Spacing"/>
    <w:link w:val="a6"/>
    <w:uiPriority w:val="99"/>
    <w:qFormat/>
    <w:rsid w:val="00DB0476"/>
    <w:rPr>
      <w:rFonts w:eastAsia="Times New Roman"/>
      <w:sz w:val="22"/>
      <w:szCs w:val="22"/>
      <w:lang w:val="en-US"/>
    </w:rPr>
  </w:style>
  <w:style w:type="character" w:customStyle="1" w:styleId="a6">
    <w:name w:val="Без разредка Знак"/>
    <w:link w:val="a5"/>
    <w:uiPriority w:val="99"/>
    <w:locked/>
    <w:rsid w:val="00DB0476"/>
    <w:rPr>
      <w:rFonts w:eastAsia="Times New Roman"/>
      <w:sz w:val="22"/>
      <w:szCs w:val="22"/>
      <w:lang w:val="en-US" w:eastAsia="bg-BG" w:bidi="ar-SA"/>
    </w:rPr>
  </w:style>
  <w:style w:type="table" w:styleId="a7">
    <w:name w:val="Table Grid"/>
    <w:basedOn w:val="a3"/>
    <w:uiPriority w:val="99"/>
    <w:rsid w:val="00AA4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aliases w:val="(17) EPR Header,(17) EPR Header Char,Знак Знак,Char5 Char,Char2 Char,Header Char Char1,Header Char Char Char,Char5 Char Char Char,Char5 Char Char1,Char5 Char1 Char,Char2 Char1 Char,Header Char1 Char Char,Header Char Char Char Char"/>
    <w:basedOn w:val="a1"/>
    <w:link w:val="12"/>
    <w:uiPriority w:val="99"/>
    <w:rsid w:val="00C237A4"/>
    <w:pPr>
      <w:tabs>
        <w:tab w:val="left" w:pos="709"/>
      </w:tabs>
      <w:spacing w:after="0"/>
    </w:pPr>
    <w:rPr>
      <w:rFonts w:ascii="Tahoma" w:eastAsia="Batang" w:hAnsi="Tahoma"/>
      <w:szCs w:val="24"/>
      <w:lang w:val="pl-PL" w:eastAsia="pl-PL"/>
    </w:rPr>
  </w:style>
  <w:style w:type="character" w:customStyle="1" w:styleId="HeaderChar">
    <w:name w:val="Header Char"/>
    <w:aliases w:val="(17) EPR Header Char1,(17) EPR Header Char Char,Знак Знак Char,Char5 Char Char,Char2 Char Char,Header Char Char1 Char,Header Char Char Char Char1,Char5 Char Char Char Char,Char5 Char Char1 Char,Char5 Char1 Char Char,Char2 Char1 Char Char"/>
    <w:uiPriority w:val="99"/>
    <w:locked/>
    <w:rsid w:val="008D7B8C"/>
    <w:rPr>
      <w:rFonts w:eastAsia="Batang" w:cs="Times New Roman"/>
      <w:sz w:val="24"/>
      <w:lang w:val="en-GB" w:eastAsia="en-US"/>
    </w:rPr>
  </w:style>
  <w:style w:type="character" w:customStyle="1" w:styleId="12">
    <w:name w:val="Горен колонтитул Знак1"/>
    <w:aliases w:val="(17) EPR Header Знак,(17) EPR Header Char Знак,Знак Знак Знак2,Char5 Char Знак,Char2 Char Знак,Header Char Char1 Знак,Header Char Char Char Знак,Char5 Char Char Char Знак,Char5 Char Char1 Знак,Char5 Char1 Char Знак"/>
    <w:link w:val="a8"/>
    <w:uiPriority w:val="99"/>
    <w:locked/>
    <w:rsid w:val="001E20EC"/>
  </w:style>
  <w:style w:type="paragraph" w:styleId="a9">
    <w:name w:val="footer"/>
    <w:basedOn w:val="a1"/>
    <w:link w:val="aa"/>
    <w:uiPriority w:val="99"/>
    <w:rsid w:val="001E20EC"/>
    <w:pPr>
      <w:tabs>
        <w:tab w:val="center" w:pos="4536"/>
        <w:tab w:val="right" w:pos="9072"/>
      </w:tabs>
      <w:spacing w:after="0"/>
    </w:pPr>
    <w:rPr>
      <w:rFonts w:ascii="Calibri" w:hAnsi="Calibri"/>
      <w:sz w:val="20"/>
      <w:szCs w:val="20"/>
      <w:lang w:eastAsia="bg-BG"/>
    </w:rPr>
  </w:style>
  <w:style w:type="character" w:customStyle="1" w:styleId="aa">
    <w:name w:val="Долен колонтитул Знак"/>
    <w:link w:val="a9"/>
    <w:uiPriority w:val="99"/>
    <w:locked/>
    <w:rsid w:val="001E20EC"/>
    <w:rPr>
      <w:rFonts w:cs="Times New Roman"/>
    </w:rPr>
  </w:style>
  <w:style w:type="character" w:customStyle="1" w:styleId="11">
    <w:name w:val="Заглавие 1 Знак"/>
    <w:link w:val="10"/>
    <w:uiPriority w:val="99"/>
    <w:locked/>
    <w:rsid w:val="001E20EC"/>
    <w:rPr>
      <w:rFonts w:ascii="Calibri Light" w:hAnsi="Calibri Light"/>
      <w:color w:val="2E74B5"/>
      <w:sz w:val="32"/>
    </w:rPr>
  </w:style>
  <w:style w:type="paragraph" w:styleId="ab">
    <w:name w:val="TOC Heading"/>
    <w:basedOn w:val="10"/>
    <w:next w:val="a1"/>
    <w:uiPriority w:val="99"/>
    <w:qFormat/>
    <w:rsid w:val="001E20EC"/>
    <w:pPr>
      <w:outlineLvl w:val="9"/>
    </w:pPr>
    <w:rPr>
      <w:lang w:val="en-US"/>
    </w:rPr>
  </w:style>
  <w:style w:type="paragraph" w:styleId="ac">
    <w:name w:val="List Paragraph"/>
    <w:aliases w:val="ПАРАГРАФ"/>
    <w:basedOn w:val="a1"/>
    <w:link w:val="ad"/>
    <w:uiPriority w:val="34"/>
    <w:qFormat/>
    <w:rsid w:val="001E20EC"/>
    <w:pPr>
      <w:ind w:left="720"/>
      <w:contextualSpacing/>
    </w:pPr>
    <w:rPr>
      <w:sz w:val="22"/>
      <w:szCs w:val="20"/>
    </w:rPr>
  </w:style>
  <w:style w:type="paragraph" w:styleId="1">
    <w:name w:val="toc 1"/>
    <w:basedOn w:val="a1"/>
    <w:next w:val="a1"/>
    <w:autoRedefine/>
    <w:uiPriority w:val="99"/>
    <w:rsid w:val="00EB114D"/>
    <w:pPr>
      <w:numPr>
        <w:numId w:val="26"/>
      </w:numPr>
      <w:tabs>
        <w:tab w:val="left" w:pos="440"/>
        <w:tab w:val="right" w:leader="dot" w:pos="9062"/>
      </w:tabs>
    </w:pPr>
  </w:style>
  <w:style w:type="character" w:styleId="ae">
    <w:name w:val="Hyperlink"/>
    <w:uiPriority w:val="99"/>
    <w:rsid w:val="0082424B"/>
    <w:rPr>
      <w:rFonts w:cs="Times New Roman"/>
      <w:color w:val="0563C1"/>
      <w:u w:val="single"/>
    </w:rPr>
  </w:style>
  <w:style w:type="character" w:customStyle="1" w:styleId="21">
    <w:name w:val="Заглавие 2 Знак"/>
    <w:aliases w:val="Headline 2 Знак,h2 Знак,2 Знак,headi Знак,heading2 Знак,h21 Знак,h22 Знак,21 Знак,H2 Знак,l2 Знак,kopregel 2 Знак,Titre m Знак,H21 Знак,H22 Знак,H211 Знак,Sub-Section Знак,Attribute Heading 2 Знак,Header 2 Знак,Level 2 Head Знак,l21 Знак"/>
    <w:link w:val="20"/>
    <w:uiPriority w:val="99"/>
    <w:locked/>
    <w:rsid w:val="00801EEA"/>
    <w:rPr>
      <w:rFonts w:ascii="Calibri Light" w:hAnsi="Calibri Light"/>
      <w:b/>
      <w:i/>
      <w:sz w:val="28"/>
      <w:lang w:eastAsia="en-US"/>
    </w:rPr>
  </w:style>
  <w:style w:type="paragraph" w:styleId="22">
    <w:name w:val="toc 2"/>
    <w:basedOn w:val="a1"/>
    <w:next w:val="a1"/>
    <w:autoRedefine/>
    <w:uiPriority w:val="99"/>
    <w:rsid w:val="00A323FC"/>
    <w:pPr>
      <w:ind w:left="240"/>
    </w:pPr>
  </w:style>
  <w:style w:type="character" w:customStyle="1" w:styleId="Bodytext">
    <w:name w:val="Body text_"/>
    <w:link w:val="Bodytext1"/>
    <w:uiPriority w:val="99"/>
    <w:locked/>
    <w:rsid w:val="007144C1"/>
    <w:rPr>
      <w:sz w:val="23"/>
      <w:shd w:val="clear" w:color="auto" w:fill="FFFFFF"/>
    </w:rPr>
  </w:style>
  <w:style w:type="paragraph" w:customStyle="1" w:styleId="Bodytext1">
    <w:name w:val="Body text1"/>
    <w:basedOn w:val="a1"/>
    <w:link w:val="Bodytext"/>
    <w:uiPriority w:val="99"/>
    <w:rsid w:val="007144C1"/>
    <w:pPr>
      <w:shd w:val="clear" w:color="auto" w:fill="FFFFFF"/>
      <w:spacing w:before="660" w:after="0" w:line="403" w:lineRule="exact"/>
      <w:ind w:hanging="480"/>
    </w:pPr>
    <w:rPr>
      <w:rFonts w:ascii="Calibri" w:hAnsi="Calibri"/>
      <w:sz w:val="23"/>
      <w:szCs w:val="20"/>
      <w:shd w:val="clear" w:color="auto" w:fill="FFFFFF"/>
    </w:rPr>
  </w:style>
  <w:style w:type="paragraph" w:styleId="af">
    <w:name w:val="Balloon Text"/>
    <w:basedOn w:val="a1"/>
    <w:link w:val="af0"/>
    <w:uiPriority w:val="99"/>
    <w:semiHidden/>
    <w:rsid w:val="00B14340"/>
    <w:pPr>
      <w:spacing w:after="0"/>
    </w:pPr>
    <w:rPr>
      <w:rFonts w:ascii="Tahoma" w:hAnsi="Tahoma"/>
      <w:sz w:val="16"/>
      <w:szCs w:val="20"/>
    </w:rPr>
  </w:style>
  <w:style w:type="character" w:customStyle="1" w:styleId="af0">
    <w:name w:val="Изнесен текст Знак"/>
    <w:link w:val="af"/>
    <w:uiPriority w:val="99"/>
    <w:semiHidden/>
    <w:locked/>
    <w:rsid w:val="00B14340"/>
    <w:rPr>
      <w:rFonts w:ascii="Tahoma" w:hAnsi="Tahoma" w:cs="Times New Roman"/>
      <w:sz w:val="16"/>
      <w:lang w:eastAsia="en-US"/>
    </w:rPr>
  </w:style>
  <w:style w:type="character" w:styleId="af1">
    <w:name w:val="annotation reference"/>
    <w:uiPriority w:val="99"/>
    <w:rsid w:val="00B14340"/>
    <w:rPr>
      <w:rFonts w:cs="Times New Roman"/>
      <w:sz w:val="16"/>
    </w:rPr>
  </w:style>
  <w:style w:type="paragraph" w:styleId="af2">
    <w:name w:val="annotation text"/>
    <w:basedOn w:val="a1"/>
    <w:link w:val="af3"/>
    <w:uiPriority w:val="99"/>
    <w:rsid w:val="00B14340"/>
    <w:rPr>
      <w:sz w:val="20"/>
      <w:szCs w:val="20"/>
    </w:rPr>
  </w:style>
  <w:style w:type="character" w:customStyle="1" w:styleId="af3">
    <w:name w:val="Текст на коментар Знак"/>
    <w:link w:val="af2"/>
    <w:uiPriority w:val="99"/>
    <w:locked/>
    <w:rsid w:val="00B14340"/>
    <w:rPr>
      <w:rFonts w:ascii="Times New Roman" w:hAnsi="Times New Roman" w:cs="Times New Roman"/>
      <w:lang w:eastAsia="en-US"/>
    </w:rPr>
  </w:style>
  <w:style w:type="paragraph" w:styleId="af4">
    <w:name w:val="annotation subject"/>
    <w:basedOn w:val="af2"/>
    <w:next w:val="af2"/>
    <w:link w:val="af5"/>
    <w:uiPriority w:val="99"/>
    <w:semiHidden/>
    <w:rsid w:val="00B14340"/>
    <w:rPr>
      <w:b/>
    </w:rPr>
  </w:style>
  <w:style w:type="character" w:customStyle="1" w:styleId="af5">
    <w:name w:val="Предмет на коментар Знак"/>
    <w:link w:val="af4"/>
    <w:uiPriority w:val="99"/>
    <w:semiHidden/>
    <w:locked/>
    <w:rsid w:val="00B14340"/>
    <w:rPr>
      <w:rFonts w:ascii="Times New Roman" w:hAnsi="Times New Roman" w:cs="Times New Roman"/>
      <w:b/>
      <w:lang w:eastAsia="en-US"/>
    </w:rPr>
  </w:style>
  <w:style w:type="paragraph" w:styleId="af6">
    <w:name w:val="Revision"/>
    <w:hidden/>
    <w:uiPriority w:val="99"/>
    <w:semiHidden/>
    <w:rsid w:val="00D1180B"/>
    <w:rPr>
      <w:rFonts w:ascii="Times New Roman" w:hAnsi="Times New Roman"/>
      <w:sz w:val="24"/>
      <w:szCs w:val="22"/>
      <w:lang w:eastAsia="en-US"/>
    </w:rPr>
  </w:style>
  <w:style w:type="paragraph" w:customStyle="1" w:styleId="Bulets">
    <w:name w:val="Bulets"/>
    <w:basedOn w:val="a1"/>
    <w:uiPriority w:val="99"/>
    <w:rsid w:val="005C1CAC"/>
    <w:pPr>
      <w:numPr>
        <w:ilvl w:val="1"/>
        <w:numId w:val="6"/>
      </w:numPr>
      <w:spacing w:before="120" w:after="0"/>
      <w:jc w:val="both"/>
    </w:pPr>
    <w:rPr>
      <w:rFonts w:ascii="Arial" w:eastAsia="Times New Roman" w:hAnsi="Arial"/>
      <w:szCs w:val="24"/>
      <w:lang w:val="en-GB"/>
    </w:rPr>
  </w:style>
  <w:style w:type="paragraph" w:customStyle="1" w:styleId="13">
    <w:name w:val="Списък на абзаци1"/>
    <w:basedOn w:val="a1"/>
    <w:uiPriority w:val="99"/>
    <w:rsid w:val="00204694"/>
    <w:pPr>
      <w:spacing w:after="200" w:line="276" w:lineRule="auto"/>
      <w:ind w:left="720"/>
      <w:contextualSpacing/>
    </w:pPr>
    <w:rPr>
      <w:rFonts w:ascii="Calibri" w:hAnsi="Calibri"/>
      <w:sz w:val="22"/>
    </w:rPr>
  </w:style>
  <w:style w:type="paragraph" w:customStyle="1" w:styleId="af7">
    <w:name w:val="Заглавие римско"/>
    <w:basedOn w:val="10"/>
    <w:link w:val="af8"/>
    <w:uiPriority w:val="99"/>
    <w:rsid w:val="00A3114F"/>
    <w:pPr>
      <w:spacing w:before="60" w:after="60"/>
    </w:pPr>
    <w:rPr>
      <w:rFonts w:ascii="Times New Roman" w:hAnsi="Times New Roman"/>
      <w:b/>
      <w:color w:val="auto"/>
      <w:sz w:val="28"/>
    </w:rPr>
  </w:style>
  <w:style w:type="character" w:customStyle="1" w:styleId="af8">
    <w:name w:val="Заглавие римско Знак"/>
    <w:link w:val="af7"/>
    <w:uiPriority w:val="99"/>
    <w:locked/>
    <w:rsid w:val="00A3114F"/>
    <w:rPr>
      <w:rFonts w:ascii="Times New Roman" w:hAnsi="Times New Roman"/>
      <w:b/>
      <w:sz w:val="28"/>
    </w:rPr>
  </w:style>
  <w:style w:type="paragraph" w:styleId="32">
    <w:name w:val="toc 3"/>
    <w:basedOn w:val="a1"/>
    <w:next w:val="a1"/>
    <w:autoRedefine/>
    <w:uiPriority w:val="99"/>
    <w:rsid w:val="00230877"/>
    <w:pPr>
      <w:spacing w:after="100" w:line="259" w:lineRule="auto"/>
      <w:ind w:left="440"/>
    </w:pPr>
    <w:rPr>
      <w:rFonts w:ascii="Calibri" w:eastAsia="Times New Roman" w:hAnsi="Calibri"/>
      <w:sz w:val="22"/>
      <w:lang w:eastAsia="bg-BG"/>
    </w:rPr>
  </w:style>
  <w:style w:type="paragraph" w:styleId="43">
    <w:name w:val="toc 4"/>
    <w:basedOn w:val="a1"/>
    <w:next w:val="a1"/>
    <w:autoRedefine/>
    <w:uiPriority w:val="99"/>
    <w:rsid w:val="00230877"/>
    <w:pPr>
      <w:spacing w:after="100" w:line="259" w:lineRule="auto"/>
      <w:ind w:left="660"/>
    </w:pPr>
    <w:rPr>
      <w:rFonts w:ascii="Calibri" w:eastAsia="Times New Roman" w:hAnsi="Calibri"/>
      <w:sz w:val="22"/>
      <w:lang w:eastAsia="bg-BG"/>
    </w:rPr>
  </w:style>
  <w:style w:type="paragraph" w:styleId="52">
    <w:name w:val="toc 5"/>
    <w:basedOn w:val="a1"/>
    <w:next w:val="a1"/>
    <w:autoRedefine/>
    <w:uiPriority w:val="99"/>
    <w:rsid w:val="00230877"/>
    <w:pPr>
      <w:spacing w:after="100" w:line="259" w:lineRule="auto"/>
      <w:ind w:left="880"/>
    </w:pPr>
    <w:rPr>
      <w:rFonts w:ascii="Calibri" w:eastAsia="Times New Roman" w:hAnsi="Calibri"/>
      <w:sz w:val="22"/>
      <w:lang w:eastAsia="bg-BG"/>
    </w:rPr>
  </w:style>
  <w:style w:type="paragraph" w:styleId="61">
    <w:name w:val="toc 6"/>
    <w:basedOn w:val="a1"/>
    <w:next w:val="a1"/>
    <w:autoRedefine/>
    <w:uiPriority w:val="99"/>
    <w:rsid w:val="00230877"/>
    <w:pPr>
      <w:spacing w:after="100" w:line="259" w:lineRule="auto"/>
      <w:ind w:left="1100"/>
    </w:pPr>
    <w:rPr>
      <w:rFonts w:ascii="Calibri" w:eastAsia="Times New Roman" w:hAnsi="Calibri"/>
      <w:sz w:val="22"/>
      <w:lang w:eastAsia="bg-BG"/>
    </w:rPr>
  </w:style>
  <w:style w:type="paragraph" w:styleId="71">
    <w:name w:val="toc 7"/>
    <w:basedOn w:val="a1"/>
    <w:next w:val="a1"/>
    <w:autoRedefine/>
    <w:uiPriority w:val="99"/>
    <w:rsid w:val="00230877"/>
    <w:pPr>
      <w:spacing w:after="100" w:line="259" w:lineRule="auto"/>
      <w:ind w:left="1320"/>
    </w:pPr>
    <w:rPr>
      <w:rFonts w:ascii="Calibri" w:eastAsia="Times New Roman" w:hAnsi="Calibri"/>
      <w:sz w:val="22"/>
      <w:lang w:eastAsia="bg-BG"/>
    </w:rPr>
  </w:style>
  <w:style w:type="paragraph" w:styleId="81">
    <w:name w:val="toc 8"/>
    <w:basedOn w:val="a1"/>
    <w:next w:val="a1"/>
    <w:autoRedefine/>
    <w:uiPriority w:val="99"/>
    <w:rsid w:val="00230877"/>
    <w:pPr>
      <w:spacing w:after="100" w:line="259" w:lineRule="auto"/>
      <w:ind w:left="1540"/>
    </w:pPr>
    <w:rPr>
      <w:rFonts w:ascii="Calibri" w:eastAsia="Times New Roman" w:hAnsi="Calibri"/>
      <w:sz w:val="22"/>
      <w:lang w:eastAsia="bg-BG"/>
    </w:rPr>
  </w:style>
  <w:style w:type="paragraph" w:styleId="91">
    <w:name w:val="toc 9"/>
    <w:basedOn w:val="a1"/>
    <w:next w:val="a1"/>
    <w:autoRedefine/>
    <w:uiPriority w:val="99"/>
    <w:rsid w:val="00230877"/>
    <w:pPr>
      <w:spacing w:after="100" w:line="259" w:lineRule="auto"/>
      <w:ind w:left="1760"/>
    </w:pPr>
    <w:rPr>
      <w:rFonts w:ascii="Calibri" w:eastAsia="Times New Roman" w:hAnsi="Calibri"/>
      <w:sz w:val="22"/>
      <w:lang w:eastAsia="bg-BG"/>
    </w:rPr>
  </w:style>
  <w:style w:type="character" w:customStyle="1" w:styleId="apple-converted-space">
    <w:name w:val="apple-converted-space"/>
    <w:uiPriority w:val="99"/>
    <w:rsid w:val="007B5D94"/>
  </w:style>
  <w:style w:type="paragraph" w:customStyle="1" w:styleId="Base">
    <w:name w:val="Base"/>
    <w:link w:val="BaseChar"/>
    <w:uiPriority w:val="99"/>
    <w:rsid w:val="00402118"/>
    <w:pPr>
      <w:spacing w:before="60" w:after="60"/>
    </w:pPr>
    <w:rPr>
      <w:rFonts w:ascii="Times New Roman" w:hAnsi="Times New Roman"/>
      <w:sz w:val="22"/>
      <w:szCs w:val="22"/>
      <w:lang w:val="en-GB" w:eastAsia="en-US"/>
    </w:rPr>
  </w:style>
  <w:style w:type="character" w:customStyle="1" w:styleId="BaseChar">
    <w:name w:val="Base Char"/>
    <w:link w:val="Base"/>
    <w:uiPriority w:val="99"/>
    <w:locked/>
    <w:rsid w:val="00402118"/>
    <w:rPr>
      <w:rFonts w:ascii="Times New Roman" w:hAnsi="Times New Roman"/>
      <w:sz w:val="22"/>
      <w:szCs w:val="22"/>
      <w:lang w:val="en-GB" w:eastAsia="en-US" w:bidi="ar-SA"/>
    </w:rPr>
  </w:style>
  <w:style w:type="paragraph" w:styleId="af9">
    <w:name w:val="caption"/>
    <w:basedOn w:val="a1"/>
    <w:next w:val="a1"/>
    <w:uiPriority w:val="99"/>
    <w:qFormat/>
    <w:rsid w:val="002A64C9"/>
    <w:rPr>
      <w:b/>
      <w:bCs/>
      <w:sz w:val="20"/>
      <w:szCs w:val="20"/>
    </w:rPr>
  </w:style>
  <w:style w:type="paragraph" w:styleId="afa">
    <w:name w:val="Body Text"/>
    <w:basedOn w:val="a1"/>
    <w:link w:val="afb"/>
    <w:uiPriority w:val="99"/>
    <w:rsid w:val="00685538"/>
    <w:pPr>
      <w:ind w:firstLine="720"/>
      <w:jc w:val="both"/>
    </w:pPr>
    <w:rPr>
      <w:sz w:val="20"/>
      <w:szCs w:val="20"/>
    </w:rPr>
  </w:style>
  <w:style w:type="character" w:customStyle="1" w:styleId="afb">
    <w:name w:val="Основен текст Знак"/>
    <w:link w:val="afa"/>
    <w:uiPriority w:val="99"/>
    <w:locked/>
    <w:rsid w:val="00685538"/>
    <w:rPr>
      <w:rFonts w:ascii="Times New Roman" w:hAnsi="Times New Roman" w:cs="Times New Roman"/>
      <w:lang w:eastAsia="en-US"/>
    </w:rPr>
  </w:style>
  <w:style w:type="character" w:styleId="afc">
    <w:name w:val="Strong"/>
    <w:uiPriority w:val="99"/>
    <w:qFormat/>
    <w:rsid w:val="00685538"/>
    <w:rPr>
      <w:rFonts w:cs="Times New Roman"/>
      <w:b/>
    </w:rPr>
  </w:style>
  <w:style w:type="paragraph" w:customStyle="1" w:styleId="NormalWeb1">
    <w:name w:val="Normal (Web)1"/>
    <w:basedOn w:val="a1"/>
    <w:uiPriority w:val="99"/>
    <w:rsid w:val="00685538"/>
    <w:pPr>
      <w:spacing w:before="100" w:beforeAutospacing="1" w:after="100" w:afterAutospacing="1"/>
      <w:ind w:firstLine="480"/>
      <w:jc w:val="both"/>
    </w:pPr>
    <w:rPr>
      <w:rFonts w:eastAsia="Times New Roman"/>
      <w:szCs w:val="24"/>
    </w:rPr>
  </w:style>
  <w:style w:type="paragraph" w:customStyle="1" w:styleId="NumPar2">
    <w:name w:val="NumPar 2"/>
    <w:basedOn w:val="20"/>
    <w:next w:val="a1"/>
    <w:uiPriority w:val="99"/>
    <w:rsid w:val="00685538"/>
    <w:pPr>
      <w:keepNext w:val="0"/>
      <w:tabs>
        <w:tab w:val="num" w:pos="360"/>
      </w:tabs>
      <w:spacing w:before="0" w:after="240"/>
      <w:ind w:left="360"/>
      <w:jc w:val="both"/>
      <w:outlineLvl w:val="9"/>
    </w:pPr>
    <w:rPr>
      <w:rFonts w:ascii="Times New Roman" w:hAnsi="Times New Roman"/>
      <w:b w:val="0"/>
      <w:i w:val="0"/>
      <w:sz w:val="24"/>
      <w:lang w:val="en-GB" w:eastAsia="en-GB"/>
    </w:rPr>
  </w:style>
  <w:style w:type="paragraph" w:customStyle="1" w:styleId="Buletstile">
    <w:name w:val="Bulet stile"/>
    <w:basedOn w:val="a1"/>
    <w:link w:val="BuletstileChar"/>
    <w:uiPriority w:val="99"/>
    <w:rsid w:val="00685538"/>
    <w:pPr>
      <w:tabs>
        <w:tab w:val="num" w:pos="340"/>
      </w:tabs>
      <w:spacing w:after="0" w:line="360" w:lineRule="auto"/>
      <w:ind w:left="340" w:hanging="340"/>
      <w:jc w:val="both"/>
    </w:pPr>
    <w:rPr>
      <w:szCs w:val="20"/>
    </w:rPr>
  </w:style>
  <w:style w:type="character" w:customStyle="1" w:styleId="BuletstileChar">
    <w:name w:val="Bulet stile Char"/>
    <w:link w:val="Buletstile"/>
    <w:uiPriority w:val="99"/>
    <w:locked/>
    <w:rsid w:val="00685538"/>
    <w:rPr>
      <w:rFonts w:ascii="Times New Roman" w:hAnsi="Times New Roman"/>
      <w:sz w:val="24"/>
      <w:lang w:eastAsia="en-US"/>
    </w:rPr>
  </w:style>
  <w:style w:type="character" w:customStyle="1" w:styleId="FontStyle29">
    <w:name w:val="Font Style29"/>
    <w:uiPriority w:val="99"/>
    <w:rsid w:val="00685538"/>
    <w:rPr>
      <w:rFonts w:ascii="Times New Roman" w:hAnsi="Times New Roman"/>
      <w:sz w:val="22"/>
    </w:rPr>
  </w:style>
  <w:style w:type="paragraph" w:styleId="23">
    <w:name w:val="Body Text Indent 2"/>
    <w:basedOn w:val="a1"/>
    <w:link w:val="210"/>
    <w:uiPriority w:val="99"/>
    <w:rsid w:val="004B47EE"/>
    <w:pPr>
      <w:spacing w:line="480" w:lineRule="auto"/>
      <w:ind w:left="283"/>
    </w:pPr>
    <w:rPr>
      <w:sz w:val="22"/>
      <w:szCs w:val="20"/>
    </w:rPr>
  </w:style>
  <w:style w:type="character" w:customStyle="1" w:styleId="210">
    <w:name w:val="Основен текст с отстъп 2 Знак1"/>
    <w:link w:val="23"/>
    <w:uiPriority w:val="99"/>
    <w:locked/>
    <w:rsid w:val="004B47EE"/>
    <w:rPr>
      <w:rFonts w:ascii="Times New Roman" w:hAnsi="Times New Roman" w:cs="Times New Roman"/>
      <w:sz w:val="22"/>
      <w:lang w:eastAsia="en-US"/>
    </w:rPr>
  </w:style>
  <w:style w:type="paragraph" w:styleId="33">
    <w:name w:val="Body Text Indent 3"/>
    <w:basedOn w:val="a1"/>
    <w:link w:val="310"/>
    <w:uiPriority w:val="99"/>
    <w:rsid w:val="004B47EE"/>
    <w:pPr>
      <w:ind w:left="283"/>
    </w:pPr>
    <w:rPr>
      <w:sz w:val="16"/>
      <w:szCs w:val="20"/>
    </w:rPr>
  </w:style>
  <w:style w:type="character" w:customStyle="1" w:styleId="310">
    <w:name w:val="Основен текст с отстъп 3 Знак1"/>
    <w:link w:val="33"/>
    <w:uiPriority w:val="99"/>
    <w:locked/>
    <w:rsid w:val="004B47EE"/>
    <w:rPr>
      <w:rFonts w:ascii="Times New Roman" w:hAnsi="Times New Roman" w:cs="Times New Roman"/>
      <w:sz w:val="16"/>
      <w:lang w:eastAsia="en-US"/>
    </w:rPr>
  </w:style>
  <w:style w:type="paragraph" w:styleId="afd">
    <w:name w:val="footnote text"/>
    <w:aliases w:val="Podrozdział,stile 1,Footnote1,Footnote2,Footnote3,Footnote4,Footnote5,Footnote6,Footnote7,Footnote8,Footnote9,Footnote10,Footnote11,Footnote21,Footnote31,Footnote41,Footnote51,Footnote61,Footnote71,Footnote81,Footnote91,single s"/>
    <w:basedOn w:val="a1"/>
    <w:link w:val="14"/>
    <w:uiPriority w:val="99"/>
    <w:rsid w:val="00274C42"/>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uiPriority w:val="99"/>
    <w:locked/>
    <w:rsid w:val="00942B8E"/>
    <w:rPr>
      <w:rFonts w:ascii="Times New Roman" w:hAnsi="Times New Roman" w:cs="Times New Roman"/>
      <w:sz w:val="20"/>
      <w:lang w:eastAsia="en-US"/>
    </w:rPr>
  </w:style>
  <w:style w:type="character" w:customStyle="1" w:styleId="14">
    <w:name w:val="Текст под линия Знак1"/>
    <w:aliases w:val="Podrozdział Знак1,stile 1 Знак1,Footnote1 Знак1,Footnote2 Знак1,Footnote3 Знак1,Footnote4 Знак1,Footnote5 Знак1,Footnote6 Знак1,Footnote7 Знак1,Footnote8 Знак1,Footnote9 Знак1,Footnote10 Знак1,Footnote11 Знак1,Footnote21 Знак1"/>
    <w:link w:val="afd"/>
    <w:uiPriority w:val="99"/>
    <w:locked/>
    <w:rsid w:val="00274C42"/>
    <w:rPr>
      <w:rFonts w:ascii="Times New Roman" w:hAnsi="Times New Roman"/>
      <w:lang w:eastAsia="en-US"/>
    </w:rPr>
  </w:style>
  <w:style w:type="character" w:styleId="afe">
    <w:name w:val="footnote reference"/>
    <w:aliases w:val="Footnote,Footnote symbol"/>
    <w:uiPriority w:val="99"/>
    <w:rsid w:val="00274C42"/>
    <w:rPr>
      <w:rFonts w:cs="Times New Roman"/>
      <w:vertAlign w:val="superscript"/>
    </w:rPr>
  </w:style>
  <w:style w:type="character" w:styleId="aff">
    <w:name w:val="Emphasis"/>
    <w:uiPriority w:val="99"/>
    <w:qFormat/>
    <w:rsid w:val="00F53443"/>
    <w:rPr>
      <w:rFonts w:cs="Times New Roman"/>
      <w:i/>
    </w:rPr>
  </w:style>
  <w:style w:type="character" w:customStyle="1" w:styleId="alafa">
    <w:name w:val="al_a fa"/>
    <w:uiPriority w:val="99"/>
    <w:rsid w:val="00F53443"/>
  </w:style>
  <w:style w:type="character" w:customStyle="1" w:styleId="alt2">
    <w:name w:val="al_t2"/>
    <w:uiPriority w:val="99"/>
    <w:rsid w:val="00F53443"/>
  </w:style>
  <w:style w:type="character" w:customStyle="1" w:styleId="CharChar30">
    <w:name w:val="Char Char30"/>
    <w:uiPriority w:val="99"/>
    <w:locked/>
    <w:rsid w:val="008D7B8C"/>
    <w:rPr>
      <w:rFonts w:eastAsia="Batang"/>
      <w:sz w:val="24"/>
      <w:lang w:val="bg-BG" w:eastAsia="bg-BG"/>
    </w:rPr>
  </w:style>
  <w:style w:type="paragraph" w:styleId="aff0">
    <w:name w:val="Normal (Web)"/>
    <w:basedOn w:val="a1"/>
    <w:link w:val="aff1"/>
    <w:uiPriority w:val="99"/>
    <w:rsid w:val="00F726E8"/>
    <w:pPr>
      <w:spacing w:before="100" w:beforeAutospacing="1" w:after="100" w:afterAutospacing="1"/>
    </w:pPr>
    <w:rPr>
      <w:rFonts w:ascii="Calibri" w:eastAsia="Batang" w:hAnsi="Calibri"/>
      <w:color w:val="000000"/>
      <w:szCs w:val="20"/>
    </w:rPr>
  </w:style>
  <w:style w:type="paragraph" w:customStyle="1" w:styleId="m">
    <w:name w:val="m"/>
    <w:basedOn w:val="a1"/>
    <w:uiPriority w:val="99"/>
    <w:rsid w:val="00883E8C"/>
    <w:pPr>
      <w:spacing w:before="100" w:beforeAutospacing="1" w:after="100" w:afterAutospacing="1"/>
    </w:pPr>
    <w:rPr>
      <w:rFonts w:eastAsia="Batang"/>
      <w:szCs w:val="24"/>
      <w:lang w:eastAsia="bg-BG"/>
    </w:rPr>
  </w:style>
  <w:style w:type="paragraph" w:customStyle="1" w:styleId="bulletpoints1">
    <w:name w:val="bullet points_1"/>
    <w:basedOn w:val="a1"/>
    <w:uiPriority w:val="99"/>
    <w:rsid w:val="00883E8C"/>
    <w:pPr>
      <w:numPr>
        <w:numId w:val="9"/>
      </w:numPr>
      <w:spacing w:after="0"/>
    </w:pPr>
    <w:rPr>
      <w:rFonts w:eastAsia="Times New Roman"/>
      <w:szCs w:val="24"/>
      <w:lang w:val="en-GB"/>
    </w:rPr>
  </w:style>
  <w:style w:type="paragraph" w:customStyle="1" w:styleId="style1">
    <w:name w:val="style1"/>
    <w:basedOn w:val="a1"/>
    <w:uiPriority w:val="99"/>
    <w:rsid w:val="00883E8C"/>
    <w:pPr>
      <w:spacing w:after="0"/>
      <w:jc w:val="center"/>
    </w:pPr>
    <w:rPr>
      <w:rFonts w:eastAsia="Times New Roman"/>
      <w:b/>
      <w:bCs/>
      <w:sz w:val="26"/>
      <w:szCs w:val="26"/>
      <w:lang w:eastAsia="bg-BG"/>
    </w:rPr>
  </w:style>
  <w:style w:type="character" w:customStyle="1" w:styleId="aff1">
    <w:name w:val="Нормален (уеб) Знак"/>
    <w:link w:val="aff0"/>
    <w:uiPriority w:val="99"/>
    <w:locked/>
    <w:rsid w:val="00883E8C"/>
    <w:rPr>
      <w:rFonts w:eastAsia="Batang"/>
      <w:color w:val="000000"/>
      <w:sz w:val="24"/>
    </w:rPr>
  </w:style>
  <w:style w:type="character" w:customStyle="1" w:styleId="ala2">
    <w:name w:val="al_a2"/>
    <w:uiPriority w:val="99"/>
    <w:rsid w:val="00301FEB"/>
  </w:style>
  <w:style w:type="paragraph" w:styleId="aff2">
    <w:name w:val="Body Text Indent"/>
    <w:aliases w:val="Знак3,Знак Знак Знак Знак Знак Знак,Знак31"/>
    <w:basedOn w:val="a1"/>
    <w:link w:val="aff3"/>
    <w:uiPriority w:val="99"/>
    <w:rsid w:val="00C237A4"/>
    <w:pPr>
      <w:ind w:left="283"/>
    </w:pPr>
    <w:rPr>
      <w:rFonts w:ascii="Calibri" w:eastAsia="Times New Roman" w:hAnsi="Calibri"/>
      <w:sz w:val="22"/>
      <w:szCs w:val="20"/>
    </w:rPr>
  </w:style>
  <w:style w:type="character" w:customStyle="1" w:styleId="aff3">
    <w:name w:val="Основен текст с отстъп Знак"/>
    <w:aliases w:val="Знак3 Знак,Знак Знак Знак Знак Знак Знак Знак,Знак31 Знак"/>
    <w:link w:val="aff2"/>
    <w:uiPriority w:val="99"/>
    <w:locked/>
    <w:rsid w:val="00C237A4"/>
    <w:rPr>
      <w:rFonts w:eastAsia="Times New Roman" w:cs="Times New Roman"/>
      <w:sz w:val="22"/>
      <w:lang w:val="bg-BG" w:eastAsia="en-US"/>
    </w:rPr>
  </w:style>
  <w:style w:type="character" w:customStyle="1" w:styleId="CharChar40">
    <w:name w:val="Char Char40"/>
    <w:uiPriority w:val="99"/>
    <w:locked/>
    <w:rsid w:val="00C237A4"/>
    <w:rPr>
      <w:rFonts w:ascii="Arial" w:eastAsia="Batang" w:hAnsi="Arial"/>
      <w:b/>
      <w:kern w:val="28"/>
      <w:sz w:val="28"/>
      <w:lang w:val="en-GB"/>
    </w:rPr>
  </w:style>
  <w:style w:type="character" w:customStyle="1" w:styleId="CarChar1">
    <w:name w:val="Car Char1"/>
    <w:aliases w:val="Car Char Char3"/>
    <w:uiPriority w:val="99"/>
    <w:locked/>
    <w:rsid w:val="00C237A4"/>
    <w:rPr>
      <w:rFonts w:ascii="Arial" w:eastAsia="Batang" w:hAnsi="Arial"/>
      <w:b/>
      <w:i/>
      <w:sz w:val="24"/>
      <w:lang w:val="en-GB"/>
    </w:rPr>
  </w:style>
  <w:style w:type="paragraph" w:customStyle="1" w:styleId="CharChar32">
    <w:name w:val="Char Char32"/>
    <w:basedOn w:val="a1"/>
    <w:uiPriority w:val="99"/>
    <w:rsid w:val="00C237A4"/>
    <w:pPr>
      <w:tabs>
        <w:tab w:val="left" w:pos="709"/>
      </w:tabs>
      <w:spacing w:after="0"/>
    </w:pPr>
    <w:rPr>
      <w:rFonts w:ascii="Tahoma" w:eastAsia="Batang" w:hAnsi="Tahoma"/>
      <w:szCs w:val="24"/>
      <w:lang w:val="pl-PL" w:eastAsia="pl-PL"/>
    </w:rPr>
  </w:style>
  <w:style w:type="paragraph" w:styleId="aff4">
    <w:name w:val="Title"/>
    <w:basedOn w:val="a1"/>
    <w:link w:val="aff5"/>
    <w:uiPriority w:val="99"/>
    <w:qFormat/>
    <w:rsid w:val="00C237A4"/>
    <w:pPr>
      <w:widowControl w:val="0"/>
      <w:tabs>
        <w:tab w:val="left" w:pos="-720"/>
      </w:tabs>
      <w:suppressAutoHyphens/>
      <w:spacing w:after="0"/>
      <w:jc w:val="center"/>
    </w:pPr>
    <w:rPr>
      <w:rFonts w:ascii="Calibri" w:eastAsia="Batang" w:hAnsi="Calibri"/>
      <w:b/>
      <w:sz w:val="48"/>
      <w:szCs w:val="20"/>
      <w:lang w:val="en-US"/>
    </w:rPr>
  </w:style>
  <w:style w:type="character" w:customStyle="1" w:styleId="aff5">
    <w:name w:val="Заглавие Знак"/>
    <w:link w:val="aff4"/>
    <w:uiPriority w:val="99"/>
    <w:locked/>
    <w:rsid w:val="00C237A4"/>
    <w:rPr>
      <w:rFonts w:eastAsia="Batang" w:cs="Times New Roman"/>
      <w:b/>
      <w:sz w:val="48"/>
      <w:lang w:val="en-US" w:eastAsia="en-US"/>
    </w:rPr>
  </w:style>
  <w:style w:type="paragraph" w:customStyle="1" w:styleId="CharCharCharChar">
    <w:name w:val="Char Char Char Char"/>
    <w:basedOn w:val="a1"/>
    <w:uiPriority w:val="99"/>
    <w:rsid w:val="00C237A4"/>
    <w:pPr>
      <w:tabs>
        <w:tab w:val="left" w:pos="709"/>
      </w:tabs>
      <w:spacing w:after="0"/>
    </w:pPr>
    <w:rPr>
      <w:rFonts w:ascii="Tahoma" w:eastAsia="Times New Roman" w:hAnsi="Tahoma"/>
      <w:szCs w:val="24"/>
      <w:lang w:val="pl-PL" w:eastAsia="pl-PL"/>
    </w:rPr>
  </w:style>
  <w:style w:type="character" w:customStyle="1" w:styleId="Heading2Char2">
    <w:name w:val="Heading 2 Char2"/>
    <w:aliases w:val="Car Char,Car Char11"/>
    <w:uiPriority w:val="99"/>
    <w:rsid w:val="00C237A4"/>
    <w:rPr>
      <w:rFonts w:ascii="Cambria" w:hAnsi="Cambria"/>
      <w:b/>
      <w:i/>
      <w:sz w:val="28"/>
      <w:lang w:val="en-GB"/>
    </w:rPr>
  </w:style>
  <w:style w:type="paragraph" w:customStyle="1" w:styleId="CharCharCharCharCharCharCharCharCharCharCharCharCharCharChar">
    <w:name w:val="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0">
    <w:name w:val="Знак Char Char Знак Char Char Знак"/>
    <w:basedOn w:val="a1"/>
    <w:uiPriority w:val="99"/>
    <w:rsid w:val="00C237A4"/>
    <w:pPr>
      <w:spacing w:after="160" w:line="240" w:lineRule="exact"/>
    </w:pPr>
    <w:rPr>
      <w:rFonts w:ascii="Tahoma" w:eastAsia="Batang" w:hAnsi="Tahoma"/>
      <w:sz w:val="20"/>
      <w:szCs w:val="20"/>
      <w:lang w:val="en-US"/>
    </w:rPr>
  </w:style>
  <w:style w:type="character" w:customStyle="1" w:styleId="CharChar29">
    <w:name w:val="Char Char29"/>
    <w:uiPriority w:val="99"/>
    <w:rsid w:val="00C237A4"/>
    <w:rPr>
      <w:rFonts w:ascii="Arial" w:eastAsia="Batang" w:hAnsi="Arial"/>
      <w:color w:val="000000"/>
      <w:lang w:val="fr-FR"/>
    </w:rPr>
  </w:style>
  <w:style w:type="paragraph" w:customStyle="1" w:styleId="CharCharCharCharCharCharCharCharCharCharCharChar">
    <w:name w:val="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character" w:customStyle="1" w:styleId="CharChar28">
    <w:name w:val="Char Char28"/>
    <w:uiPriority w:val="99"/>
    <w:rsid w:val="00C237A4"/>
    <w:rPr>
      <w:rFonts w:eastAsia="Batang"/>
      <w:sz w:val="24"/>
      <w:lang w:val="en-GB"/>
    </w:rPr>
  </w:style>
  <w:style w:type="paragraph" w:customStyle="1" w:styleId="Application1">
    <w:name w:val="Application1"/>
    <w:basedOn w:val="10"/>
    <w:next w:val="Application2"/>
    <w:uiPriority w:val="99"/>
    <w:rsid w:val="00C237A4"/>
    <w:pPr>
      <w:keepLines w:val="0"/>
      <w:pageBreakBefore/>
      <w:widowControl w:val="0"/>
      <w:tabs>
        <w:tab w:val="num" w:pos="720"/>
      </w:tabs>
      <w:spacing w:before="0" w:after="480"/>
      <w:ind w:left="360" w:hanging="360"/>
    </w:pPr>
    <w:rPr>
      <w:rFonts w:ascii="Arial" w:eastAsia="Batang" w:hAnsi="Arial"/>
      <w:b/>
      <w:caps/>
      <w:color w:val="auto"/>
      <w:kern w:val="28"/>
      <w:sz w:val="28"/>
      <w:lang w:val="en-GB"/>
    </w:rPr>
  </w:style>
  <w:style w:type="paragraph" w:customStyle="1" w:styleId="Application2">
    <w:name w:val="Application2"/>
    <w:basedOn w:val="a1"/>
    <w:autoRedefine/>
    <w:uiPriority w:val="99"/>
    <w:rsid w:val="00C237A4"/>
    <w:pPr>
      <w:widowControl w:val="0"/>
      <w:suppressAutoHyphens/>
      <w:spacing w:before="120"/>
    </w:pPr>
    <w:rPr>
      <w:rFonts w:ascii="Arial" w:eastAsia="Batang" w:hAnsi="Arial" w:cs="Arial"/>
      <w:spacing w:val="-2"/>
      <w:sz w:val="22"/>
    </w:rPr>
  </w:style>
  <w:style w:type="paragraph" w:customStyle="1" w:styleId="Application3">
    <w:name w:val="Application3"/>
    <w:basedOn w:val="a1"/>
    <w:autoRedefine/>
    <w:uiPriority w:val="99"/>
    <w:rsid w:val="00C237A4"/>
    <w:pPr>
      <w:tabs>
        <w:tab w:val="left" w:pos="426"/>
      </w:tabs>
      <w:spacing w:before="100" w:beforeAutospacing="1" w:after="0" w:line="276" w:lineRule="auto"/>
      <w:ind w:left="360"/>
      <w:jc w:val="both"/>
    </w:pPr>
    <w:rPr>
      <w:rFonts w:ascii="Cambria" w:eastAsia="Batang" w:hAnsi="Cambria"/>
      <w:b/>
      <w:i/>
      <w:spacing w:val="-2"/>
      <w:szCs w:val="24"/>
    </w:rPr>
  </w:style>
  <w:style w:type="paragraph" w:customStyle="1" w:styleId="Text1">
    <w:name w:val="Text 1"/>
    <w:uiPriority w:val="99"/>
    <w:rsid w:val="00C237A4"/>
    <w:pPr>
      <w:widowControl w:val="0"/>
      <w:tabs>
        <w:tab w:val="left" w:pos="-720"/>
      </w:tabs>
      <w:suppressAutoHyphens/>
      <w:jc w:val="both"/>
    </w:pPr>
    <w:rPr>
      <w:rFonts w:ascii="Courier New" w:eastAsia="Batang" w:hAnsi="Courier New"/>
      <w:spacing w:val="-3"/>
      <w:sz w:val="24"/>
      <w:lang w:val="en-GB" w:eastAsia="en-US"/>
    </w:rPr>
  </w:style>
  <w:style w:type="character" w:customStyle="1" w:styleId="PodrozdziaChar2">
    <w:name w:val="Podrozdział Char2"/>
    <w:aliases w:val="stile 1 Char2,Footnote Char,Footnote1 Char2,Footnote2 Char2,Footnote3 Char2,Footnote4 Char2,Footnote5 Char2,Footnote6 Char2,Footnote7 Char2,Footnote8 Char2,Footnote9 Char2,Footnote10 Char2,Footnote11 Char2,Footnote21 Char2"/>
    <w:uiPriority w:val="99"/>
    <w:rsid w:val="00C237A4"/>
    <w:rPr>
      <w:rFonts w:eastAsia="Batang"/>
      <w:spacing w:val="-2"/>
      <w:lang w:val="en-GB"/>
    </w:rPr>
  </w:style>
  <w:style w:type="character" w:styleId="aff6">
    <w:name w:val="page number"/>
    <w:uiPriority w:val="99"/>
    <w:rsid w:val="00C237A4"/>
    <w:rPr>
      <w:rFonts w:cs="Times New Roman"/>
    </w:rPr>
  </w:style>
  <w:style w:type="character" w:styleId="aff7">
    <w:name w:val="line number"/>
    <w:uiPriority w:val="99"/>
    <w:rsid w:val="00C237A4"/>
    <w:rPr>
      <w:rFonts w:cs="Times New Roman"/>
    </w:rPr>
  </w:style>
  <w:style w:type="paragraph" w:customStyle="1" w:styleId="SubTitle1">
    <w:name w:val="SubTitle 1"/>
    <w:basedOn w:val="a1"/>
    <w:next w:val="a1"/>
    <w:uiPriority w:val="99"/>
    <w:rsid w:val="00C237A4"/>
    <w:pPr>
      <w:spacing w:after="240"/>
      <w:jc w:val="center"/>
    </w:pPr>
    <w:rPr>
      <w:rFonts w:eastAsia="Batang"/>
      <w:b/>
      <w:sz w:val="40"/>
      <w:szCs w:val="20"/>
      <w:lang w:val="en-GB"/>
    </w:rPr>
  </w:style>
  <w:style w:type="paragraph" w:customStyle="1" w:styleId="Application4">
    <w:name w:val="Application4"/>
    <w:basedOn w:val="Application3"/>
    <w:autoRedefine/>
    <w:uiPriority w:val="99"/>
    <w:rsid w:val="00C237A4"/>
    <w:pPr>
      <w:ind w:left="0"/>
    </w:pPr>
  </w:style>
  <w:style w:type="paragraph" w:customStyle="1" w:styleId="Application5">
    <w:name w:val="Application5"/>
    <w:basedOn w:val="Application2"/>
    <w:autoRedefine/>
    <w:uiPriority w:val="99"/>
    <w:rsid w:val="00C237A4"/>
    <w:pPr>
      <w:ind w:left="567" w:hanging="567"/>
    </w:pPr>
    <w:rPr>
      <w:b/>
      <w:sz w:val="24"/>
    </w:rPr>
  </w:style>
  <w:style w:type="paragraph" w:styleId="34">
    <w:name w:val="Body Text 3"/>
    <w:basedOn w:val="a1"/>
    <w:link w:val="35"/>
    <w:uiPriority w:val="99"/>
    <w:rsid w:val="00C237A4"/>
    <w:pPr>
      <w:tabs>
        <w:tab w:val="left" w:pos="-720"/>
      </w:tabs>
      <w:suppressAutoHyphens/>
      <w:spacing w:after="0"/>
      <w:jc w:val="both"/>
    </w:pPr>
    <w:rPr>
      <w:rFonts w:ascii="Arial" w:eastAsia="Batang" w:hAnsi="Arial"/>
      <w:sz w:val="20"/>
      <w:szCs w:val="20"/>
      <w:lang w:val="fr-FR" w:eastAsia="bg-BG"/>
    </w:rPr>
  </w:style>
  <w:style w:type="character" w:customStyle="1" w:styleId="35">
    <w:name w:val="Основен текст 3 Знак"/>
    <w:link w:val="34"/>
    <w:uiPriority w:val="99"/>
    <w:locked/>
    <w:rsid w:val="00C237A4"/>
    <w:rPr>
      <w:rFonts w:ascii="Arial" w:eastAsia="Batang" w:hAnsi="Arial" w:cs="Times New Roman"/>
      <w:lang w:val="fr-FR"/>
    </w:rPr>
  </w:style>
  <w:style w:type="character" w:styleId="aff8">
    <w:name w:val="FollowedHyperlink"/>
    <w:uiPriority w:val="99"/>
    <w:rsid w:val="00C237A4"/>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character" w:customStyle="1" w:styleId="CharChar26">
    <w:name w:val="Char Char26"/>
    <w:uiPriority w:val="99"/>
    <w:rsid w:val="00C237A4"/>
    <w:rPr>
      <w:rFonts w:eastAsia="Batang"/>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styleId="aff9">
    <w:name w:val="Document Map"/>
    <w:basedOn w:val="a1"/>
    <w:link w:val="affa"/>
    <w:uiPriority w:val="99"/>
    <w:rsid w:val="00C237A4"/>
    <w:pPr>
      <w:shd w:val="clear" w:color="auto" w:fill="000080"/>
      <w:spacing w:after="0"/>
    </w:pPr>
    <w:rPr>
      <w:rFonts w:ascii="Tahoma" w:eastAsia="Batang" w:hAnsi="Tahoma"/>
      <w:sz w:val="20"/>
      <w:szCs w:val="20"/>
      <w:lang w:val="en-GB" w:eastAsia="bg-BG"/>
    </w:rPr>
  </w:style>
  <w:style w:type="character" w:customStyle="1" w:styleId="affa">
    <w:name w:val="План на документа Знак"/>
    <w:link w:val="aff9"/>
    <w:uiPriority w:val="99"/>
    <w:locked/>
    <w:rsid w:val="00C237A4"/>
    <w:rPr>
      <w:rFonts w:ascii="Tahoma" w:eastAsia="Batang" w:hAnsi="Tahoma" w:cs="Times New Roman"/>
      <w:lang w:val="en-GB"/>
    </w:rPr>
  </w:style>
  <w:style w:type="paragraph" w:customStyle="1" w:styleId="CharCharCharCharCharCharChar">
    <w:name w:val="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
    <w:name w:val="Char Char Char1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
    <w:name w:val="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3">
    <w:name w:val="Char Char Char Char Char Char Char3"/>
    <w:basedOn w:val="a1"/>
    <w:uiPriority w:val="99"/>
    <w:rsid w:val="00C237A4"/>
    <w:pPr>
      <w:tabs>
        <w:tab w:val="left" w:pos="709"/>
      </w:tabs>
      <w:spacing w:after="0"/>
    </w:pPr>
    <w:rPr>
      <w:rFonts w:ascii="Tahoma" w:eastAsia="Batang" w:hAnsi="Tahoma"/>
      <w:szCs w:val="24"/>
      <w:lang w:val="pl-PL" w:eastAsia="pl-PL"/>
    </w:rPr>
  </w:style>
  <w:style w:type="paragraph" w:styleId="affb">
    <w:name w:val="Subtitle"/>
    <w:basedOn w:val="a1"/>
    <w:link w:val="affc"/>
    <w:uiPriority w:val="99"/>
    <w:qFormat/>
    <w:rsid w:val="00C237A4"/>
    <w:pPr>
      <w:overflowPunct w:val="0"/>
      <w:autoSpaceDE w:val="0"/>
      <w:autoSpaceDN w:val="0"/>
      <w:adjustRightInd w:val="0"/>
      <w:spacing w:after="0"/>
      <w:jc w:val="center"/>
      <w:textAlignment w:val="baseline"/>
    </w:pPr>
    <w:rPr>
      <w:rFonts w:ascii="Calibri" w:eastAsia="PMingLiU" w:hAnsi="Calibri"/>
      <w:b/>
      <w:sz w:val="28"/>
      <w:szCs w:val="20"/>
      <w:u w:val="single"/>
      <w:lang w:val="pl-PL" w:eastAsia="pl-PL"/>
    </w:rPr>
  </w:style>
  <w:style w:type="character" w:customStyle="1" w:styleId="affc">
    <w:name w:val="Подзаглавие Знак"/>
    <w:link w:val="affb"/>
    <w:uiPriority w:val="99"/>
    <w:locked/>
    <w:rsid w:val="00C237A4"/>
    <w:rPr>
      <w:rFonts w:eastAsia="PMingLiU" w:cs="Times New Roman"/>
      <w:b/>
      <w:sz w:val="28"/>
      <w:u w:val="single"/>
      <w:lang w:val="pl-PL" w:eastAsia="pl-PL"/>
    </w:rPr>
  </w:style>
  <w:style w:type="paragraph" w:customStyle="1" w:styleId="24">
    <w:name w:val="Нормален (уеб)2"/>
    <w:basedOn w:val="a1"/>
    <w:uiPriority w:val="99"/>
    <w:rsid w:val="00C237A4"/>
    <w:pPr>
      <w:spacing w:before="100" w:beforeAutospacing="1" w:after="100" w:afterAutospacing="1"/>
    </w:pPr>
    <w:rPr>
      <w:rFonts w:eastAsia="Batang"/>
      <w:szCs w:val="24"/>
      <w:lang w:eastAsia="bg-BG"/>
    </w:rPr>
  </w:style>
  <w:style w:type="character" w:customStyle="1" w:styleId="spelle">
    <w:name w:val="spelle"/>
    <w:uiPriority w:val="99"/>
    <w:rsid w:val="00C237A4"/>
  </w:style>
  <w:style w:type="character" w:customStyle="1" w:styleId="grame">
    <w:name w:val="grame"/>
    <w:uiPriority w:val="99"/>
    <w:rsid w:val="00C237A4"/>
  </w:style>
  <w:style w:type="paragraph" w:customStyle="1" w:styleId="Char1">
    <w:name w:val="Char1"/>
    <w:basedOn w:val="a1"/>
    <w:uiPriority w:val="99"/>
    <w:rsid w:val="00C237A4"/>
    <w:pPr>
      <w:tabs>
        <w:tab w:val="left" w:pos="709"/>
      </w:tabs>
      <w:spacing w:after="0"/>
    </w:pPr>
    <w:rPr>
      <w:rFonts w:ascii="Tahoma" w:eastAsia="Batang" w:hAnsi="Tahoma"/>
      <w:szCs w:val="24"/>
      <w:lang w:val="pl-PL" w:eastAsia="pl-PL"/>
    </w:rPr>
  </w:style>
  <w:style w:type="paragraph" w:customStyle="1" w:styleId="Annexetitle">
    <w:name w:val="Annexe_title"/>
    <w:basedOn w:val="10"/>
    <w:next w:val="a1"/>
    <w:autoRedefine/>
    <w:uiPriority w:val="99"/>
    <w:rsid w:val="00C237A4"/>
    <w:pPr>
      <w:keepNext w:val="0"/>
      <w:keepLines w:val="0"/>
      <w:pageBreakBefore/>
      <w:tabs>
        <w:tab w:val="left" w:pos="1701"/>
        <w:tab w:val="left" w:pos="2552"/>
      </w:tabs>
      <w:spacing w:after="240"/>
      <w:jc w:val="center"/>
      <w:outlineLvl w:val="9"/>
    </w:pPr>
    <w:rPr>
      <w:rFonts w:ascii="Times New Roman" w:eastAsia="Batang" w:hAnsi="Times New Roman"/>
      <w:b/>
      <w:caps/>
      <w:color w:val="auto"/>
      <w:sz w:val="28"/>
      <w:szCs w:val="28"/>
      <w:lang w:val="en-US"/>
    </w:rPr>
  </w:style>
  <w:style w:type="paragraph" w:styleId="affd">
    <w:name w:val="endnote text"/>
    <w:basedOn w:val="a1"/>
    <w:link w:val="affe"/>
    <w:uiPriority w:val="99"/>
    <w:rsid w:val="00C237A4"/>
    <w:pPr>
      <w:spacing w:after="0"/>
    </w:pPr>
    <w:rPr>
      <w:rFonts w:ascii="Calibri" w:eastAsia="Batang" w:hAnsi="Calibri"/>
      <w:sz w:val="20"/>
      <w:szCs w:val="20"/>
      <w:lang w:val="en-GB" w:eastAsia="bg-BG"/>
    </w:rPr>
  </w:style>
  <w:style w:type="character" w:customStyle="1" w:styleId="affe">
    <w:name w:val="Текст на бележка в края Знак"/>
    <w:link w:val="affd"/>
    <w:uiPriority w:val="99"/>
    <w:locked/>
    <w:rsid w:val="00C237A4"/>
    <w:rPr>
      <w:rFonts w:eastAsia="Batang" w:cs="Times New Roman"/>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Text2">
    <w:name w:val="Text 2"/>
    <w:basedOn w:val="a1"/>
    <w:uiPriority w:val="99"/>
    <w:rsid w:val="00C237A4"/>
    <w:pPr>
      <w:tabs>
        <w:tab w:val="left" w:pos="2161"/>
      </w:tabs>
      <w:spacing w:after="240"/>
      <w:ind w:left="1202"/>
      <w:jc w:val="both"/>
    </w:pPr>
    <w:rPr>
      <w:rFonts w:eastAsia="Batang"/>
      <w:szCs w:val="20"/>
      <w:lang w:val="en-GB" w:eastAsia="en-GB"/>
    </w:rPr>
  </w:style>
  <w:style w:type="paragraph" w:customStyle="1" w:styleId="Normalenglish">
    <w:name w:val="Normalenglish"/>
    <w:basedOn w:val="a1"/>
    <w:autoRedefine/>
    <w:uiPriority w:val="99"/>
    <w:rsid w:val="00C237A4"/>
    <w:pPr>
      <w:tabs>
        <w:tab w:val="left" w:pos="1455"/>
      </w:tabs>
      <w:spacing w:after="0"/>
    </w:pPr>
    <w:rPr>
      <w:rFonts w:ascii="Arial" w:eastAsia="Batang" w:hAnsi="Arial" w:cs="Arial"/>
      <w:sz w:val="22"/>
      <w:lang w:eastAsia="pl-PL"/>
    </w:rPr>
  </w:style>
  <w:style w:type="character" w:customStyle="1" w:styleId="Keyboard">
    <w:name w:val="Keyboard"/>
    <w:uiPriority w:val="99"/>
    <w:rsid w:val="00C237A4"/>
    <w:rPr>
      <w:rFonts w:ascii="Courier New" w:hAnsi="Courier New"/>
      <w:b/>
      <w:sz w:val="20"/>
    </w:rPr>
  </w:style>
  <w:style w:type="paragraph" w:customStyle="1" w:styleId="Preformatted">
    <w:name w:val="Preformatted"/>
    <w:basedOn w:val="a1"/>
    <w:uiPriority w:val="99"/>
    <w:rsid w:val="00C237A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Batang" w:hAnsi="Courier New" w:cs="Courier New"/>
      <w:sz w:val="20"/>
      <w:szCs w:val="20"/>
      <w:lang w:val="fr-FR"/>
    </w:rPr>
  </w:style>
  <w:style w:type="paragraph" w:customStyle="1" w:styleId="CharCharCharChar3">
    <w:name w:val="Char Char Char Char3"/>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CharCharChar">
    <w:name w:val="Char Char Char1 Char Char Char"/>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2">
    <w:name w:val="Char Char Char Char2"/>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
    <w:name w:val="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
    <w:name w:val="Char Char Char Char Char Char Char1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
    <w:name w:val="Char1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
    <w:name w:val="Char1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CharCharCharCharCharChar">
    <w:name w:val="Char1 Char Char Char Char Char Char Char Char1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CharChar2">
    <w:name w:val="Char Char Char1 Char Char Char Char Char Char2"/>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HTML2">
    <w:name w:val="HTML стандартен2"/>
    <w:basedOn w:val="a1"/>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cs="Courier New"/>
      <w:szCs w:val="24"/>
      <w:lang w:eastAsia="bg-BG"/>
    </w:rPr>
  </w:style>
  <w:style w:type="paragraph" w:customStyle="1" w:styleId="Char2">
    <w:name w:val="Char2"/>
    <w:basedOn w:val="a1"/>
    <w:uiPriority w:val="99"/>
    <w:rsid w:val="00C237A4"/>
    <w:pPr>
      <w:tabs>
        <w:tab w:val="left" w:pos="709"/>
      </w:tabs>
      <w:spacing w:after="0"/>
    </w:pPr>
    <w:rPr>
      <w:rFonts w:ascii="Tahoma" w:eastAsia="Batang" w:hAnsi="Tahoma"/>
      <w:szCs w:val="24"/>
      <w:lang w:val="pl-PL" w:eastAsia="pl-PL"/>
    </w:rPr>
  </w:style>
  <w:style w:type="character" w:customStyle="1" w:styleId="aff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C237A4"/>
    <w:rPr>
      <w:snapToGrid w:val="0"/>
      <w:spacing w:val="-2"/>
      <w:lang w:val="en-GB" w:eastAsia="en-US"/>
    </w:rPr>
  </w:style>
  <w:style w:type="paragraph" w:customStyle="1" w:styleId="afff0">
    <w:name w:val="Знак"/>
    <w:basedOn w:val="a1"/>
    <w:uiPriority w:val="99"/>
    <w:rsid w:val="00C237A4"/>
    <w:pPr>
      <w:tabs>
        <w:tab w:val="left" w:pos="709"/>
      </w:tabs>
      <w:spacing w:after="0"/>
    </w:pPr>
    <w:rPr>
      <w:rFonts w:ascii="Tahoma" w:eastAsia="Batang" w:hAnsi="Tahoma"/>
      <w:szCs w:val="24"/>
      <w:lang w:val="pl-PL" w:eastAsia="pl-PL"/>
    </w:rPr>
  </w:style>
  <w:style w:type="paragraph" w:customStyle="1" w:styleId="ListParagraph2">
    <w:name w:val="List Paragraph2"/>
    <w:basedOn w:val="a1"/>
    <w:uiPriority w:val="99"/>
    <w:rsid w:val="00C237A4"/>
    <w:pPr>
      <w:spacing w:after="0"/>
      <w:ind w:left="708"/>
    </w:pPr>
    <w:rPr>
      <w:rFonts w:eastAsia="Batang"/>
      <w:szCs w:val="20"/>
      <w:lang w:val="en-GB"/>
    </w:rPr>
  </w:style>
  <w:style w:type="paragraph" w:customStyle="1" w:styleId="CharCharChar1">
    <w:name w:val="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4">
    <w:name w:val="Char4"/>
    <w:basedOn w:val="a1"/>
    <w:uiPriority w:val="99"/>
    <w:rsid w:val="00C237A4"/>
    <w:pPr>
      <w:tabs>
        <w:tab w:val="left" w:pos="709"/>
      </w:tabs>
      <w:spacing w:after="0"/>
    </w:pPr>
    <w:rPr>
      <w:rFonts w:ascii="Tahoma" w:eastAsia="Batang" w:hAnsi="Tahoma"/>
      <w:szCs w:val="24"/>
      <w:lang w:val="pl-PL" w:eastAsia="pl-PL"/>
    </w:rPr>
  </w:style>
  <w:style w:type="paragraph" w:customStyle="1" w:styleId="CharChar">
    <w:name w:val="Char Char Знак Знак"/>
    <w:basedOn w:val="a1"/>
    <w:uiPriority w:val="99"/>
    <w:rsid w:val="00C237A4"/>
    <w:pPr>
      <w:tabs>
        <w:tab w:val="left" w:pos="709"/>
      </w:tabs>
      <w:spacing w:after="0"/>
    </w:pPr>
    <w:rPr>
      <w:rFonts w:ascii="Tahoma" w:eastAsia="Batang" w:hAnsi="Tahoma"/>
      <w:szCs w:val="24"/>
      <w:lang w:val="pl-PL" w:eastAsia="pl-PL"/>
    </w:rPr>
  </w:style>
  <w:style w:type="paragraph" w:customStyle="1" w:styleId="CharChar0">
    <w:name w:val="Знак Знак Char Char"/>
    <w:basedOn w:val="a1"/>
    <w:uiPriority w:val="99"/>
    <w:rsid w:val="00C237A4"/>
    <w:pPr>
      <w:tabs>
        <w:tab w:val="left" w:pos="709"/>
      </w:tabs>
      <w:spacing w:after="0"/>
    </w:pPr>
    <w:rPr>
      <w:rFonts w:ascii="Tahoma" w:eastAsia="Batang" w:hAnsi="Tahoma"/>
      <w:szCs w:val="24"/>
      <w:lang w:val="pl-PL" w:eastAsia="pl-PL"/>
    </w:rPr>
  </w:style>
  <w:style w:type="character" w:customStyle="1" w:styleId="CharChar22">
    <w:name w:val="Char Char22"/>
    <w:uiPriority w:val="99"/>
    <w:rsid w:val="00C237A4"/>
    <w:rPr>
      <w:rFonts w:ascii="Tahoma" w:eastAsia="Batang" w:hAnsi="Tahoma"/>
      <w:sz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styleId="25">
    <w:name w:val="Body Text 2"/>
    <w:aliases w:val="Знак4,Знак Знак Знак Знак Знак Знак1,Основен текст 21,Знак41,Знак32,Знак Знак Знак Знак Знак Знак2,Знак33"/>
    <w:basedOn w:val="a1"/>
    <w:link w:val="211"/>
    <w:uiPriority w:val="99"/>
    <w:rsid w:val="00C237A4"/>
    <w:pPr>
      <w:spacing w:line="480" w:lineRule="auto"/>
    </w:pPr>
    <w:rPr>
      <w:rFonts w:ascii="Calibri" w:eastAsia="Batang" w:hAnsi="Calibri"/>
      <w:szCs w:val="20"/>
      <w:lang w:val="en-GB"/>
    </w:rPr>
  </w:style>
  <w:style w:type="character" w:customStyle="1" w:styleId="BodyText2Char">
    <w:name w:val="Body Text 2 Char"/>
    <w:aliases w:val="Знак4 Char,Знак Знак Знак Знак Знак Знак1 Char,Основен текст 21 Char,Знак41 Char,Знак32 Char,Знак Знак Знак Знак Знак Знак2 Char,Знак33 Char"/>
    <w:uiPriority w:val="99"/>
    <w:semiHidden/>
    <w:locked/>
    <w:rsid w:val="00E94BB9"/>
    <w:rPr>
      <w:rFonts w:ascii="Times New Roman" w:hAnsi="Times New Roman" w:cs="Times New Roman"/>
      <w:sz w:val="24"/>
      <w:lang w:eastAsia="en-US"/>
    </w:rPr>
  </w:style>
  <w:style w:type="character" w:customStyle="1" w:styleId="BodyText2Char2">
    <w:name w:val="Body Text 2 Char2"/>
    <w:aliases w:val="Знак4 Char4,Знак Знак Знак Знак Знак Знак1 Char2,Основен текст 21 Char3,Знак41 Char1,Знак32 Char2,Знак Знак Знак Знак Знак Знак Char1,Знак41 Char12,Знак3 Char Char"/>
    <w:uiPriority w:val="99"/>
    <w:locked/>
    <w:rsid w:val="00942B8E"/>
    <w:rPr>
      <w:rFonts w:ascii="Times New Roman" w:hAnsi="Times New Roman"/>
      <w:sz w:val="24"/>
      <w:lang w:eastAsia="en-US"/>
    </w:rPr>
  </w:style>
  <w:style w:type="character" w:customStyle="1" w:styleId="211">
    <w:name w:val="Основен текст 2 Знак1"/>
    <w:aliases w:val="Знак4 Знак,Знак Знак Знак Знак Знак Знак1 Знак,Основен текст 21 Знак,Знак41 Знак,Знак32 Знак,Знак Знак Знак Знак Знак Знак2 Знак,Знак33 Знак"/>
    <w:link w:val="25"/>
    <w:uiPriority w:val="99"/>
    <w:locked/>
    <w:rsid w:val="00C237A4"/>
    <w:rPr>
      <w:rFonts w:eastAsia="Batang"/>
      <w:sz w:val="24"/>
      <w:lang w:val="en-GB"/>
    </w:rPr>
  </w:style>
  <w:style w:type="character" w:customStyle="1" w:styleId="26">
    <w:name w:val="Основен текст 2 Знак"/>
    <w:uiPriority w:val="99"/>
    <w:rsid w:val="00C237A4"/>
    <w:rPr>
      <w:snapToGrid w:val="0"/>
      <w:sz w:val="24"/>
      <w:lang w:val="en-GB" w:eastAsia="en-US"/>
    </w:rPr>
  </w:style>
  <w:style w:type="character" w:customStyle="1" w:styleId="afff1">
    <w:name w:val="Горен колонтитул Знак"/>
    <w:uiPriority w:val="99"/>
    <w:rsid w:val="00C237A4"/>
    <w:rPr>
      <w:rFonts w:ascii="Courier New" w:hAnsi="Courier New"/>
      <w:snapToGrid w:val="0"/>
      <w:sz w:val="24"/>
      <w:lang w:val="en-GB" w:eastAsia="en-US"/>
    </w:rPr>
  </w:style>
  <w:style w:type="character" w:customStyle="1" w:styleId="27">
    <w:name w:val="Основен текст с отстъп 2 Знак"/>
    <w:uiPriority w:val="99"/>
    <w:rsid w:val="00C237A4"/>
  </w:style>
  <w:style w:type="character" w:customStyle="1" w:styleId="CharChar21">
    <w:name w:val="Char Char21"/>
    <w:uiPriority w:val="99"/>
    <w:rsid w:val="00C237A4"/>
    <w:rPr>
      <w:rFonts w:eastAsia="Batang"/>
      <w:sz w:val="16"/>
      <w:lang w:val="bg-BG" w:eastAsia="bg-BG"/>
    </w:rPr>
  </w:style>
  <w:style w:type="character" w:customStyle="1" w:styleId="36">
    <w:name w:val="Основен текст с отстъп 3 Знак"/>
    <w:uiPriority w:val="99"/>
    <w:rsid w:val="00C237A4"/>
    <w:rPr>
      <w:sz w:val="16"/>
    </w:rPr>
  </w:style>
  <w:style w:type="paragraph" w:styleId="afff2">
    <w:name w:val="Plain Text"/>
    <w:basedOn w:val="a1"/>
    <w:link w:val="15"/>
    <w:uiPriority w:val="99"/>
    <w:rsid w:val="00C237A4"/>
    <w:pPr>
      <w:spacing w:after="0"/>
    </w:pPr>
    <w:rPr>
      <w:rFonts w:ascii="Courier New" w:eastAsia="Batang" w:hAnsi="Courier New"/>
      <w:sz w:val="20"/>
      <w:szCs w:val="20"/>
      <w:lang w:eastAsia="bg-BG"/>
    </w:rPr>
  </w:style>
  <w:style w:type="character" w:customStyle="1" w:styleId="15">
    <w:name w:val="Обикновен текст Знак1"/>
    <w:link w:val="afff2"/>
    <w:uiPriority w:val="99"/>
    <w:locked/>
    <w:rsid w:val="00C237A4"/>
    <w:rPr>
      <w:rFonts w:ascii="Courier New" w:eastAsia="Batang" w:hAnsi="Courier New" w:cs="Times New Roman"/>
    </w:rPr>
  </w:style>
  <w:style w:type="character" w:customStyle="1" w:styleId="afff3">
    <w:name w:val="Обикновен текст Знак"/>
    <w:uiPriority w:val="99"/>
    <w:rsid w:val="00C237A4"/>
    <w:rPr>
      <w:rFonts w:ascii="Courier New" w:hAnsi="Courier New"/>
      <w:lang w:val="en-US" w:eastAsia="en-US"/>
    </w:rPr>
  </w:style>
  <w:style w:type="paragraph" w:customStyle="1" w:styleId="titre4">
    <w:name w:val="titre4"/>
    <w:basedOn w:val="a1"/>
    <w:uiPriority w:val="99"/>
    <w:rsid w:val="00C237A4"/>
    <w:pPr>
      <w:numPr>
        <w:numId w:val="10"/>
      </w:numPr>
      <w:tabs>
        <w:tab w:val="decimal" w:pos="357"/>
      </w:tabs>
      <w:snapToGrid w:val="0"/>
      <w:spacing w:after="0"/>
      <w:ind w:left="357" w:hanging="357"/>
    </w:pPr>
    <w:rPr>
      <w:rFonts w:ascii="Arial" w:eastAsia="Batang" w:hAnsi="Arial"/>
      <w:b/>
      <w:szCs w:val="20"/>
      <w:lang w:val="en-GB"/>
    </w:rPr>
  </w:style>
  <w:style w:type="paragraph" w:customStyle="1" w:styleId="text">
    <w:name w:val="text"/>
    <w:uiPriority w:val="99"/>
    <w:rsid w:val="00C237A4"/>
    <w:pPr>
      <w:widowControl w:val="0"/>
      <w:spacing w:before="240" w:line="240" w:lineRule="exact"/>
      <w:jc w:val="both"/>
    </w:pPr>
    <w:rPr>
      <w:rFonts w:ascii="Arial" w:eastAsia="Batang" w:hAnsi="Arial"/>
      <w:sz w:val="24"/>
      <w:lang w:val="cs-CZ"/>
    </w:rPr>
  </w:style>
  <w:style w:type="character" w:customStyle="1" w:styleId="CharChar19">
    <w:name w:val="Char Char19"/>
    <w:uiPriority w:val="99"/>
    <w:rsid w:val="00C237A4"/>
    <w:rPr>
      <w:rFonts w:eastAsia="Batang"/>
      <w:b/>
      <w:lang w:val="en-GB"/>
    </w:rPr>
  </w:style>
  <w:style w:type="paragraph" w:customStyle="1" w:styleId="firstline">
    <w:name w:val="firstline"/>
    <w:basedOn w:val="a1"/>
    <w:uiPriority w:val="99"/>
    <w:rsid w:val="00C237A4"/>
    <w:pPr>
      <w:spacing w:after="0" w:line="240" w:lineRule="atLeast"/>
      <w:ind w:firstLine="840"/>
      <w:jc w:val="both"/>
    </w:pPr>
    <w:rPr>
      <w:rFonts w:eastAsia="Batang"/>
      <w:color w:val="000000"/>
      <w:sz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1">
    <w:name w:val="Char Char Char1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2">
    <w:name w:val="Char Char Char Char Char Char Char2"/>
    <w:basedOn w:val="a1"/>
    <w:uiPriority w:val="99"/>
    <w:rsid w:val="00C237A4"/>
    <w:pPr>
      <w:tabs>
        <w:tab w:val="left" w:pos="709"/>
      </w:tabs>
      <w:spacing w:after="0"/>
    </w:pPr>
    <w:rPr>
      <w:rFonts w:ascii="Tahoma" w:eastAsia="Batang" w:hAnsi="Tahoma"/>
      <w:szCs w:val="24"/>
      <w:lang w:val="pl-PL" w:eastAsia="pl-PL"/>
    </w:rPr>
  </w:style>
  <w:style w:type="paragraph" w:customStyle="1" w:styleId="Char11">
    <w:name w:val="Char1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1CharCharChar1">
    <w:name w:val="Char Char Char1 Char Char Char1"/>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1">
    <w:name w:val="Char Char Char Char1"/>
    <w:aliases w:val="Char1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
    <w:name w:val="Char Char Char Char Char Char Char1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1">
    <w:name w:val="Char1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
    <w:name w:val="Char1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CharCharCharCharCharChar1">
    <w:name w:val="Char1 Char Char Char Char Char Char Char Char1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CharChar21">
    <w:name w:val="Char Char Char1 Char Char Char Char Char Char21"/>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21">
    <w:name w:val="Char21"/>
    <w:basedOn w:val="a1"/>
    <w:uiPriority w:val="99"/>
    <w:rsid w:val="00C237A4"/>
    <w:pPr>
      <w:tabs>
        <w:tab w:val="left" w:pos="709"/>
      </w:tabs>
      <w:spacing w:after="0"/>
    </w:pPr>
    <w:rPr>
      <w:rFonts w:ascii="Tahoma" w:eastAsia="Batang" w:hAnsi="Tahoma"/>
      <w:szCs w:val="24"/>
      <w:lang w:val="pl-PL" w:eastAsia="pl-PL"/>
    </w:rPr>
  </w:style>
  <w:style w:type="paragraph" w:customStyle="1" w:styleId="16">
    <w:name w:val="Знак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11">
    <w:name w:val="Char Char Char1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3">
    <w:name w:val="Char3"/>
    <w:basedOn w:val="a1"/>
    <w:uiPriority w:val="99"/>
    <w:rsid w:val="00C237A4"/>
    <w:pPr>
      <w:tabs>
        <w:tab w:val="left" w:pos="709"/>
      </w:tabs>
      <w:spacing w:after="0"/>
    </w:pPr>
    <w:rPr>
      <w:rFonts w:ascii="Tahoma" w:eastAsia="Batang" w:hAnsi="Tahoma"/>
      <w:szCs w:val="24"/>
      <w:lang w:val="pl-PL" w:eastAsia="pl-PL"/>
    </w:rPr>
  </w:style>
  <w:style w:type="paragraph" w:customStyle="1" w:styleId="CharChar1">
    <w:name w:val="Char Char Знак Знак1"/>
    <w:basedOn w:val="a1"/>
    <w:uiPriority w:val="99"/>
    <w:rsid w:val="00C237A4"/>
    <w:pPr>
      <w:tabs>
        <w:tab w:val="left" w:pos="709"/>
      </w:tabs>
      <w:spacing w:after="0"/>
    </w:pPr>
    <w:rPr>
      <w:rFonts w:ascii="Tahoma" w:eastAsia="Batang" w:hAnsi="Tahoma"/>
      <w:szCs w:val="24"/>
      <w:lang w:val="pl-PL" w:eastAsia="pl-PL"/>
    </w:rPr>
  </w:style>
  <w:style w:type="paragraph" w:customStyle="1" w:styleId="CharChar10">
    <w:name w:val="Знак Знак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
    <w:name w:val="Char Char Char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afff4">
    <w:name w:val="Знак Знак Знак"/>
    <w:basedOn w:val="a1"/>
    <w:uiPriority w:val="99"/>
    <w:rsid w:val="00C237A4"/>
    <w:pPr>
      <w:tabs>
        <w:tab w:val="left" w:pos="709"/>
      </w:tabs>
      <w:spacing w:after="0"/>
    </w:pPr>
    <w:rPr>
      <w:rFonts w:ascii="Tahoma" w:eastAsia="Batang" w:hAnsi="Tahoma"/>
      <w:szCs w:val="24"/>
      <w:lang w:val="pl-PL" w:eastAsia="pl-PL"/>
    </w:rPr>
  </w:style>
  <w:style w:type="character" w:customStyle="1" w:styleId="FontStyle50">
    <w:name w:val="Font Style50"/>
    <w:uiPriority w:val="99"/>
    <w:rsid w:val="00C237A4"/>
    <w:rPr>
      <w:rFonts w:ascii="Times New Roman" w:hAnsi="Times New Roman"/>
      <w:sz w:val="22"/>
    </w:rPr>
  </w:style>
  <w:style w:type="character" w:customStyle="1" w:styleId="CharChar13">
    <w:name w:val="Char Char13"/>
    <w:uiPriority w:val="99"/>
    <w:rsid w:val="00C237A4"/>
    <w:rPr>
      <w:rFonts w:ascii="Tahoma" w:hAnsi="Tahoma"/>
      <w:b/>
      <w:spacing w:val="20"/>
      <w:sz w:val="22"/>
    </w:rPr>
  </w:style>
  <w:style w:type="paragraph" w:styleId="HTML">
    <w:name w:val="HTML Preformatted"/>
    <w:basedOn w:val="a1"/>
    <w:link w:val="HTML0"/>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sz w:val="20"/>
      <w:szCs w:val="20"/>
      <w:lang w:eastAsia="bg-BG"/>
    </w:rPr>
  </w:style>
  <w:style w:type="character" w:customStyle="1" w:styleId="HTML0">
    <w:name w:val="HTML стандартен Знак"/>
    <w:link w:val="HTML"/>
    <w:uiPriority w:val="99"/>
    <w:locked/>
    <w:rsid w:val="00C237A4"/>
    <w:rPr>
      <w:rFonts w:ascii="Courier New" w:eastAsia="Batang" w:hAnsi="Courier New" w:cs="Times New Roman"/>
      <w:lang w:val="bg-BG" w:eastAsia="bg-BG"/>
    </w:rPr>
  </w:style>
  <w:style w:type="paragraph" w:customStyle="1" w:styleId="2CharCharCharChar">
    <w:name w:val="2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1"/>
    <w:uiPriority w:val="99"/>
    <w:rsid w:val="00C237A4"/>
    <w:pPr>
      <w:tabs>
        <w:tab w:val="left" w:pos="709"/>
      </w:tabs>
      <w:spacing w:after="0"/>
    </w:pPr>
    <w:rPr>
      <w:rFonts w:ascii="Tahoma" w:eastAsia="Batang" w:hAnsi="Tahoma"/>
      <w:szCs w:val="24"/>
      <w:lang w:val="pl-PL" w:eastAsia="pl-PL"/>
    </w:rPr>
  </w:style>
  <w:style w:type="character" w:customStyle="1" w:styleId="small1">
    <w:name w:val="small1"/>
    <w:uiPriority w:val="99"/>
    <w:rsid w:val="00C237A4"/>
    <w:rPr>
      <w:rFonts w:ascii="Verdana" w:hAnsi="Verdana"/>
      <w:sz w:val="17"/>
    </w:rPr>
  </w:style>
  <w:style w:type="paragraph" w:customStyle="1" w:styleId="Title3">
    <w:name w:val="Title 3"/>
    <w:basedOn w:val="30"/>
    <w:uiPriority w:val="99"/>
    <w:rsid w:val="00C237A4"/>
    <w:pPr>
      <w:numPr>
        <w:numId w:val="11"/>
      </w:numPr>
      <w:spacing w:after="0"/>
      <w:jc w:val="both"/>
    </w:pPr>
    <w:rPr>
      <w:rFonts w:ascii="Times New Roman" w:hAnsi="Times New Roman"/>
      <w:sz w:val="28"/>
      <w:szCs w:val="24"/>
      <w:lang w:val="bg-BG"/>
    </w:rPr>
  </w:style>
  <w:style w:type="paragraph" w:customStyle="1" w:styleId="Afff5">
    <w:name w:val="A"/>
    <w:basedOn w:val="a1"/>
    <w:uiPriority w:val="99"/>
    <w:rsid w:val="00C237A4"/>
    <w:pPr>
      <w:numPr>
        <w:ilvl w:val="12"/>
      </w:numPr>
      <w:ind w:left="567"/>
      <w:jc w:val="both"/>
    </w:pPr>
    <w:rPr>
      <w:rFonts w:ascii="Arial" w:eastAsia="Batang" w:hAnsi="Arial"/>
      <w:sz w:val="22"/>
      <w:szCs w:val="24"/>
      <w:lang w:eastAsia="bg-BG"/>
    </w:rPr>
  </w:style>
  <w:style w:type="paragraph" w:customStyle="1" w:styleId="oddl-nadpis">
    <w:name w:val="oddíl-nadpis"/>
    <w:basedOn w:val="a1"/>
    <w:uiPriority w:val="99"/>
    <w:rsid w:val="00C237A4"/>
    <w:pPr>
      <w:keepNext/>
      <w:widowControl w:val="0"/>
      <w:tabs>
        <w:tab w:val="left" w:pos="567"/>
      </w:tabs>
      <w:spacing w:before="240" w:after="0" w:line="240" w:lineRule="exact"/>
    </w:pPr>
    <w:rPr>
      <w:rFonts w:ascii="Arial" w:eastAsia="Batang" w:hAnsi="Arial"/>
      <w:b/>
      <w:szCs w:val="20"/>
      <w:lang w:val="cs-CZ"/>
    </w:rPr>
  </w:style>
  <w:style w:type="paragraph" w:customStyle="1" w:styleId="2CharCharCharCharCharCharChar">
    <w:name w:val="2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normaltableau">
    <w:name w:val="normal_tableau"/>
    <w:basedOn w:val="a1"/>
    <w:uiPriority w:val="99"/>
    <w:rsid w:val="00C237A4"/>
    <w:pPr>
      <w:spacing w:before="120"/>
      <w:jc w:val="both"/>
    </w:pPr>
    <w:rPr>
      <w:rFonts w:ascii="Optima" w:eastAsia="Batang" w:hAnsi="Optima"/>
      <w:sz w:val="22"/>
      <w:szCs w:val="20"/>
      <w:lang w:val="en-GB" w:eastAsia="en-GB"/>
    </w:rPr>
  </w:style>
  <w:style w:type="paragraph" w:customStyle="1" w:styleId="CharCharCharCharCharCharCharCharCharChar">
    <w:name w:val="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17">
    <w:name w:val="1"/>
    <w:basedOn w:val="a1"/>
    <w:uiPriority w:val="99"/>
    <w:rsid w:val="00C237A4"/>
    <w:pPr>
      <w:tabs>
        <w:tab w:val="left" w:pos="709"/>
      </w:tabs>
      <w:spacing w:after="0"/>
    </w:pPr>
    <w:rPr>
      <w:rFonts w:ascii="Tahoma" w:eastAsia="Batang" w:hAnsi="Tahoma"/>
      <w:szCs w:val="24"/>
      <w:lang w:val="pl-PL" w:eastAsia="pl-PL"/>
    </w:rPr>
  </w:style>
  <w:style w:type="paragraph" w:customStyle="1" w:styleId="1CharCharChar1">
    <w:name w:val="1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
    <w:name w:val="Char Char Char Char Char Char Char Char Char Char Char Char1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
    <w:name w:val="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1CharCharChar1CharCharCharCharCharChar">
    <w:name w:val="1 Char Char Char1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
    <w:name w:val="Char Char Char Char Char Char Char Char Char Char Char Char1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CharChar0">
    <w:name w:val="Char1 Char Char Char1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1"/>
    <w:uiPriority w:val="99"/>
    <w:rsid w:val="00C237A4"/>
    <w:pPr>
      <w:tabs>
        <w:tab w:val="left" w:pos="709"/>
      </w:tabs>
      <w:spacing w:after="0"/>
    </w:pPr>
    <w:rPr>
      <w:rFonts w:ascii="Tahoma" w:eastAsia="Batang" w:hAnsi="Tahoma"/>
      <w:szCs w:val="24"/>
      <w:lang w:val="pl-PL" w:eastAsia="pl-PL"/>
    </w:rPr>
  </w:style>
  <w:style w:type="paragraph" w:customStyle="1" w:styleId="Style">
    <w:name w:val="Style"/>
    <w:uiPriority w:val="99"/>
    <w:rsid w:val="00C237A4"/>
    <w:pPr>
      <w:widowControl w:val="0"/>
      <w:autoSpaceDE w:val="0"/>
      <w:autoSpaceDN w:val="0"/>
      <w:adjustRightInd w:val="0"/>
      <w:ind w:left="140" w:right="140" w:firstLine="840"/>
      <w:jc w:val="both"/>
    </w:pPr>
    <w:rPr>
      <w:rFonts w:ascii="Times New Roman" w:eastAsia="Batang" w:hAnsi="Times New Roman"/>
      <w:sz w:val="24"/>
      <w:szCs w:val="24"/>
    </w:rPr>
  </w:style>
  <w:style w:type="paragraph" w:customStyle="1" w:styleId="CharCharCharCharCharCharCharCharCharCharCharChar3">
    <w:name w:val="Char Char Char Char Char Char Char Char Char Char Char Char3"/>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1Char">
    <w:name w:val="Char Char Char Char Char Char1 Char"/>
    <w:basedOn w:val="a1"/>
    <w:uiPriority w:val="99"/>
    <w:rsid w:val="00C237A4"/>
    <w:pPr>
      <w:tabs>
        <w:tab w:val="left" w:pos="709"/>
      </w:tabs>
      <w:spacing w:after="0"/>
    </w:pPr>
    <w:rPr>
      <w:rFonts w:ascii="Tahoma" w:eastAsia="Batang" w:hAnsi="Tahoma"/>
      <w:szCs w:val="24"/>
      <w:lang w:val="pl-PL" w:eastAsia="pl-PL"/>
    </w:rPr>
  </w:style>
  <w:style w:type="paragraph" w:customStyle="1" w:styleId="Char6">
    <w:name w:val="Char6"/>
    <w:basedOn w:val="a1"/>
    <w:uiPriority w:val="99"/>
    <w:rsid w:val="00C237A4"/>
    <w:pPr>
      <w:tabs>
        <w:tab w:val="left" w:pos="709"/>
      </w:tabs>
      <w:spacing w:before="120"/>
      <w:ind w:left="360"/>
      <w:jc w:val="center"/>
    </w:pPr>
    <w:rPr>
      <w:rFonts w:ascii="Tahoma" w:eastAsia="Batang" w:hAnsi="Tahoma"/>
      <w:b/>
      <w:bCs/>
      <w:szCs w:val="28"/>
      <w:lang w:val="pl-PL" w:eastAsia="pl-PL"/>
    </w:rPr>
  </w:style>
  <w:style w:type="paragraph" w:customStyle="1" w:styleId="Style6">
    <w:name w:val="Style6"/>
    <w:basedOn w:val="a1"/>
    <w:uiPriority w:val="99"/>
    <w:rsid w:val="00C237A4"/>
    <w:pPr>
      <w:widowControl w:val="0"/>
      <w:autoSpaceDE w:val="0"/>
      <w:autoSpaceDN w:val="0"/>
      <w:adjustRightInd w:val="0"/>
      <w:spacing w:after="0" w:line="263" w:lineRule="exact"/>
      <w:jc w:val="both"/>
    </w:pPr>
    <w:rPr>
      <w:rFonts w:eastAsia="Batang"/>
      <w:szCs w:val="24"/>
      <w:lang w:eastAsia="bg-BG"/>
    </w:rPr>
  </w:style>
  <w:style w:type="character" w:customStyle="1" w:styleId="FontStyle24">
    <w:name w:val="Font Style24"/>
    <w:uiPriority w:val="99"/>
    <w:rsid w:val="00C237A4"/>
    <w:rPr>
      <w:rFonts w:ascii="Times New Roman" w:hAnsi="Times New Roman"/>
      <w:sz w:val="22"/>
    </w:rPr>
  </w:style>
  <w:style w:type="paragraph" w:customStyle="1" w:styleId="Style18">
    <w:name w:val="Style18"/>
    <w:basedOn w:val="a1"/>
    <w:uiPriority w:val="99"/>
    <w:rsid w:val="00C237A4"/>
    <w:pPr>
      <w:spacing w:before="120" w:line="280" w:lineRule="atLeast"/>
      <w:ind w:left="360"/>
      <w:jc w:val="center"/>
    </w:pPr>
    <w:rPr>
      <w:rFonts w:eastAsia="Batang"/>
      <w:bCs/>
      <w:sz w:val="28"/>
      <w:szCs w:val="32"/>
    </w:rPr>
  </w:style>
  <w:style w:type="paragraph" w:customStyle="1" w:styleId="BodyText21">
    <w:name w:val="Body Text 21"/>
    <w:basedOn w:val="a1"/>
    <w:uiPriority w:val="99"/>
    <w:rsid w:val="00C237A4"/>
    <w:pPr>
      <w:widowControl w:val="0"/>
      <w:overflowPunct w:val="0"/>
      <w:autoSpaceDE w:val="0"/>
      <w:autoSpaceDN w:val="0"/>
      <w:adjustRightInd w:val="0"/>
      <w:spacing w:after="0"/>
      <w:jc w:val="center"/>
      <w:textAlignment w:val="baseline"/>
    </w:pPr>
    <w:rPr>
      <w:rFonts w:eastAsia="Batang"/>
      <w:b/>
      <w:szCs w:val="20"/>
      <w:lang w:val="en-US"/>
    </w:rPr>
  </w:style>
  <w:style w:type="paragraph" w:customStyle="1" w:styleId="Default">
    <w:name w:val="Default"/>
    <w:link w:val="DefaultChar"/>
    <w:uiPriority w:val="99"/>
    <w:rsid w:val="00C237A4"/>
    <w:pPr>
      <w:autoSpaceDE w:val="0"/>
      <w:autoSpaceDN w:val="0"/>
      <w:adjustRightInd w:val="0"/>
    </w:pPr>
    <w:rPr>
      <w:rFonts w:ascii="Times New Roman" w:eastAsia="Batang" w:hAnsi="Times New Roman"/>
      <w:color w:val="000000"/>
      <w:sz w:val="22"/>
      <w:szCs w:val="22"/>
    </w:rPr>
  </w:style>
  <w:style w:type="paragraph" w:customStyle="1" w:styleId="FR2">
    <w:name w:val="FR2"/>
    <w:uiPriority w:val="99"/>
    <w:rsid w:val="00C237A4"/>
    <w:pPr>
      <w:widowControl w:val="0"/>
      <w:jc w:val="right"/>
    </w:pPr>
    <w:rPr>
      <w:rFonts w:ascii="Arial" w:eastAsia="Batang" w:hAnsi="Arial"/>
      <w:sz w:val="24"/>
      <w:lang w:eastAsia="en-US"/>
    </w:rPr>
  </w:style>
  <w:style w:type="paragraph" w:customStyle="1" w:styleId="Style8">
    <w:name w:val="Style8"/>
    <w:basedOn w:val="a1"/>
    <w:uiPriority w:val="99"/>
    <w:rsid w:val="00C237A4"/>
    <w:pPr>
      <w:spacing w:before="120"/>
      <w:ind w:right="20"/>
      <w:jc w:val="both"/>
    </w:pPr>
    <w:rPr>
      <w:szCs w:val="24"/>
      <w:lang w:val="ru-RU"/>
    </w:rPr>
  </w:style>
  <w:style w:type="paragraph" w:customStyle="1" w:styleId="Style2">
    <w:name w:val="Style2"/>
    <w:basedOn w:val="a1"/>
    <w:uiPriority w:val="99"/>
    <w:rsid w:val="00C237A4"/>
    <w:pPr>
      <w:widowControl w:val="0"/>
      <w:autoSpaceDE w:val="0"/>
      <w:autoSpaceDN w:val="0"/>
      <w:adjustRightInd w:val="0"/>
      <w:spacing w:after="0" w:line="265" w:lineRule="exact"/>
      <w:ind w:firstLine="713"/>
      <w:jc w:val="both"/>
    </w:pPr>
    <w:rPr>
      <w:rFonts w:eastAsia="Batang"/>
      <w:szCs w:val="24"/>
      <w:lang w:eastAsia="bg-BG"/>
    </w:rPr>
  </w:style>
  <w:style w:type="paragraph" w:customStyle="1" w:styleId="Style4">
    <w:name w:val="Style4"/>
    <w:basedOn w:val="a1"/>
    <w:uiPriority w:val="99"/>
    <w:rsid w:val="00C237A4"/>
    <w:pPr>
      <w:widowControl w:val="0"/>
      <w:autoSpaceDE w:val="0"/>
      <w:autoSpaceDN w:val="0"/>
      <w:adjustRightInd w:val="0"/>
      <w:spacing w:after="0" w:line="277" w:lineRule="exact"/>
      <w:ind w:hanging="140"/>
    </w:pPr>
    <w:rPr>
      <w:rFonts w:eastAsia="Batang"/>
      <w:szCs w:val="24"/>
      <w:lang w:eastAsia="bg-BG"/>
    </w:rPr>
  </w:style>
  <w:style w:type="paragraph" w:customStyle="1" w:styleId="Style12">
    <w:name w:val="Style12"/>
    <w:basedOn w:val="a1"/>
    <w:uiPriority w:val="99"/>
    <w:rsid w:val="00C237A4"/>
    <w:pPr>
      <w:widowControl w:val="0"/>
      <w:autoSpaceDE w:val="0"/>
      <w:autoSpaceDN w:val="0"/>
      <w:adjustRightInd w:val="0"/>
      <w:spacing w:after="0" w:line="247" w:lineRule="exact"/>
      <w:ind w:firstLine="720"/>
      <w:jc w:val="both"/>
    </w:pPr>
    <w:rPr>
      <w:rFonts w:eastAsia="Batang"/>
      <w:szCs w:val="24"/>
      <w:lang w:eastAsia="bg-BG"/>
    </w:rPr>
  </w:style>
  <w:style w:type="paragraph" w:customStyle="1" w:styleId="Style5">
    <w:name w:val="Style5"/>
    <w:basedOn w:val="a1"/>
    <w:uiPriority w:val="99"/>
    <w:rsid w:val="00C237A4"/>
    <w:pPr>
      <w:widowControl w:val="0"/>
      <w:autoSpaceDE w:val="0"/>
      <w:autoSpaceDN w:val="0"/>
      <w:adjustRightInd w:val="0"/>
      <w:spacing w:after="0" w:line="263" w:lineRule="exact"/>
      <w:ind w:firstLine="626"/>
      <w:jc w:val="both"/>
    </w:pPr>
    <w:rPr>
      <w:rFonts w:eastAsia="Batang"/>
      <w:szCs w:val="24"/>
      <w:lang w:eastAsia="bg-BG"/>
    </w:rPr>
  </w:style>
  <w:style w:type="paragraph" w:customStyle="1" w:styleId="Style10">
    <w:name w:val="Style1"/>
    <w:basedOn w:val="a1"/>
    <w:uiPriority w:val="99"/>
    <w:rsid w:val="00C237A4"/>
    <w:pPr>
      <w:widowControl w:val="0"/>
      <w:autoSpaceDE w:val="0"/>
      <w:autoSpaceDN w:val="0"/>
      <w:adjustRightInd w:val="0"/>
      <w:spacing w:after="0"/>
    </w:pPr>
    <w:rPr>
      <w:rFonts w:eastAsia="Batang"/>
      <w:szCs w:val="24"/>
      <w:lang w:eastAsia="bg-BG"/>
    </w:rPr>
  </w:style>
  <w:style w:type="paragraph" w:customStyle="1" w:styleId="Style3">
    <w:name w:val="Style3"/>
    <w:basedOn w:val="a1"/>
    <w:uiPriority w:val="99"/>
    <w:rsid w:val="00C237A4"/>
    <w:pPr>
      <w:widowControl w:val="0"/>
      <w:autoSpaceDE w:val="0"/>
      <w:autoSpaceDN w:val="0"/>
      <w:adjustRightInd w:val="0"/>
      <w:spacing w:after="0" w:line="209" w:lineRule="exact"/>
      <w:jc w:val="both"/>
    </w:pPr>
    <w:rPr>
      <w:rFonts w:eastAsia="Batang"/>
      <w:szCs w:val="24"/>
      <w:lang w:eastAsia="bg-BG"/>
    </w:rPr>
  </w:style>
  <w:style w:type="paragraph" w:customStyle="1" w:styleId="Style7">
    <w:name w:val="Style7"/>
    <w:basedOn w:val="a1"/>
    <w:uiPriority w:val="99"/>
    <w:rsid w:val="00C237A4"/>
    <w:pPr>
      <w:widowControl w:val="0"/>
      <w:autoSpaceDE w:val="0"/>
      <w:autoSpaceDN w:val="0"/>
      <w:adjustRightInd w:val="0"/>
      <w:spacing w:after="0" w:line="295" w:lineRule="exact"/>
      <w:ind w:hanging="349"/>
      <w:jc w:val="both"/>
    </w:pPr>
    <w:rPr>
      <w:rFonts w:eastAsia="Batang"/>
      <w:szCs w:val="24"/>
      <w:lang w:eastAsia="bg-BG"/>
    </w:rPr>
  </w:style>
  <w:style w:type="character" w:customStyle="1" w:styleId="FontStyle16">
    <w:name w:val="Font Style16"/>
    <w:uiPriority w:val="99"/>
    <w:rsid w:val="00C237A4"/>
    <w:rPr>
      <w:rFonts w:ascii="Times New Roman" w:hAnsi="Times New Roman"/>
      <w:b/>
      <w:spacing w:val="10"/>
      <w:sz w:val="24"/>
    </w:rPr>
  </w:style>
  <w:style w:type="character" w:customStyle="1" w:styleId="FontStyle17">
    <w:name w:val="Font Style17"/>
    <w:uiPriority w:val="99"/>
    <w:rsid w:val="00C237A4"/>
    <w:rPr>
      <w:rFonts w:ascii="Times New Roman" w:hAnsi="Times New Roman"/>
      <w:i/>
      <w:sz w:val="16"/>
    </w:rPr>
  </w:style>
  <w:style w:type="paragraph" w:customStyle="1" w:styleId="Style100">
    <w:name w:val="Style10"/>
    <w:basedOn w:val="a1"/>
    <w:uiPriority w:val="99"/>
    <w:rsid w:val="00C237A4"/>
    <w:pPr>
      <w:widowControl w:val="0"/>
      <w:autoSpaceDE w:val="0"/>
      <w:autoSpaceDN w:val="0"/>
      <w:adjustRightInd w:val="0"/>
      <w:spacing w:after="0"/>
    </w:pPr>
    <w:rPr>
      <w:rFonts w:eastAsia="Batang"/>
      <w:szCs w:val="24"/>
      <w:lang w:eastAsia="bg-BG"/>
    </w:rPr>
  </w:style>
  <w:style w:type="paragraph" w:customStyle="1" w:styleId="Style11">
    <w:name w:val="Style11"/>
    <w:basedOn w:val="a1"/>
    <w:uiPriority w:val="99"/>
    <w:rsid w:val="00C237A4"/>
    <w:pPr>
      <w:widowControl w:val="0"/>
      <w:autoSpaceDE w:val="0"/>
      <w:autoSpaceDN w:val="0"/>
      <w:adjustRightInd w:val="0"/>
      <w:spacing w:after="0"/>
    </w:pPr>
    <w:rPr>
      <w:rFonts w:eastAsia="Batang"/>
      <w:szCs w:val="24"/>
      <w:lang w:eastAsia="bg-BG"/>
    </w:rPr>
  </w:style>
  <w:style w:type="character" w:customStyle="1" w:styleId="FontStyle18">
    <w:name w:val="Font Style18"/>
    <w:uiPriority w:val="99"/>
    <w:rsid w:val="00C237A4"/>
    <w:rPr>
      <w:rFonts w:ascii="Times New Roman" w:hAnsi="Times New Roman"/>
      <w:b/>
      <w:spacing w:val="10"/>
      <w:sz w:val="24"/>
    </w:rPr>
  </w:style>
  <w:style w:type="character" w:customStyle="1" w:styleId="FontStyle19">
    <w:name w:val="Font Style19"/>
    <w:uiPriority w:val="99"/>
    <w:rsid w:val="00C237A4"/>
    <w:rPr>
      <w:rFonts w:ascii="Times New Roman" w:hAnsi="Times New Roman"/>
      <w:i/>
      <w:spacing w:val="10"/>
      <w:sz w:val="20"/>
    </w:rPr>
  </w:style>
  <w:style w:type="character" w:customStyle="1" w:styleId="FontStyle20">
    <w:name w:val="Font Style20"/>
    <w:uiPriority w:val="99"/>
    <w:rsid w:val="00C237A4"/>
    <w:rPr>
      <w:rFonts w:ascii="Times New Roman" w:hAnsi="Times New Roman"/>
      <w:sz w:val="20"/>
    </w:rPr>
  </w:style>
  <w:style w:type="paragraph" w:customStyle="1" w:styleId="NoSpacing2">
    <w:name w:val="No Spacing2"/>
    <w:uiPriority w:val="99"/>
    <w:rsid w:val="00C237A4"/>
    <w:rPr>
      <w:rFonts w:ascii="Courier New" w:hAnsi="Courier New"/>
      <w:szCs w:val="22"/>
    </w:rPr>
  </w:style>
  <w:style w:type="character" w:customStyle="1" w:styleId="FontStyle122">
    <w:name w:val="Font Style122"/>
    <w:uiPriority w:val="99"/>
    <w:rsid w:val="00C237A4"/>
    <w:rPr>
      <w:rFonts w:ascii="Times New Roman" w:hAnsi="Times New Roman"/>
      <w:sz w:val="20"/>
    </w:rPr>
  </w:style>
  <w:style w:type="character" w:customStyle="1" w:styleId="FontStyle124">
    <w:name w:val="Font Style124"/>
    <w:uiPriority w:val="99"/>
    <w:rsid w:val="00C237A4"/>
    <w:rPr>
      <w:rFonts w:ascii="Times New Roman" w:hAnsi="Times New Roman"/>
      <w:i/>
      <w:sz w:val="20"/>
    </w:rPr>
  </w:style>
  <w:style w:type="paragraph" w:customStyle="1" w:styleId="Style87">
    <w:name w:val="Style87"/>
    <w:basedOn w:val="a1"/>
    <w:uiPriority w:val="99"/>
    <w:rsid w:val="00C237A4"/>
    <w:pPr>
      <w:widowControl w:val="0"/>
      <w:autoSpaceDE w:val="0"/>
      <w:autoSpaceDN w:val="0"/>
      <w:adjustRightInd w:val="0"/>
      <w:spacing w:after="0" w:line="277" w:lineRule="exact"/>
      <w:jc w:val="both"/>
    </w:pPr>
    <w:rPr>
      <w:rFonts w:eastAsia="Batang"/>
      <w:szCs w:val="24"/>
      <w:lang w:eastAsia="bg-BG"/>
    </w:rPr>
  </w:style>
  <w:style w:type="paragraph" w:styleId="18">
    <w:name w:val="index 1"/>
    <w:basedOn w:val="a1"/>
    <w:next w:val="a1"/>
    <w:autoRedefine/>
    <w:uiPriority w:val="99"/>
    <w:rsid w:val="00C237A4"/>
    <w:pPr>
      <w:widowControl w:val="0"/>
      <w:tabs>
        <w:tab w:val="right" w:leader="dot" w:pos="9360"/>
      </w:tabs>
      <w:suppressAutoHyphens/>
      <w:spacing w:after="0"/>
      <w:ind w:left="1440" w:right="720" w:hanging="1440"/>
    </w:pPr>
    <w:rPr>
      <w:rFonts w:ascii="Courier New" w:eastAsia="Batang" w:hAnsi="Courier New"/>
      <w:szCs w:val="20"/>
      <w:lang w:val="en-US"/>
    </w:rPr>
  </w:style>
  <w:style w:type="paragraph" w:customStyle="1" w:styleId="CharCharCharCharCharCharCharCharCharCharCharCharCharChar">
    <w:name w:val="Char Char Char Char Char Char Char Char Char Char Char Char Char Char"/>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
    <w:name w:val="Char Char Char Char Char Char Char Char"/>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0">
    <w:name w:val="Знак Знак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character" w:customStyle="1" w:styleId="FontStyle182">
    <w:name w:val="Font Style182"/>
    <w:uiPriority w:val="99"/>
    <w:rsid w:val="00C237A4"/>
    <w:rPr>
      <w:rFonts w:ascii="Times New Roman" w:hAnsi="Times New Roman"/>
      <w:sz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
    <w:name w:val="Char Char Char Char Char"/>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2">
    <w:name w:val="Char Char Char Char Char Char Char Char Char2"/>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20">
    <w:name w:val="Знак Знак Char2"/>
    <w:basedOn w:val="a1"/>
    <w:uiPriority w:val="99"/>
    <w:rsid w:val="00C237A4"/>
    <w:pPr>
      <w:tabs>
        <w:tab w:val="left" w:pos="709"/>
      </w:tabs>
      <w:spacing w:after="0"/>
    </w:pPr>
    <w:rPr>
      <w:rFonts w:ascii="Tahoma" w:eastAsia="Batang" w:hAnsi="Tahoma"/>
      <w:szCs w:val="24"/>
      <w:lang w:val="pl-PL" w:eastAsia="pl-PL"/>
    </w:rPr>
  </w:style>
  <w:style w:type="character" w:customStyle="1" w:styleId="FontStyle32">
    <w:name w:val="Font Style32"/>
    <w:uiPriority w:val="99"/>
    <w:rsid w:val="00C237A4"/>
    <w:rPr>
      <w:rFonts w:ascii="Arial" w:hAnsi="Arial"/>
      <w:sz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11">
    <w:name w:val="Char Char1 Знак Знак"/>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
    <w:name w:val="Char1 Char Char Char1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1"/>
    <w:uiPriority w:val="99"/>
    <w:rsid w:val="00C237A4"/>
    <w:pPr>
      <w:tabs>
        <w:tab w:val="left" w:pos="709"/>
      </w:tabs>
      <w:spacing w:after="0"/>
    </w:pPr>
    <w:rPr>
      <w:rFonts w:ascii="Tahoma" w:eastAsia="Batang" w:hAnsi="Tahoma"/>
      <w:szCs w:val="24"/>
      <w:lang w:val="pl-PL" w:eastAsia="pl-PL"/>
    </w:rPr>
  </w:style>
  <w:style w:type="character" w:customStyle="1" w:styleId="FontStyle23">
    <w:name w:val="Font Style23"/>
    <w:uiPriority w:val="99"/>
    <w:rsid w:val="00C237A4"/>
    <w:rPr>
      <w:rFonts w:ascii="Times New Roman" w:hAnsi="Times New Roman"/>
      <w:b/>
      <w:i/>
      <w:sz w:val="24"/>
    </w:rPr>
  </w:style>
  <w:style w:type="paragraph" w:customStyle="1" w:styleId="CharCharChar2CharCharCharCharCharCharCharCharCharChar">
    <w:name w:val="Char Char Char2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5">
    <w:name w:val="Char Char Char Char Char Char Char5"/>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1"/>
    <w:uiPriority w:val="99"/>
    <w:rsid w:val="00C237A4"/>
    <w:pPr>
      <w:tabs>
        <w:tab w:val="left" w:pos="709"/>
      </w:tabs>
      <w:spacing w:after="0"/>
    </w:pPr>
    <w:rPr>
      <w:rFonts w:ascii="Tahoma" w:eastAsia="Batang" w:hAnsi="Tahoma"/>
      <w:szCs w:val="24"/>
      <w:lang w:val="pl-PL" w:eastAsia="pl-PL"/>
    </w:rPr>
  </w:style>
  <w:style w:type="paragraph" w:customStyle="1" w:styleId="19">
    <w:name w:val="Знак Знак1"/>
    <w:basedOn w:val="a1"/>
    <w:uiPriority w:val="99"/>
    <w:rsid w:val="00C237A4"/>
    <w:pPr>
      <w:tabs>
        <w:tab w:val="left" w:pos="709"/>
      </w:tabs>
      <w:spacing w:after="0"/>
    </w:pPr>
    <w:rPr>
      <w:rFonts w:ascii="Tahoma" w:eastAsia="Batang" w:hAnsi="Tahoma"/>
      <w:szCs w:val="24"/>
      <w:lang w:val="pl-PL" w:eastAsia="pl-PL"/>
    </w:rPr>
  </w:style>
  <w:style w:type="character" w:customStyle="1" w:styleId="newdocreference">
    <w:name w:val="newdocreference"/>
    <w:uiPriority w:val="99"/>
    <w:rsid w:val="00C237A4"/>
  </w:style>
  <w:style w:type="character" w:customStyle="1" w:styleId="FontStyle63">
    <w:name w:val="Font Style63"/>
    <w:uiPriority w:val="99"/>
    <w:rsid w:val="00C237A4"/>
    <w:rPr>
      <w:rFonts w:ascii="Verdana" w:hAnsi="Verdana"/>
      <w:sz w:val="20"/>
    </w:rPr>
  </w:style>
  <w:style w:type="paragraph" w:customStyle="1" w:styleId="5Text">
    <w:name w:val="5 Text"/>
    <w:basedOn w:val="a1"/>
    <w:link w:val="5TextChar"/>
    <w:uiPriority w:val="99"/>
    <w:rsid w:val="00C237A4"/>
    <w:pPr>
      <w:spacing w:after="0" w:line="360" w:lineRule="auto"/>
      <w:ind w:firstLine="680"/>
      <w:jc w:val="both"/>
    </w:pPr>
    <w:rPr>
      <w:rFonts w:ascii="Calibri" w:eastAsia="Times New Roman" w:hAnsi="Calibri"/>
      <w:szCs w:val="20"/>
    </w:rPr>
  </w:style>
  <w:style w:type="character" w:customStyle="1" w:styleId="5TextChar">
    <w:name w:val="5 Text Char"/>
    <w:link w:val="5Text"/>
    <w:uiPriority w:val="99"/>
    <w:locked/>
    <w:rsid w:val="00C237A4"/>
    <w:rPr>
      <w:rFonts w:eastAsia="Times New Roman"/>
      <w:sz w:val="24"/>
      <w:lang w:val="bg-BG"/>
    </w:rPr>
  </w:style>
  <w:style w:type="paragraph" w:customStyle="1" w:styleId="newStyle1">
    <w:name w:val="new Style1"/>
    <w:basedOn w:val="a1"/>
    <w:link w:val="newStyle1Char1"/>
    <w:uiPriority w:val="99"/>
    <w:rsid w:val="00C237A4"/>
    <w:pPr>
      <w:widowControl w:val="0"/>
      <w:tabs>
        <w:tab w:val="right" w:pos="8789"/>
      </w:tabs>
      <w:suppressAutoHyphens/>
      <w:spacing w:before="120" w:after="0" w:line="280" w:lineRule="atLeast"/>
      <w:ind w:left="360" w:firstLine="709"/>
      <w:jc w:val="both"/>
    </w:pPr>
    <w:rPr>
      <w:rFonts w:ascii="Arial" w:hAnsi="Arial"/>
      <w:snapToGrid w:val="0"/>
      <w:spacing w:val="-2"/>
      <w:sz w:val="20"/>
      <w:szCs w:val="20"/>
      <w:lang w:eastAsia="bg-BG"/>
    </w:rPr>
  </w:style>
  <w:style w:type="character" w:customStyle="1" w:styleId="newStyle1Char1">
    <w:name w:val="new Style1 Char1"/>
    <w:link w:val="newStyle1"/>
    <w:uiPriority w:val="99"/>
    <w:locked/>
    <w:rsid w:val="00C237A4"/>
    <w:rPr>
      <w:rFonts w:ascii="Arial" w:hAnsi="Arial"/>
      <w:snapToGrid w:val="0"/>
      <w:spacing w:val="-2"/>
      <w:lang w:val="bg-BG" w:eastAsia="bg-BG"/>
    </w:rPr>
  </w:style>
  <w:style w:type="character" w:customStyle="1" w:styleId="BodyChar">
    <w:name w:val="Body Char"/>
    <w:link w:val="Body"/>
    <w:uiPriority w:val="99"/>
    <w:locked/>
    <w:rsid w:val="00C237A4"/>
    <w:rPr>
      <w:rFonts w:ascii="Arial Narrow" w:hAnsi="Arial Narrow"/>
      <w:sz w:val="24"/>
    </w:rPr>
  </w:style>
  <w:style w:type="paragraph" w:customStyle="1" w:styleId="Body">
    <w:name w:val="Body"/>
    <w:basedOn w:val="a1"/>
    <w:link w:val="BodyChar"/>
    <w:uiPriority w:val="99"/>
    <w:rsid w:val="00C237A4"/>
    <w:pPr>
      <w:spacing w:before="120"/>
      <w:ind w:firstLine="709"/>
      <w:jc w:val="both"/>
    </w:pPr>
    <w:rPr>
      <w:rFonts w:ascii="Arial Narrow" w:hAnsi="Arial Narrow"/>
      <w:szCs w:val="20"/>
    </w:rPr>
  </w:style>
  <w:style w:type="paragraph" w:customStyle="1" w:styleId="Normal1">
    <w:name w:val="Normal 1"/>
    <w:basedOn w:val="a1"/>
    <w:link w:val="Normal1Char"/>
    <w:uiPriority w:val="99"/>
    <w:rsid w:val="00C237A4"/>
    <w:pPr>
      <w:spacing w:after="0"/>
      <w:ind w:firstLine="720"/>
      <w:jc w:val="both"/>
    </w:pPr>
    <w:rPr>
      <w:rFonts w:ascii="Arial" w:hAnsi="Arial"/>
      <w:sz w:val="22"/>
      <w:szCs w:val="20"/>
    </w:rPr>
  </w:style>
  <w:style w:type="character" w:customStyle="1" w:styleId="Normal1Char">
    <w:name w:val="Normal 1 Char"/>
    <w:link w:val="Normal1"/>
    <w:uiPriority w:val="99"/>
    <w:locked/>
    <w:rsid w:val="00C237A4"/>
    <w:rPr>
      <w:rFonts w:ascii="Arial" w:hAnsi="Arial"/>
      <w:sz w:val="22"/>
    </w:rPr>
  </w:style>
  <w:style w:type="paragraph" w:customStyle="1" w:styleId="default0">
    <w:name w:val="default"/>
    <w:basedOn w:val="a1"/>
    <w:uiPriority w:val="99"/>
    <w:rsid w:val="00C237A4"/>
    <w:pPr>
      <w:spacing w:before="100" w:beforeAutospacing="1" w:after="100" w:afterAutospacing="1"/>
    </w:pPr>
    <w:rPr>
      <w:rFonts w:eastAsia="Batang"/>
      <w:szCs w:val="24"/>
      <w:lang w:eastAsia="bg-BG"/>
    </w:rPr>
  </w:style>
  <w:style w:type="character" w:customStyle="1" w:styleId="FontStyle11">
    <w:name w:val="Font Style11"/>
    <w:uiPriority w:val="99"/>
    <w:rsid w:val="00C237A4"/>
    <w:rPr>
      <w:rFonts w:ascii="Times New Roman" w:hAnsi="Times New Roman"/>
      <w:sz w:val="30"/>
    </w:rPr>
  </w:style>
  <w:style w:type="paragraph" w:customStyle="1" w:styleId="1a">
    <w:name w:val="Нормален (уеб)1"/>
    <w:basedOn w:val="a1"/>
    <w:uiPriority w:val="99"/>
    <w:rsid w:val="00C237A4"/>
    <w:pPr>
      <w:spacing w:before="100" w:beforeAutospacing="1" w:after="100" w:afterAutospacing="1"/>
    </w:pPr>
    <w:rPr>
      <w:rFonts w:eastAsia="Batang"/>
      <w:szCs w:val="24"/>
      <w:lang w:eastAsia="bg-BG"/>
    </w:rPr>
  </w:style>
  <w:style w:type="paragraph" w:customStyle="1" w:styleId="HTML1">
    <w:name w:val="HTML стандартен1"/>
    <w:basedOn w:val="a1"/>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cs="Courier New"/>
      <w:szCs w:val="24"/>
      <w:lang w:eastAsia="bg-BG"/>
    </w:rPr>
  </w:style>
  <w:style w:type="paragraph" w:customStyle="1" w:styleId="ListParagraph1">
    <w:name w:val="List Paragraph1"/>
    <w:basedOn w:val="a1"/>
    <w:uiPriority w:val="99"/>
    <w:rsid w:val="00C237A4"/>
    <w:pPr>
      <w:spacing w:after="0"/>
      <w:ind w:left="708"/>
    </w:pPr>
    <w:rPr>
      <w:rFonts w:eastAsia="Batang"/>
      <w:szCs w:val="24"/>
      <w:lang w:val="en-GB"/>
    </w:rPr>
  </w:style>
  <w:style w:type="paragraph" w:customStyle="1" w:styleId="1b">
    <w:name w:val="Знак Знак Знак1"/>
    <w:basedOn w:val="a1"/>
    <w:uiPriority w:val="99"/>
    <w:rsid w:val="00C237A4"/>
    <w:pPr>
      <w:tabs>
        <w:tab w:val="left" w:pos="709"/>
      </w:tabs>
      <w:spacing w:after="0"/>
    </w:pPr>
    <w:rPr>
      <w:rFonts w:ascii="Tahoma" w:eastAsia="Batang" w:hAnsi="Tahoma" w:cs="Tahoma"/>
      <w:szCs w:val="24"/>
      <w:lang w:val="pl-PL" w:eastAsia="pl-PL"/>
    </w:rPr>
  </w:style>
  <w:style w:type="character" w:customStyle="1" w:styleId="CharChar6">
    <w:name w:val="Char Char6"/>
    <w:uiPriority w:val="99"/>
    <w:rsid w:val="00C237A4"/>
    <w:rPr>
      <w:sz w:val="16"/>
      <w:lang w:val="en-AU"/>
    </w:rPr>
  </w:style>
  <w:style w:type="character" w:customStyle="1" w:styleId="CharChar131">
    <w:name w:val="Char Char131"/>
    <w:uiPriority w:val="99"/>
    <w:rsid w:val="00C237A4"/>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1"/>
    <w:basedOn w:val="a1"/>
    <w:uiPriority w:val="99"/>
    <w:rsid w:val="00C237A4"/>
    <w:pPr>
      <w:tabs>
        <w:tab w:val="left" w:pos="709"/>
      </w:tabs>
      <w:spacing w:after="0"/>
    </w:pPr>
    <w:rPr>
      <w:rFonts w:ascii="Tahoma" w:eastAsia="Batang" w:hAnsi="Tahoma" w:cs="Tahoma"/>
      <w:szCs w:val="24"/>
      <w:lang w:val="pl-PL" w:eastAsia="pl-PL"/>
    </w:rPr>
  </w:style>
  <w:style w:type="character" w:customStyle="1" w:styleId="CharChar8">
    <w:name w:val="Char Char8"/>
    <w:uiPriority w:val="99"/>
    <w:rsid w:val="00C237A4"/>
    <w:rPr>
      <w:rFonts w:ascii="Tahoma" w:hAnsi="Tahoma"/>
      <w:spacing w:val="20"/>
      <w:sz w:val="22"/>
    </w:rPr>
  </w:style>
  <w:style w:type="character" w:customStyle="1" w:styleId="CharChar7">
    <w:name w:val="Char Char7"/>
    <w:uiPriority w:val="99"/>
    <w:rsid w:val="00C237A4"/>
    <w:rPr>
      <w:lang w:val="en-AU"/>
    </w:rPr>
  </w:style>
  <w:style w:type="character" w:customStyle="1" w:styleId="CharChar3">
    <w:name w:val="Char Char3"/>
    <w:uiPriority w:val="99"/>
    <w:rsid w:val="00C237A4"/>
    <w:rPr>
      <w:rFonts w:ascii="Courier New" w:hAnsi="Courier New"/>
      <w:lang w:val="en-US" w:eastAsia="en-US"/>
    </w:rPr>
  </w:style>
  <w:style w:type="paragraph" w:customStyle="1" w:styleId="CharCharCharCharCharCharCharCharCharChar1">
    <w:name w:val="Char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CharChar1">
    <w:name w:val="Char Char Char Char Char Char Char Char Char Char Char Char1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2">
    <w:name w:val="Char Char"/>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1">
    <w:name w:val="Char Char Char Char Char Char Char Char Char Char Char Char1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2CharCharChar1Char1">
    <w:name w:val="Char Char Char Char Char Char Char Char Char Char Char Char2 Char Char Char1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2">
    <w:name w:val="Char Char Char Char Char Char Char Char Char Char Char Char2"/>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1Char1">
    <w:name w:val="Char Char Char Char Char Char1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5">
    <w:name w:val="Char5"/>
    <w:basedOn w:val="a1"/>
    <w:uiPriority w:val="99"/>
    <w:rsid w:val="00C237A4"/>
    <w:pPr>
      <w:tabs>
        <w:tab w:val="left" w:pos="709"/>
      </w:tabs>
      <w:spacing w:before="120"/>
      <w:ind w:left="360"/>
      <w:jc w:val="center"/>
    </w:pPr>
    <w:rPr>
      <w:rFonts w:ascii="Tahoma" w:eastAsia="Batang" w:hAnsi="Tahoma" w:cs="Tahoma"/>
      <w:b/>
      <w:bCs/>
      <w:szCs w:val="24"/>
      <w:lang w:val="pl-PL" w:eastAsia="pl-PL"/>
    </w:rPr>
  </w:style>
  <w:style w:type="paragraph" w:customStyle="1" w:styleId="NoSpacing1">
    <w:name w:val="No Spacing1"/>
    <w:uiPriority w:val="99"/>
    <w:rsid w:val="00C237A4"/>
    <w:rPr>
      <w:rFonts w:ascii="Courier New" w:eastAsia="Batang" w:hAnsi="Courier New"/>
      <w:sz w:val="22"/>
      <w:lang w:eastAsia="en-US"/>
    </w:rPr>
  </w:style>
  <w:style w:type="paragraph" w:customStyle="1" w:styleId="1c">
    <w:name w:val="Предмет на коментар1"/>
    <w:basedOn w:val="af2"/>
    <w:next w:val="af2"/>
    <w:uiPriority w:val="99"/>
    <w:semiHidden/>
    <w:rsid w:val="00C237A4"/>
    <w:pPr>
      <w:spacing w:after="0"/>
    </w:pPr>
    <w:rPr>
      <w:rFonts w:eastAsia="Batang"/>
      <w:b/>
      <w:bCs/>
      <w:lang w:val="en-GB"/>
    </w:rPr>
  </w:style>
  <w:style w:type="paragraph" w:customStyle="1" w:styleId="CharCharCharCharCharCharCharCharChar1">
    <w:name w:val="Знак Знак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10">
    <w:name w:val="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10">
    <w:name w:val="Знак Знак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110">
    <w:name w:val="Char Char1 Знак Знак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1CharCharCharCharCharChar1">
    <w:name w:val="Char1 Char Char Char1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1">
    <w:name w:val="Char Char Char2 Char Char Char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1"/>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4">
    <w:name w:val="Char Char Char Char Char Char Char4"/>
    <w:basedOn w:val="a1"/>
    <w:uiPriority w:val="99"/>
    <w:rsid w:val="00C237A4"/>
    <w:pPr>
      <w:tabs>
        <w:tab w:val="left" w:pos="709"/>
      </w:tabs>
      <w:spacing w:after="0" w:line="360" w:lineRule="auto"/>
    </w:pPr>
    <w:rPr>
      <w:rFonts w:ascii="Tahoma" w:eastAsia="Batang" w:hAnsi="Tahoma" w:cs="Tahoma"/>
      <w:szCs w:val="24"/>
      <w:lang w:val="pl-PL" w:eastAsia="pl-PL"/>
    </w:rPr>
  </w:style>
  <w:style w:type="paragraph" w:customStyle="1" w:styleId="CharCharCharCharCharCharCharCharCharCharCharCharChar">
    <w:name w:val="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1"/>
    <w:uiPriority w:val="99"/>
    <w:rsid w:val="00C237A4"/>
    <w:pPr>
      <w:tabs>
        <w:tab w:val="left" w:pos="709"/>
      </w:tabs>
      <w:spacing w:after="0"/>
    </w:pPr>
    <w:rPr>
      <w:rFonts w:ascii="Tahoma" w:eastAsia="Batang" w:hAnsi="Tahoma"/>
      <w:szCs w:val="24"/>
      <w:lang w:val="pl-PL" w:eastAsia="pl-PL"/>
    </w:rPr>
  </w:style>
  <w:style w:type="paragraph" w:customStyle="1" w:styleId="Char12">
    <w:name w:val="Char12"/>
    <w:basedOn w:val="a1"/>
    <w:uiPriority w:val="99"/>
    <w:rsid w:val="00C237A4"/>
    <w:pPr>
      <w:tabs>
        <w:tab w:val="left" w:pos="709"/>
      </w:tabs>
      <w:spacing w:after="0"/>
    </w:pPr>
    <w:rPr>
      <w:rFonts w:ascii="Tahoma" w:eastAsia="Batang" w:hAnsi="Tahoma"/>
      <w:szCs w:val="24"/>
      <w:lang w:val="pl-PL" w:eastAsia="pl-PL"/>
    </w:rPr>
  </w:style>
  <w:style w:type="paragraph" w:customStyle="1" w:styleId="CharCharChar2CharCharCharChar">
    <w:name w:val="Char Char Char2 Char Char Char Char"/>
    <w:basedOn w:val="a1"/>
    <w:uiPriority w:val="99"/>
    <w:rsid w:val="00C237A4"/>
    <w:pPr>
      <w:tabs>
        <w:tab w:val="left" w:pos="709"/>
      </w:tabs>
      <w:spacing w:after="0"/>
    </w:pPr>
    <w:rPr>
      <w:rFonts w:ascii="Tahoma" w:eastAsia="Batang" w:hAnsi="Tahoma"/>
      <w:szCs w:val="24"/>
      <w:lang w:val="pl-PL" w:eastAsia="pl-PL"/>
    </w:rPr>
  </w:style>
  <w:style w:type="character" w:customStyle="1" w:styleId="ldef">
    <w:name w:val="ldef"/>
    <w:uiPriority w:val="99"/>
    <w:rsid w:val="00C237A4"/>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1"/>
    <w:uiPriority w:val="99"/>
    <w:rsid w:val="00C237A4"/>
    <w:pPr>
      <w:tabs>
        <w:tab w:val="left" w:pos="709"/>
      </w:tabs>
      <w:spacing w:after="0"/>
    </w:pPr>
    <w:rPr>
      <w:rFonts w:ascii="Tahoma" w:eastAsia="Batang" w:hAnsi="Tahoma"/>
      <w:szCs w:val="24"/>
      <w:lang w:val="pl-PL" w:eastAsia="pl-PL"/>
    </w:rPr>
  </w:style>
  <w:style w:type="character" w:customStyle="1" w:styleId="FontStyle60">
    <w:name w:val="Font Style60"/>
    <w:uiPriority w:val="99"/>
    <w:rsid w:val="00C237A4"/>
    <w:rPr>
      <w:rFonts w:ascii="Verdana" w:hAnsi="Verdana"/>
      <w:b/>
      <w:sz w:val="20"/>
    </w:rPr>
  </w:style>
  <w:style w:type="character" w:customStyle="1" w:styleId="FontStyle22">
    <w:name w:val="Font Style22"/>
    <w:uiPriority w:val="99"/>
    <w:rsid w:val="00C237A4"/>
    <w:rPr>
      <w:rFonts w:ascii="Times New Roman" w:hAnsi="Times New Roman"/>
      <w:sz w:val="24"/>
    </w:rPr>
  </w:style>
  <w:style w:type="character" w:customStyle="1" w:styleId="FontStyle21">
    <w:name w:val="Font Style21"/>
    <w:uiPriority w:val="99"/>
    <w:rsid w:val="00C237A4"/>
    <w:rPr>
      <w:rFonts w:ascii="Times New Roman" w:hAnsi="Times New Roman"/>
      <w:b/>
      <w:i/>
      <w:sz w:val="24"/>
    </w:rPr>
  </w:style>
  <w:style w:type="paragraph" w:customStyle="1" w:styleId="Style13">
    <w:name w:val="Style13"/>
    <w:basedOn w:val="a1"/>
    <w:uiPriority w:val="99"/>
    <w:rsid w:val="00C237A4"/>
    <w:pPr>
      <w:widowControl w:val="0"/>
      <w:autoSpaceDE w:val="0"/>
      <w:autoSpaceDN w:val="0"/>
      <w:adjustRightInd w:val="0"/>
      <w:spacing w:after="0" w:line="283" w:lineRule="exact"/>
      <w:jc w:val="both"/>
    </w:pPr>
    <w:rPr>
      <w:rFonts w:eastAsia="SimSun"/>
      <w:szCs w:val="24"/>
      <w:lang w:val="en-US" w:eastAsia="zh-CN"/>
    </w:rPr>
  </w:style>
  <w:style w:type="character" w:customStyle="1" w:styleId="810">
    <w:name w:val="Основен текст81"/>
    <w:uiPriority w:val="99"/>
    <w:rsid w:val="00C237A4"/>
    <w:rPr>
      <w:sz w:val="21"/>
      <w:shd w:val="clear" w:color="auto" w:fill="FFFFFF"/>
    </w:rPr>
  </w:style>
  <w:style w:type="character" w:customStyle="1" w:styleId="44">
    <w:name w:val="Основен текст (4)_"/>
    <w:link w:val="410"/>
    <w:locked/>
    <w:rsid w:val="00C237A4"/>
    <w:rPr>
      <w:b/>
      <w:sz w:val="21"/>
      <w:shd w:val="clear" w:color="auto" w:fill="FFFFFF"/>
    </w:rPr>
  </w:style>
  <w:style w:type="paragraph" w:customStyle="1" w:styleId="410">
    <w:name w:val="Основен текст (4)1"/>
    <w:basedOn w:val="a1"/>
    <w:link w:val="44"/>
    <w:uiPriority w:val="99"/>
    <w:rsid w:val="00C237A4"/>
    <w:pPr>
      <w:shd w:val="clear" w:color="auto" w:fill="FFFFFF"/>
      <w:spacing w:after="180" w:line="274" w:lineRule="exact"/>
      <w:ind w:hanging="440"/>
      <w:jc w:val="both"/>
    </w:pPr>
    <w:rPr>
      <w:rFonts w:ascii="Calibri" w:hAnsi="Calibri"/>
      <w:b/>
      <w:sz w:val="21"/>
      <w:szCs w:val="20"/>
      <w:shd w:val="clear" w:color="auto" w:fill="FFFFFF"/>
    </w:rPr>
  </w:style>
  <w:style w:type="character" w:customStyle="1" w:styleId="414">
    <w:name w:val="Основен текст (4)14"/>
    <w:uiPriority w:val="99"/>
    <w:rsid w:val="00C237A4"/>
  </w:style>
  <w:style w:type="character" w:customStyle="1" w:styleId="330">
    <w:name w:val="Основен текст33"/>
    <w:uiPriority w:val="99"/>
    <w:rsid w:val="00C237A4"/>
    <w:rPr>
      <w:sz w:val="21"/>
      <w:shd w:val="clear" w:color="auto" w:fill="FFFFFF"/>
    </w:rPr>
  </w:style>
  <w:style w:type="character" w:customStyle="1" w:styleId="212">
    <w:name w:val="Основен текст21"/>
    <w:uiPriority w:val="99"/>
    <w:rsid w:val="00C237A4"/>
    <w:rPr>
      <w:sz w:val="21"/>
      <w:shd w:val="clear" w:color="auto" w:fill="FFFFFF"/>
    </w:rPr>
  </w:style>
  <w:style w:type="paragraph" w:customStyle="1" w:styleId="WW-BodyTextIndent3">
    <w:name w:val="WW-Body Text Indent 3"/>
    <w:basedOn w:val="a1"/>
    <w:uiPriority w:val="99"/>
    <w:rsid w:val="00C237A4"/>
    <w:pPr>
      <w:suppressAutoHyphens/>
      <w:overflowPunct w:val="0"/>
      <w:ind w:left="283"/>
    </w:pPr>
    <w:rPr>
      <w:rFonts w:eastAsia="Batang"/>
      <w:sz w:val="16"/>
      <w:szCs w:val="16"/>
      <w:lang w:eastAsia="ar-SA"/>
    </w:rPr>
  </w:style>
  <w:style w:type="character" w:customStyle="1" w:styleId="afff6">
    <w:name w:val="Основен текст_"/>
    <w:link w:val="1d"/>
    <w:locked/>
    <w:rsid w:val="00C237A4"/>
    <w:rPr>
      <w:sz w:val="21"/>
      <w:shd w:val="clear" w:color="auto" w:fill="FFFFFF"/>
    </w:rPr>
  </w:style>
  <w:style w:type="paragraph" w:customStyle="1" w:styleId="1d">
    <w:name w:val="Основен текст1"/>
    <w:basedOn w:val="a1"/>
    <w:link w:val="afff6"/>
    <w:rsid w:val="00C237A4"/>
    <w:pPr>
      <w:shd w:val="clear" w:color="auto" w:fill="FFFFFF"/>
      <w:spacing w:after="0" w:line="240" w:lineRule="atLeast"/>
      <w:ind w:hanging="440"/>
      <w:jc w:val="both"/>
    </w:pPr>
    <w:rPr>
      <w:rFonts w:ascii="Calibri" w:hAnsi="Calibri"/>
      <w:sz w:val="21"/>
      <w:szCs w:val="20"/>
      <w:shd w:val="clear" w:color="auto" w:fill="FFFFFF"/>
    </w:rPr>
  </w:style>
  <w:style w:type="character" w:customStyle="1" w:styleId="420">
    <w:name w:val="Основен текст (4)20"/>
    <w:uiPriority w:val="99"/>
    <w:rsid w:val="00C237A4"/>
    <w:rPr>
      <w:rFonts w:ascii="Times New Roman" w:hAnsi="Times New Roman"/>
      <w:b/>
      <w:sz w:val="21"/>
      <w:shd w:val="clear" w:color="auto" w:fill="FFFFFF"/>
    </w:rPr>
  </w:style>
  <w:style w:type="character" w:customStyle="1" w:styleId="160">
    <w:name w:val="Основен текст + Удебелен16"/>
    <w:uiPriority w:val="99"/>
    <w:rsid w:val="00C237A4"/>
    <w:rPr>
      <w:b/>
      <w:sz w:val="21"/>
      <w:shd w:val="clear" w:color="auto" w:fill="FFFFFF"/>
    </w:rPr>
  </w:style>
  <w:style w:type="character" w:customStyle="1" w:styleId="FontStyle33">
    <w:name w:val="Font Style33"/>
    <w:uiPriority w:val="99"/>
    <w:rsid w:val="00C237A4"/>
    <w:rPr>
      <w:rFonts w:ascii="Cambria" w:hAnsi="Cambria"/>
      <w:sz w:val="16"/>
    </w:rPr>
  </w:style>
  <w:style w:type="character" w:customStyle="1" w:styleId="Bodytext11">
    <w:name w:val="Body text (11)_"/>
    <w:link w:val="Bodytext111"/>
    <w:uiPriority w:val="99"/>
    <w:locked/>
    <w:rsid w:val="00C237A4"/>
    <w:rPr>
      <w:rFonts w:ascii="Arial" w:hAnsi="Arial"/>
      <w:i/>
      <w:spacing w:val="-10"/>
      <w:sz w:val="22"/>
      <w:shd w:val="clear" w:color="auto" w:fill="FFFFFF"/>
    </w:rPr>
  </w:style>
  <w:style w:type="paragraph" w:customStyle="1" w:styleId="Bodytext111">
    <w:name w:val="Body text (11)1"/>
    <w:basedOn w:val="a1"/>
    <w:link w:val="Bodytext11"/>
    <w:uiPriority w:val="99"/>
    <w:rsid w:val="00C237A4"/>
    <w:pPr>
      <w:shd w:val="clear" w:color="auto" w:fill="FFFFFF"/>
      <w:spacing w:before="60" w:after="0" w:line="240" w:lineRule="atLeast"/>
    </w:pPr>
    <w:rPr>
      <w:rFonts w:ascii="Arial" w:hAnsi="Arial"/>
      <w:i/>
      <w:spacing w:val="-10"/>
      <w:sz w:val="22"/>
      <w:szCs w:val="20"/>
      <w:shd w:val="clear" w:color="auto" w:fill="FFFFFF"/>
    </w:rPr>
  </w:style>
  <w:style w:type="character" w:customStyle="1" w:styleId="Bodytext110">
    <w:name w:val="Body text (11)"/>
    <w:uiPriority w:val="99"/>
    <w:rsid w:val="00C237A4"/>
  </w:style>
  <w:style w:type="character" w:customStyle="1" w:styleId="Bodytext1165pt">
    <w:name w:val="Body text (11) + 6.5 pt"/>
    <w:aliases w:val="Not Italic,Spacing 0 pt6,Body text (11) + 4 pt,Italic"/>
    <w:uiPriority w:val="99"/>
    <w:rsid w:val="00C237A4"/>
    <w:rPr>
      <w:rFonts w:ascii="Arial" w:hAnsi="Arial"/>
      <w:i/>
      <w:spacing w:val="0"/>
      <w:sz w:val="13"/>
    </w:rPr>
  </w:style>
  <w:style w:type="character" w:customStyle="1" w:styleId="Bodytext118pt">
    <w:name w:val="Body text (11) + 8 pt"/>
    <w:aliases w:val="Not Italic2,Spacing 0 pt5,Body text (8) + Italic1"/>
    <w:uiPriority w:val="99"/>
    <w:rsid w:val="00C237A4"/>
    <w:rPr>
      <w:rFonts w:ascii="Arial" w:hAnsi="Arial"/>
      <w:i/>
      <w:spacing w:val="0"/>
      <w:sz w:val="16"/>
    </w:rPr>
  </w:style>
  <w:style w:type="character" w:customStyle="1" w:styleId="BodyText10">
    <w:name w:val="Body Text1"/>
    <w:uiPriority w:val="99"/>
    <w:rsid w:val="00C237A4"/>
  </w:style>
  <w:style w:type="character" w:customStyle="1" w:styleId="Bodytext8pt">
    <w:name w:val="Body text + 8 pt"/>
    <w:uiPriority w:val="99"/>
    <w:rsid w:val="00C237A4"/>
    <w:rPr>
      <w:rFonts w:ascii="Arial" w:hAnsi="Arial"/>
      <w:sz w:val="16"/>
      <w:lang w:val="en-US" w:eastAsia="en-US"/>
    </w:rPr>
  </w:style>
  <w:style w:type="paragraph" w:customStyle="1" w:styleId="ecxmsonormal">
    <w:name w:val="ecxmsonormal"/>
    <w:basedOn w:val="a1"/>
    <w:uiPriority w:val="99"/>
    <w:rsid w:val="00C237A4"/>
    <w:pPr>
      <w:spacing w:before="100" w:beforeAutospacing="1" w:after="100" w:afterAutospacing="1"/>
    </w:pPr>
    <w:rPr>
      <w:szCs w:val="24"/>
      <w:lang w:eastAsia="bg-BG"/>
    </w:rPr>
  </w:style>
  <w:style w:type="character" w:customStyle="1" w:styleId="nomark">
    <w:name w:val="nomark"/>
    <w:uiPriority w:val="99"/>
    <w:rsid w:val="00C237A4"/>
  </w:style>
  <w:style w:type="paragraph" w:customStyle="1" w:styleId="28">
    <w:name w:val="Знак2"/>
    <w:basedOn w:val="a1"/>
    <w:uiPriority w:val="99"/>
    <w:rsid w:val="00C237A4"/>
    <w:pPr>
      <w:tabs>
        <w:tab w:val="left" w:pos="709"/>
      </w:tabs>
      <w:spacing w:after="0" w:line="360" w:lineRule="auto"/>
    </w:pPr>
    <w:rPr>
      <w:rFonts w:ascii="Tahoma" w:eastAsia="Batang" w:hAnsi="Tahoma"/>
      <w:szCs w:val="24"/>
      <w:lang w:val="pl-PL" w:eastAsia="pl-PL"/>
    </w:rPr>
  </w:style>
  <w:style w:type="paragraph" w:customStyle="1" w:styleId="110">
    <w:name w:val="Списък на абзаци11"/>
    <w:basedOn w:val="a1"/>
    <w:uiPriority w:val="99"/>
    <w:rsid w:val="00C237A4"/>
    <w:pPr>
      <w:spacing w:after="0"/>
      <w:ind w:left="708"/>
    </w:pPr>
    <w:rPr>
      <w:rFonts w:eastAsia="Batang"/>
      <w:szCs w:val="20"/>
      <w:lang w:val="en-GB"/>
    </w:rPr>
  </w:style>
  <w:style w:type="paragraph" w:customStyle="1" w:styleId="Style9">
    <w:name w:val="Style9"/>
    <w:basedOn w:val="a1"/>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14">
    <w:name w:val="Style14"/>
    <w:basedOn w:val="a1"/>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15">
    <w:name w:val="Style15"/>
    <w:basedOn w:val="a1"/>
    <w:uiPriority w:val="99"/>
    <w:rsid w:val="00C237A4"/>
    <w:pPr>
      <w:widowControl w:val="0"/>
      <w:autoSpaceDE w:val="0"/>
      <w:autoSpaceDN w:val="0"/>
      <w:adjustRightInd w:val="0"/>
      <w:spacing w:after="0" w:line="319" w:lineRule="exact"/>
      <w:ind w:firstLine="430"/>
    </w:pPr>
    <w:rPr>
      <w:rFonts w:ascii="Arial Narrow" w:eastAsia="Batang" w:hAnsi="Arial Narrow"/>
      <w:szCs w:val="24"/>
      <w:lang w:eastAsia="bg-BG"/>
    </w:rPr>
  </w:style>
  <w:style w:type="paragraph" w:customStyle="1" w:styleId="Style16">
    <w:name w:val="Style16"/>
    <w:basedOn w:val="a1"/>
    <w:uiPriority w:val="99"/>
    <w:rsid w:val="00C237A4"/>
    <w:pPr>
      <w:widowControl w:val="0"/>
      <w:autoSpaceDE w:val="0"/>
      <w:autoSpaceDN w:val="0"/>
      <w:adjustRightInd w:val="0"/>
      <w:spacing w:after="0" w:line="317" w:lineRule="exact"/>
      <w:ind w:hanging="362"/>
    </w:pPr>
    <w:rPr>
      <w:rFonts w:ascii="Arial Narrow" w:eastAsia="Batang" w:hAnsi="Arial Narrow"/>
      <w:szCs w:val="24"/>
      <w:lang w:eastAsia="bg-BG"/>
    </w:rPr>
  </w:style>
  <w:style w:type="paragraph" w:customStyle="1" w:styleId="Style19">
    <w:name w:val="Style19"/>
    <w:basedOn w:val="a1"/>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20">
    <w:name w:val="Style20"/>
    <w:basedOn w:val="a1"/>
    <w:uiPriority w:val="99"/>
    <w:rsid w:val="00C237A4"/>
    <w:pPr>
      <w:widowControl w:val="0"/>
      <w:autoSpaceDE w:val="0"/>
      <w:autoSpaceDN w:val="0"/>
      <w:adjustRightInd w:val="0"/>
      <w:spacing w:after="0"/>
      <w:jc w:val="both"/>
    </w:pPr>
    <w:rPr>
      <w:rFonts w:ascii="Arial Narrow" w:eastAsia="Batang" w:hAnsi="Arial Narrow"/>
      <w:szCs w:val="24"/>
      <w:lang w:eastAsia="bg-BG"/>
    </w:rPr>
  </w:style>
  <w:style w:type="paragraph" w:customStyle="1" w:styleId="Style21">
    <w:name w:val="Style21"/>
    <w:basedOn w:val="a1"/>
    <w:uiPriority w:val="99"/>
    <w:rsid w:val="00C237A4"/>
    <w:pPr>
      <w:widowControl w:val="0"/>
      <w:autoSpaceDE w:val="0"/>
      <w:autoSpaceDN w:val="0"/>
      <w:adjustRightInd w:val="0"/>
      <w:spacing w:after="0" w:line="278" w:lineRule="exact"/>
      <w:ind w:firstLine="1397"/>
    </w:pPr>
    <w:rPr>
      <w:rFonts w:ascii="Arial Narrow" w:eastAsia="Batang" w:hAnsi="Arial Narrow"/>
      <w:szCs w:val="24"/>
      <w:lang w:eastAsia="bg-BG"/>
    </w:rPr>
  </w:style>
  <w:style w:type="paragraph" w:customStyle="1" w:styleId="Style23">
    <w:name w:val="Style23"/>
    <w:basedOn w:val="a1"/>
    <w:uiPriority w:val="99"/>
    <w:rsid w:val="00C237A4"/>
    <w:pPr>
      <w:widowControl w:val="0"/>
      <w:autoSpaceDE w:val="0"/>
      <w:autoSpaceDN w:val="0"/>
      <w:adjustRightInd w:val="0"/>
      <w:spacing w:after="0" w:line="278" w:lineRule="exact"/>
      <w:ind w:firstLine="850"/>
      <w:jc w:val="both"/>
    </w:pPr>
    <w:rPr>
      <w:rFonts w:ascii="Arial Narrow" w:eastAsia="Batang" w:hAnsi="Arial Narrow"/>
      <w:szCs w:val="24"/>
      <w:lang w:eastAsia="bg-BG"/>
    </w:rPr>
  </w:style>
  <w:style w:type="character" w:customStyle="1" w:styleId="FontStyle25">
    <w:name w:val="Font Style25"/>
    <w:uiPriority w:val="99"/>
    <w:rsid w:val="00C237A4"/>
    <w:rPr>
      <w:rFonts w:ascii="Arial Narrow" w:hAnsi="Arial Narrow"/>
      <w:sz w:val="16"/>
    </w:rPr>
  </w:style>
  <w:style w:type="character" w:customStyle="1" w:styleId="FontStyle26">
    <w:name w:val="Font Style26"/>
    <w:uiPriority w:val="99"/>
    <w:rsid w:val="00C237A4"/>
    <w:rPr>
      <w:rFonts w:ascii="Arial Narrow" w:hAnsi="Arial Narrow"/>
      <w:sz w:val="16"/>
    </w:rPr>
  </w:style>
  <w:style w:type="character" w:customStyle="1" w:styleId="FontStyle28">
    <w:name w:val="Font Style28"/>
    <w:uiPriority w:val="99"/>
    <w:rsid w:val="00C237A4"/>
    <w:rPr>
      <w:rFonts w:ascii="Arial Narrow" w:hAnsi="Arial Narrow"/>
      <w:sz w:val="22"/>
    </w:rPr>
  </w:style>
  <w:style w:type="character" w:customStyle="1" w:styleId="FontStyle30">
    <w:name w:val="Font Style30"/>
    <w:uiPriority w:val="99"/>
    <w:rsid w:val="00C237A4"/>
    <w:rPr>
      <w:rFonts w:ascii="Tahoma" w:hAnsi="Tahoma"/>
      <w:b/>
      <w:i/>
      <w:sz w:val="8"/>
    </w:rPr>
  </w:style>
  <w:style w:type="character" w:customStyle="1" w:styleId="FontStyle31">
    <w:name w:val="Font Style31"/>
    <w:uiPriority w:val="99"/>
    <w:rsid w:val="00C237A4"/>
    <w:rPr>
      <w:rFonts w:ascii="Cambria" w:hAnsi="Cambria"/>
      <w:b/>
      <w:sz w:val="10"/>
    </w:rPr>
  </w:style>
  <w:style w:type="character" w:customStyle="1" w:styleId="FontStyle34">
    <w:name w:val="Font Style34"/>
    <w:uiPriority w:val="99"/>
    <w:rsid w:val="00C237A4"/>
    <w:rPr>
      <w:rFonts w:ascii="Century Schoolbook" w:hAnsi="Century Schoolbook"/>
      <w:smallCaps/>
      <w:w w:val="66"/>
      <w:sz w:val="10"/>
    </w:rPr>
  </w:style>
  <w:style w:type="character" w:customStyle="1" w:styleId="FontStyle35">
    <w:name w:val="Font Style35"/>
    <w:uiPriority w:val="99"/>
    <w:rsid w:val="00C237A4"/>
    <w:rPr>
      <w:rFonts w:ascii="Cambria" w:hAnsi="Cambria"/>
      <w:b/>
      <w:sz w:val="10"/>
    </w:rPr>
  </w:style>
  <w:style w:type="character" w:customStyle="1" w:styleId="FontStyle36">
    <w:name w:val="Font Style36"/>
    <w:uiPriority w:val="99"/>
    <w:rsid w:val="00C237A4"/>
    <w:rPr>
      <w:rFonts w:ascii="Cambria" w:hAnsi="Cambria"/>
      <w:spacing w:val="10"/>
      <w:sz w:val="10"/>
    </w:rPr>
  </w:style>
  <w:style w:type="character" w:customStyle="1" w:styleId="FontStyle37">
    <w:name w:val="Font Style37"/>
    <w:uiPriority w:val="99"/>
    <w:rsid w:val="00C237A4"/>
    <w:rPr>
      <w:rFonts w:ascii="Arial Black" w:hAnsi="Arial Black"/>
      <w:sz w:val="8"/>
    </w:rPr>
  </w:style>
  <w:style w:type="character" w:customStyle="1" w:styleId="FontStyle38">
    <w:name w:val="Font Style38"/>
    <w:uiPriority w:val="99"/>
    <w:rsid w:val="00C237A4"/>
    <w:rPr>
      <w:rFonts w:ascii="Cambria" w:hAnsi="Cambria"/>
      <w:b/>
      <w:spacing w:val="10"/>
      <w:sz w:val="10"/>
    </w:rPr>
  </w:style>
  <w:style w:type="character" w:customStyle="1" w:styleId="FontStyle39">
    <w:name w:val="Font Style39"/>
    <w:uiPriority w:val="99"/>
    <w:rsid w:val="00C237A4"/>
    <w:rPr>
      <w:rFonts w:ascii="Tahoma" w:hAnsi="Tahoma"/>
      <w:i/>
      <w:sz w:val="16"/>
    </w:rPr>
  </w:style>
  <w:style w:type="character" w:customStyle="1" w:styleId="FontStyle40">
    <w:name w:val="Font Style40"/>
    <w:uiPriority w:val="99"/>
    <w:rsid w:val="00C237A4"/>
    <w:rPr>
      <w:rFonts w:ascii="Arial Narrow" w:hAnsi="Arial Narrow"/>
      <w:sz w:val="18"/>
    </w:rPr>
  </w:style>
  <w:style w:type="character" w:customStyle="1" w:styleId="FontStyle41">
    <w:name w:val="Font Style41"/>
    <w:uiPriority w:val="99"/>
    <w:rsid w:val="00C237A4"/>
    <w:rPr>
      <w:rFonts w:ascii="Tahoma" w:hAnsi="Tahoma"/>
      <w:b/>
      <w:i/>
      <w:sz w:val="14"/>
    </w:rPr>
  </w:style>
  <w:style w:type="character" w:customStyle="1" w:styleId="FontStyle42">
    <w:name w:val="Font Style42"/>
    <w:uiPriority w:val="99"/>
    <w:rsid w:val="00C237A4"/>
    <w:rPr>
      <w:rFonts w:ascii="Arial Narrow" w:hAnsi="Arial Narrow"/>
      <w:b/>
      <w:sz w:val="22"/>
    </w:rPr>
  </w:style>
  <w:style w:type="character" w:customStyle="1" w:styleId="FontStyle43">
    <w:name w:val="Font Style43"/>
    <w:uiPriority w:val="99"/>
    <w:rsid w:val="00C237A4"/>
    <w:rPr>
      <w:rFonts w:ascii="Arial Narrow" w:hAnsi="Arial Narrow"/>
      <w:sz w:val="22"/>
    </w:rPr>
  </w:style>
  <w:style w:type="character" w:customStyle="1" w:styleId="FontStyle44">
    <w:name w:val="Font Style44"/>
    <w:uiPriority w:val="99"/>
    <w:rsid w:val="00C237A4"/>
    <w:rPr>
      <w:rFonts w:ascii="Arial Narrow" w:hAnsi="Arial Narrow"/>
      <w:sz w:val="22"/>
    </w:rPr>
  </w:style>
  <w:style w:type="character" w:customStyle="1" w:styleId="FontStyle45">
    <w:name w:val="Font Style45"/>
    <w:uiPriority w:val="99"/>
    <w:rsid w:val="00C237A4"/>
    <w:rPr>
      <w:rFonts w:ascii="Arial Narrow" w:hAnsi="Arial Narrow"/>
      <w:sz w:val="22"/>
    </w:rPr>
  </w:style>
  <w:style w:type="character" w:customStyle="1" w:styleId="FontStyle46">
    <w:name w:val="Font Style46"/>
    <w:uiPriority w:val="99"/>
    <w:rsid w:val="00C237A4"/>
    <w:rPr>
      <w:rFonts w:ascii="Arial Narrow" w:hAnsi="Arial Narrow"/>
      <w:b/>
      <w:sz w:val="22"/>
    </w:rPr>
  </w:style>
  <w:style w:type="character" w:customStyle="1" w:styleId="FontStyle47">
    <w:name w:val="Font Style47"/>
    <w:uiPriority w:val="99"/>
    <w:rsid w:val="00C237A4"/>
    <w:rPr>
      <w:rFonts w:ascii="Arial Narrow" w:hAnsi="Arial Narrow"/>
      <w:sz w:val="22"/>
    </w:rPr>
  </w:style>
  <w:style w:type="paragraph" w:customStyle="1" w:styleId="Style17">
    <w:name w:val="Style17"/>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2">
    <w:name w:val="Style22"/>
    <w:basedOn w:val="a1"/>
    <w:uiPriority w:val="99"/>
    <w:rsid w:val="00C237A4"/>
    <w:pPr>
      <w:widowControl w:val="0"/>
      <w:autoSpaceDE w:val="0"/>
      <w:autoSpaceDN w:val="0"/>
      <w:adjustRightInd w:val="0"/>
      <w:spacing w:after="0" w:line="276" w:lineRule="exact"/>
    </w:pPr>
    <w:rPr>
      <w:rFonts w:ascii="Arial" w:eastAsia="Batang" w:hAnsi="Arial"/>
      <w:szCs w:val="24"/>
      <w:lang w:eastAsia="bg-BG"/>
    </w:rPr>
  </w:style>
  <w:style w:type="paragraph" w:customStyle="1" w:styleId="Style24">
    <w:name w:val="Style24"/>
    <w:basedOn w:val="a1"/>
    <w:uiPriority w:val="99"/>
    <w:rsid w:val="00C237A4"/>
    <w:pPr>
      <w:widowControl w:val="0"/>
      <w:autoSpaceDE w:val="0"/>
      <w:autoSpaceDN w:val="0"/>
      <w:adjustRightInd w:val="0"/>
      <w:spacing w:after="0" w:line="275" w:lineRule="exact"/>
      <w:jc w:val="both"/>
    </w:pPr>
    <w:rPr>
      <w:rFonts w:ascii="Arial" w:eastAsia="Batang" w:hAnsi="Arial"/>
      <w:szCs w:val="24"/>
      <w:lang w:eastAsia="bg-BG"/>
    </w:rPr>
  </w:style>
  <w:style w:type="paragraph" w:customStyle="1" w:styleId="Style25">
    <w:name w:val="Style25"/>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6">
    <w:name w:val="Style26"/>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7">
    <w:name w:val="Style27"/>
    <w:basedOn w:val="a1"/>
    <w:uiPriority w:val="99"/>
    <w:rsid w:val="00C237A4"/>
    <w:pPr>
      <w:widowControl w:val="0"/>
      <w:autoSpaceDE w:val="0"/>
      <w:autoSpaceDN w:val="0"/>
      <w:adjustRightInd w:val="0"/>
      <w:spacing w:after="0" w:line="274" w:lineRule="exact"/>
      <w:ind w:hanging="346"/>
    </w:pPr>
    <w:rPr>
      <w:rFonts w:ascii="Arial" w:eastAsia="Batang" w:hAnsi="Arial"/>
      <w:szCs w:val="24"/>
      <w:lang w:eastAsia="bg-BG"/>
    </w:rPr>
  </w:style>
  <w:style w:type="paragraph" w:customStyle="1" w:styleId="Style28">
    <w:name w:val="Style28"/>
    <w:basedOn w:val="a1"/>
    <w:uiPriority w:val="99"/>
    <w:rsid w:val="00C237A4"/>
    <w:pPr>
      <w:widowControl w:val="0"/>
      <w:autoSpaceDE w:val="0"/>
      <w:autoSpaceDN w:val="0"/>
      <w:adjustRightInd w:val="0"/>
      <w:spacing w:after="0"/>
      <w:jc w:val="both"/>
    </w:pPr>
    <w:rPr>
      <w:rFonts w:ascii="Arial" w:eastAsia="Batang" w:hAnsi="Arial"/>
      <w:szCs w:val="24"/>
      <w:lang w:eastAsia="bg-BG"/>
    </w:rPr>
  </w:style>
  <w:style w:type="paragraph" w:customStyle="1" w:styleId="Style29">
    <w:name w:val="Style29"/>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0">
    <w:name w:val="Style30"/>
    <w:basedOn w:val="a1"/>
    <w:uiPriority w:val="99"/>
    <w:rsid w:val="00C237A4"/>
    <w:pPr>
      <w:widowControl w:val="0"/>
      <w:autoSpaceDE w:val="0"/>
      <w:autoSpaceDN w:val="0"/>
      <w:adjustRightInd w:val="0"/>
      <w:spacing w:after="0" w:line="278" w:lineRule="exact"/>
      <w:ind w:hanging="346"/>
    </w:pPr>
    <w:rPr>
      <w:rFonts w:ascii="Arial" w:eastAsia="Batang" w:hAnsi="Arial"/>
      <w:szCs w:val="24"/>
      <w:lang w:eastAsia="bg-BG"/>
    </w:rPr>
  </w:style>
  <w:style w:type="paragraph" w:customStyle="1" w:styleId="Style31">
    <w:name w:val="Style31"/>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2">
    <w:name w:val="Style32"/>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3">
    <w:name w:val="Style33"/>
    <w:basedOn w:val="a1"/>
    <w:uiPriority w:val="99"/>
    <w:rsid w:val="00C237A4"/>
    <w:pPr>
      <w:widowControl w:val="0"/>
      <w:autoSpaceDE w:val="0"/>
      <w:autoSpaceDN w:val="0"/>
      <w:adjustRightInd w:val="0"/>
      <w:spacing w:after="0" w:line="277" w:lineRule="exact"/>
      <w:jc w:val="both"/>
    </w:pPr>
    <w:rPr>
      <w:rFonts w:ascii="Arial" w:eastAsia="Batang" w:hAnsi="Arial"/>
      <w:szCs w:val="24"/>
      <w:lang w:eastAsia="bg-BG"/>
    </w:rPr>
  </w:style>
  <w:style w:type="paragraph" w:customStyle="1" w:styleId="Style34">
    <w:name w:val="Style34"/>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5">
    <w:name w:val="Style35"/>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6">
    <w:name w:val="Style36"/>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7">
    <w:name w:val="Style37"/>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8">
    <w:name w:val="Style38"/>
    <w:basedOn w:val="a1"/>
    <w:uiPriority w:val="99"/>
    <w:rsid w:val="00C237A4"/>
    <w:pPr>
      <w:widowControl w:val="0"/>
      <w:autoSpaceDE w:val="0"/>
      <w:autoSpaceDN w:val="0"/>
      <w:adjustRightInd w:val="0"/>
      <w:spacing w:after="0" w:line="274" w:lineRule="exact"/>
      <w:jc w:val="both"/>
    </w:pPr>
    <w:rPr>
      <w:rFonts w:ascii="Arial" w:eastAsia="Batang" w:hAnsi="Arial"/>
      <w:szCs w:val="24"/>
      <w:lang w:eastAsia="bg-BG"/>
    </w:rPr>
  </w:style>
  <w:style w:type="character" w:customStyle="1" w:styleId="FontStyle56">
    <w:name w:val="Font Style56"/>
    <w:uiPriority w:val="99"/>
    <w:rsid w:val="00C237A4"/>
    <w:rPr>
      <w:rFonts w:ascii="Arial" w:hAnsi="Arial"/>
      <w:i/>
      <w:spacing w:val="-40"/>
      <w:sz w:val="36"/>
    </w:rPr>
  </w:style>
  <w:style w:type="character" w:customStyle="1" w:styleId="FontStyle68">
    <w:name w:val="Font Style68"/>
    <w:uiPriority w:val="99"/>
    <w:rsid w:val="00C237A4"/>
    <w:rPr>
      <w:rFonts w:ascii="Arial" w:hAnsi="Arial"/>
      <w:sz w:val="22"/>
    </w:rPr>
  </w:style>
  <w:style w:type="character" w:customStyle="1" w:styleId="FontStyle69">
    <w:name w:val="Font Style69"/>
    <w:uiPriority w:val="99"/>
    <w:rsid w:val="00C237A4"/>
    <w:rPr>
      <w:rFonts w:ascii="Arial" w:hAnsi="Arial"/>
      <w:sz w:val="22"/>
    </w:rPr>
  </w:style>
  <w:style w:type="character" w:customStyle="1" w:styleId="FontStyle70">
    <w:name w:val="Font Style70"/>
    <w:uiPriority w:val="99"/>
    <w:rsid w:val="00C237A4"/>
    <w:rPr>
      <w:rFonts w:ascii="Arial" w:hAnsi="Arial"/>
      <w:sz w:val="22"/>
    </w:rPr>
  </w:style>
  <w:style w:type="character" w:customStyle="1" w:styleId="FontStyle71">
    <w:name w:val="Font Style71"/>
    <w:uiPriority w:val="99"/>
    <w:rsid w:val="00C237A4"/>
    <w:rPr>
      <w:rFonts w:ascii="Arial" w:hAnsi="Arial"/>
      <w:b/>
      <w:sz w:val="22"/>
    </w:rPr>
  </w:style>
  <w:style w:type="character" w:customStyle="1" w:styleId="FontStyle72">
    <w:name w:val="Font Style72"/>
    <w:uiPriority w:val="99"/>
    <w:rsid w:val="00C237A4"/>
    <w:rPr>
      <w:rFonts w:ascii="Arial" w:hAnsi="Arial"/>
      <w:b/>
      <w:sz w:val="22"/>
    </w:rPr>
  </w:style>
  <w:style w:type="character" w:customStyle="1" w:styleId="FontStyle73">
    <w:name w:val="Font Style73"/>
    <w:uiPriority w:val="99"/>
    <w:rsid w:val="00C237A4"/>
    <w:rPr>
      <w:rFonts w:ascii="Arial" w:hAnsi="Arial"/>
      <w:i/>
      <w:sz w:val="22"/>
    </w:rPr>
  </w:style>
  <w:style w:type="character" w:customStyle="1" w:styleId="FontStyle74">
    <w:name w:val="Font Style74"/>
    <w:uiPriority w:val="99"/>
    <w:rsid w:val="00C237A4"/>
    <w:rPr>
      <w:rFonts w:ascii="Arial" w:hAnsi="Arial"/>
      <w:sz w:val="22"/>
    </w:rPr>
  </w:style>
  <w:style w:type="character" w:customStyle="1" w:styleId="FontStyle75">
    <w:name w:val="Font Style75"/>
    <w:uiPriority w:val="99"/>
    <w:rsid w:val="00C237A4"/>
    <w:rPr>
      <w:rFonts w:ascii="Arial" w:hAnsi="Arial"/>
      <w:i/>
      <w:spacing w:val="20"/>
      <w:sz w:val="20"/>
    </w:rPr>
  </w:style>
  <w:style w:type="character" w:customStyle="1" w:styleId="FontStyle76">
    <w:name w:val="Font Style76"/>
    <w:uiPriority w:val="99"/>
    <w:rsid w:val="00C237A4"/>
    <w:rPr>
      <w:rFonts w:ascii="Arial" w:hAnsi="Arial"/>
      <w:sz w:val="22"/>
    </w:rPr>
  </w:style>
  <w:style w:type="character" w:customStyle="1" w:styleId="FontStyle77">
    <w:name w:val="Font Style77"/>
    <w:uiPriority w:val="99"/>
    <w:rsid w:val="00C237A4"/>
    <w:rPr>
      <w:rFonts w:ascii="Arial" w:hAnsi="Arial"/>
      <w:b/>
      <w:sz w:val="18"/>
    </w:rPr>
  </w:style>
  <w:style w:type="character" w:customStyle="1" w:styleId="FontStyle78">
    <w:name w:val="Font Style78"/>
    <w:uiPriority w:val="99"/>
    <w:rsid w:val="00C237A4"/>
    <w:rPr>
      <w:rFonts w:ascii="Arial" w:hAnsi="Arial"/>
      <w:sz w:val="18"/>
    </w:rPr>
  </w:style>
  <w:style w:type="character" w:customStyle="1" w:styleId="FontStyle48">
    <w:name w:val="Font Style48"/>
    <w:uiPriority w:val="99"/>
    <w:rsid w:val="00C237A4"/>
    <w:rPr>
      <w:rFonts w:ascii="Sylfaen" w:hAnsi="Sylfaen"/>
      <w:i/>
      <w:sz w:val="44"/>
    </w:rPr>
  </w:style>
  <w:style w:type="character" w:customStyle="1" w:styleId="FontStyle49">
    <w:name w:val="Font Style49"/>
    <w:uiPriority w:val="99"/>
    <w:rsid w:val="00C237A4"/>
    <w:rPr>
      <w:rFonts w:ascii="Arial" w:hAnsi="Arial"/>
      <w:sz w:val="22"/>
    </w:rPr>
  </w:style>
  <w:style w:type="paragraph" w:customStyle="1" w:styleId="Style39">
    <w:name w:val="Style39"/>
    <w:basedOn w:val="a1"/>
    <w:uiPriority w:val="99"/>
    <w:rsid w:val="00C237A4"/>
    <w:pPr>
      <w:widowControl w:val="0"/>
      <w:autoSpaceDE w:val="0"/>
      <w:autoSpaceDN w:val="0"/>
      <w:adjustRightInd w:val="0"/>
      <w:spacing w:after="0" w:line="334" w:lineRule="exact"/>
      <w:ind w:firstLine="713"/>
      <w:jc w:val="both"/>
    </w:pPr>
    <w:rPr>
      <w:rFonts w:ascii="Arial" w:eastAsia="Batang" w:hAnsi="Arial"/>
      <w:szCs w:val="24"/>
      <w:lang w:eastAsia="bg-BG"/>
    </w:rPr>
  </w:style>
  <w:style w:type="paragraph" w:customStyle="1" w:styleId="Style40">
    <w:name w:val="Style40"/>
    <w:basedOn w:val="a1"/>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65">
    <w:name w:val="Font Style65"/>
    <w:uiPriority w:val="99"/>
    <w:rsid w:val="00C237A4"/>
    <w:rPr>
      <w:rFonts w:ascii="Times New Roman" w:hAnsi="Times New Roman"/>
      <w:sz w:val="24"/>
    </w:rPr>
  </w:style>
  <w:style w:type="character" w:customStyle="1" w:styleId="FontStyle66">
    <w:name w:val="Font Style66"/>
    <w:uiPriority w:val="99"/>
    <w:rsid w:val="00C237A4"/>
    <w:rPr>
      <w:rFonts w:ascii="Times New Roman" w:hAnsi="Times New Roman"/>
      <w:b/>
      <w:sz w:val="24"/>
    </w:rPr>
  </w:style>
  <w:style w:type="character" w:customStyle="1" w:styleId="FontStyle67">
    <w:name w:val="Font Style67"/>
    <w:uiPriority w:val="99"/>
    <w:rsid w:val="00C237A4"/>
    <w:rPr>
      <w:rFonts w:ascii="Times New Roman" w:hAnsi="Times New Roman"/>
      <w:sz w:val="24"/>
    </w:rPr>
  </w:style>
  <w:style w:type="paragraph" w:customStyle="1" w:styleId="Style44">
    <w:name w:val="Style44"/>
    <w:basedOn w:val="a1"/>
    <w:uiPriority w:val="99"/>
    <w:rsid w:val="00C237A4"/>
    <w:pPr>
      <w:widowControl w:val="0"/>
      <w:autoSpaceDE w:val="0"/>
      <w:autoSpaceDN w:val="0"/>
      <w:adjustRightInd w:val="0"/>
      <w:spacing w:after="0" w:line="324" w:lineRule="exact"/>
      <w:ind w:firstLine="389"/>
      <w:jc w:val="both"/>
    </w:pPr>
    <w:rPr>
      <w:rFonts w:ascii="Arial" w:eastAsia="Batang" w:hAnsi="Arial"/>
      <w:szCs w:val="24"/>
      <w:lang w:eastAsia="bg-BG"/>
    </w:rPr>
  </w:style>
  <w:style w:type="paragraph" w:customStyle="1" w:styleId="Style46">
    <w:name w:val="Style46"/>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47">
    <w:name w:val="Style47"/>
    <w:basedOn w:val="a1"/>
    <w:uiPriority w:val="99"/>
    <w:rsid w:val="00C237A4"/>
    <w:pPr>
      <w:widowControl w:val="0"/>
      <w:autoSpaceDE w:val="0"/>
      <w:autoSpaceDN w:val="0"/>
      <w:adjustRightInd w:val="0"/>
      <w:spacing w:after="0" w:line="324" w:lineRule="exact"/>
      <w:jc w:val="both"/>
    </w:pPr>
    <w:rPr>
      <w:rFonts w:ascii="Arial" w:eastAsia="Batang" w:hAnsi="Arial"/>
      <w:szCs w:val="24"/>
      <w:lang w:eastAsia="bg-BG"/>
    </w:rPr>
  </w:style>
  <w:style w:type="character" w:customStyle="1" w:styleId="FontStyle96">
    <w:name w:val="Font Style96"/>
    <w:uiPriority w:val="99"/>
    <w:rsid w:val="00C237A4"/>
    <w:rPr>
      <w:rFonts w:ascii="Arial" w:hAnsi="Arial"/>
      <w:b/>
      <w:sz w:val="26"/>
    </w:rPr>
  </w:style>
  <w:style w:type="character" w:customStyle="1" w:styleId="FontStyle98">
    <w:name w:val="Font Style98"/>
    <w:uiPriority w:val="99"/>
    <w:rsid w:val="00C237A4"/>
    <w:rPr>
      <w:rFonts w:ascii="Arial" w:hAnsi="Arial"/>
      <w:sz w:val="26"/>
    </w:rPr>
  </w:style>
  <w:style w:type="character" w:customStyle="1" w:styleId="FontStyle99">
    <w:name w:val="Font Style99"/>
    <w:uiPriority w:val="99"/>
    <w:rsid w:val="00C237A4"/>
    <w:rPr>
      <w:rFonts w:ascii="Arial" w:hAnsi="Arial"/>
      <w:sz w:val="26"/>
    </w:rPr>
  </w:style>
  <w:style w:type="character" w:customStyle="1" w:styleId="FontStyle101">
    <w:name w:val="Font Style101"/>
    <w:uiPriority w:val="99"/>
    <w:rsid w:val="00C237A4"/>
    <w:rPr>
      <w:rFonts w:ascii="Arial" w:hAnsi="Arial"/>
      <w:sz w:val="26"/>
    </w:rPr>
  </w:style>
  <w:style w:type="paragraph" w:customStyle="1" w:styleId="Style60">
    <w:name w:val="Style60"/>
    <w:basedOn w:val="a1"/>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83">
    <w:name w:val="Font Style83"/>
    <w:uiPriority w:val="99"/>
    <w:rsid w:val="00C237A4"/>
    <w:rPr>
      <w:rFonts w:ascii="Arial" w:hAnsi="Arial"/>
      <w:b/>
      <w:sz w:val="24"/>
    </w:rPr>
  </w:style>
  <w:style w:type="paragraph" w:customStyle="1" w:styleId="Style66">
    <w:name w:val="Style66"/>
    <w:basedOn w:val="a1"/>
    <w:uiPriority w:val="99"/>
    <w:rsid w:val="00C237A4"/>
    <w:pPr>
      <w:widowControl w:val="0"/>
      <w:autoSpaceDE w:val="0"/>
      <w:autoSpaceDN w:val="0"/>
      <w:adjustRightInd w:val="0"/>
      <w:spacing w:after="0" w:line="325" w:lineRule="exact"/>
      <w:ind w:hanging="346"/>
      <w:jc w:val="both"/>
    </w:pPr>
    <w:rPr>
      <w:rFonts w:ascii="Arial" w:eastAsia="Batang" w:hAnsi="Arial"/>
      <w:szCs w:val="24"/>
      <w:lang w:eastAsia="bg-BG"/>
    </w:rPr>
  </w:style>
  <w:style w:type="paragraph" w:customStyle="1" w:styleId="Style67">
    <w:name w:val="Style67"/>
    <w:basedOn w:val="a1"/>
    <w:uiPriority w:val="99"/>
    <w:rsid w:val="00C237A4"/>
    <w:pPr>
      <w:widowControl w:val="0"/>
      <w:autoSpaceDE w:val="0"/>
      <w:autoSpaceDN w:val="0"/>
      <w:adjustRightInd w:val="0"/>
      <w:spacing w:after="0" w:line="323" w:lineRule="exact"/>
      <w:ind w:hanging="730"/>
      <w:jc w:val="both"/>
    </w:pPr>
    <w:rPr>
      <w:rFonts w:ascii="Arial" w:eastAsia="Batang" w:hAnsi="Arial"/>
      <w:szCs w:val="24"/>
      <w:lang w:eastAsia="bg-BG"/>
    </w:rPr>
  </w:style>
  <w:style w:type="paragraph" w:customStyle="1" w:styleId="Style68">
    <w:name w:val="Style68"/>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9">
    <w:name w:val="Style69"/>
    <w:basedOn w:val="a1"/>
    <w:uiPriority w:val="99"/>
    <w:rsid w:val="00C237A4"/>
    <w:pPr>
      <w:widowControl w:val="0"/>
      <w:autoSpaceDE w:val="0"/>
      <w:autoSpaceDN w:val="0"/>
      <w:adjustRightInd w:val="0"/>
      <w:spacing w:after="0" w:line="367" w:lineRule="exact"/>
      <w:ind w:firstLine="418"/>
      <w:jc w:val="both"/>
    </w:pPr>
    <w:rPr>
      <w:rFonts w:ascii="Arial" w:eastAsia="Batang" w:hAnsi="Arial"/>
      <w:szCs w:val="24"/>
      <w:lang w:eastAsia="bg-BG"/>
    </w:rPr>
  </w:style>
  <w:style w:type="character" w:customStyle="1" w:styleId="FontStyle79">
    <w:name w:val="Font Style79"/>
    <w:uiPriority w:val="99"/>
    <w:rsid w:val="00C237A4"/>
    <w:rPr>
      <w:rFonts w:ascii="Arial" w:hAnsi="Arial"/>
      <w:i/>
      <w:sz w:val="32"/>
    </w:rPr>
  </w:style>
  <w:style w:type="character" w:customStyle="1" w:styleId="FontStyle94">
    <w:name w:val="Font Style94"/>
    <w:uiPriority w:val="99"/>
    <w:rsid w:val="00C237A4"/>
    <w:rPr>
      <w:rFonts w:ascii="Sylfaen" w:hAnsi="Sylfaen"/>
      <w:sz w:val="18"/>
    </w:rPr>
  </w:style>
  <w:style w:type="paragraph" w:customStyle="1" w:styleId="Style45">
    <w:name w:val="Style45"/>
    <w:basedOn w:val="a1"/>
    <w:uiPriority w:val="99"/>
    <w:rsid w:val="00C237A4"/>
    <w:pPr>
      <w:widowControl w:val="0"/>
      <w:autoSpaceDE w:val="0"/>
      <w:autoSpaceDN w:val="0"/>
      <w:adjustRightInd w:val="0"/>
      <w:spacing w:after="0" w:line="370" w:lineRule="exact"/>
    </w:pPr>
    <w:rPr>
      <w:rFonts w:ascii="Arial" w:eastAsia="Batang" w:hAnsi="Arial"/>
      <w:szCs w:val="24"/>
      <w:lang w:eastAsia="bg-BG"/>
    </w:rPr>
  </w:style>
  <w:style w:type="paragraph" w:customStyle="1" w:styleId="Style59">
    <w:name w:val="Style59"/>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2">
    <w:name w:val="Style62"/>
    <w:basedOn w:val="a1"/>
    <w:uiPriority w:val="99"/>
    <w:rsid w:val="00C237A4"/>
    <w:pPr>
      <w:widowControl w:val="0"/>
      <w:autoSpaceDE w:val="0"/>
      <w:autoSpaceDN w:val="0"/>
      <w:adjustRightInd w:val="0"/>
      <w:spacing w:after="0" w:line="322" w:lineRule="exact"/>
      <w:jc w:val="both"/>
    </w:pPr>
    <w:rPr>
      <w:rFonts w:ascii="Arial" w:eastAsia="Batang" w:hAnsi="Arial"/>
      <w:szCs w:val="24"/>
      <w:lang w:eastAsia="bg-BG"/>
    </w:rPr>
  </w:style>
  <w:style w:type="paragraph" w:customStyle="1" w:styleId="Style70">
    <w:name w:val="Style70"/>
    <w:basedOn w:val="a1"/>
    <w:uiPriority w:val="99"/>
    <w:rsid w:val="00C237A4"/>
    <w:pPr>
      <w:widowControl w:val="0"/>
      <w:autoSpaceDE w:val="0"/>
      <w:autoSpaceDN w:val="0"/>
      <w:adjustRightInd w:val="0"/>
      <w:spacing w:after="0" w:line="324" w:lineRule="exact"/>
      <w:ind w:firstLine="389"/>
      <w:jc w:val="both"/>
    </w:pPr>
    <w:rPr>
      <w:rFonts w:ascii="Arial" w:eastAsia="Batang" w:hAnsi="Arial"/>
      <w:szCs w:val="24"/>
      <w:lang w:eastAsia="bg-BG"/>
    </w:rPr>
  </w:style>
  <w:style w:type="character" w:customStyle="1" w:styleId="FontStyle85">
    <w:name w:val="Font Style85"/>
    <w:uiPriority w:val="99"/>
    <w:rsid w:val="00C237A4"/>
    <w:rPr>
      <w:rFonts w:ascii="Arial" w:hAnsi="Arial"/>
      <w:b/>
      <w:sz w:val="12"/>
    </w:rPr>
  </w:style>
  <w:style w:type="character" w:customStyle="1" w:styleId="FontStyle102">
    <w:name w:val="Font Style102"/>
    <w:uiPriority w:val="99"/>
    <w:rsid w:val="00C237A4"/>
    <w:rPr>
      <w:rFonts w:ascii="Arial" w:hAnsi="Arial"/>
      <w:i/>
      <w:sz w:val="26"/>
    </w:rPr>
  </w:style>
  <w:style w:type="paragraph" w:customStyle="1" w:styleId="Style43">
    <w:name w:val="Style43"/>
    <w:basedOn w:val="a1"/>
    <w:uiPriority w:val="99"/>
    <w:rsid w:val="00C237A4"/>
    <w:pPr>
      <w:widowControl w:val="0"/>
      <w:autoSpaceDE w:val="0"/>
      <w:autoSpaceDN w:val="0"/>
      <w:adjustRightInd w:val="0"/>
      <w:spacing w:after="0" w:line="276" w:lineRule="exact"/>
      <w:ind w:firstLine="341"/>
      <w:jc w:val="both"/>
    </w:pPr>
    <w:rPr>
      <w:rFonts w:ascii="Arial" w:eastAsia="Batang" w:hAnsi="Arial"/>
      <w:szCs w:val="24"/>
      <w:lang w:eastAsia="bg-BG"/>
    </w:rPr>
  </w:style>
  <w:style w:type="paragraph" w:customStyle="1" w:styleId="Style52">
    <w:name w:val="Style52"/>
    <w:basedOn w:val="a1"/>
    <w:uiPriority w:val="99"/>
    <w:rsid w:val="00C237A4"/>
    <w:pPr>
      <w:widowControl w:val="0"/>
      <w:autoSpaceDE w:val="0"/>
      <w:autoSpaceDN w:val="0"/>
      <w:adjustRightInd w:val="0"/>
      <w:spacing w:after="0" w:line="278" w:lineRule="exact"/>
      <w:ind w:firstLine="346"/>
      <w:jc w:val="both"/>
    </w:pPr>
    <w:rPr>
      <w:rFonts w:ascii="Arial" w:eastAsia="Batang" w:hAnsi="Arial"/>
      <w:szCs w:val="24"/>
      <w:lang w:eastAsia="bg-BG"/>
    </w:rPr>
  </w:style>
  <w:style w:type="paragraph" w:customStyle="1" w:styleId="Style55">
    <w:name w:val="Style55"/>
    <w:basedOn w:val="a1"/>
    <w:uiPriority w:val="99"/>
    <w:rsid w:val="00C237A4"/>
    <w:pPr>
      <w:widowControl w:val="0"/>
      <w:autoSpaceDE w:val="0"/>
      <w:autoSpaceDN w:val="0"/>
      <w:adjustRightInd w:val="0"/>
      <w:spacing w:after="0" w:line="278" w:lineRule="exact"/>
    </w:pPr>
    <w:rPr>
      <w:rFonts w:ascii="Arial" w:eastAsia="Batang" w:hAnsi="Arial"/>
      <w:szCs w:val="24"/>
      <w:lang w:eastAsia="bg-BG"/>
    </w:rPr>
  </w:style>
  <w:style w:type="paragraph" w:customStyle="1" w:styleId="Style56">
    <w:name w:val="Style56"/>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57">
    <w:name w:val="Style57"/>
    <w:basedOn w:val="a1"/>
    <w:uiPriority w:val="99"/>
    <w:rsid w:val="00C237A4"/>
    <w:pPr>
      <w:widowControl w:val="0"/>
      <w:autoSpaceDE w:val="0"/>
      <w:autoSpaceDN w:val="0"/>
      <w:adjustRightInd w:val="0"/>
      <w:spacing w:after="0" w:line="278" w:lineRule="exact"/>
      <w:jc w:val="both"/>
    </w:pPr>
    <w:rPr>
      <w:rFonts w:ascii="Arial" w:eastAsia="Batang" w:hAnsi="Arial"/>
      <w:szCs w:val="24"/>
      <w:lang w:eastAsia="bg-BG"/>
    </w:rPr>
  </w:style>
  <w:style w:type="character" w:customStyle="1" w:styleId="FontStyle103">
    <w:name w:val="Font Style103"/>
    <w:uiPriority w:val="99"/>
    <w:rsid w:val="00C237A4"/>
    <w:rPr>
      <w:rFonts w:ascii="Arial" w:hAnsi="Arial"/>
      <w:b/>
      <w:sz w:val="22"/>
    </w:rPr>
  </w:style>
  <w:style w:type="paragraph" w:customStyle="1" w:styleId="Style63">
    <w:name w:val="Style63"/>
    <w:basedOn w:val="a1"/>
    <w:uiPriority w:val="99"/>
    <w:rsid w:val="00C237A4"/>
    <w:pPr>
      <w:widowControl w:val="0"/>
      <w:autoSpaceDE w:val="0"/>
      <w:autoSpaceDN w:val="0"/>
      <w:adjustRightInd w:val="0"/>
      <w:spacing w:after="0" w:line="277" w:lineRule="exact"/>
      <w:ind w:firstLine="674"/>
      <w:jc w:val="both"/>
    </w:pPr>
    <w:rPr>
      <w:rFonts w:ascii="Arial" w:eastAsia="Batang" w:hAnsi="Arial"/>
      <w:szCs w:val="24"/>
      <w:lang w:eastAsia="bg-BG"/>
    </w:rPr>
  </w:style>
  <w:style w:type="paragraph" w:customStyle="1" w:styleId="Style64">
    <w:name w:val="Style64"/>
    <w:basedOn w:val="a1"/>
    <w:uiPriority w:val="99"/>
    <w:rsid w:val="00C237A4"/>
    <w:pPr>
      <w:widowControl w:val="0"/>
      <w:autoSpaceDE w:val="0"/>
      <w:autoSpaceDN w:val="0"/>
      <w:adjustRightInd w:val="0"/>
      <w:spacing w:after="0" w:line="319" w:lineRule="exact"/>
      <w:ind w:firstLine="473"/>
      <w:jc w:val="both"/>
    </w:pPr>
    <w:rPr>
      <w:rFonts w:ascii="Arial" w:eastAsia="Batang" w:hAnsi="Arial"/>
      <w:szCs w:val="24"/>
      <w:lang w:eastAsia="bg-BG"/>
    </w:rPr>
  </w:style>
  <w:style w:type="character" w:customStyle="1" w:styleId="FontStyle104">
    <w:name w:val="Font Style104"/>
    <w:uiPriority w:val="99"/>
    <w:rsid w:val="00C237A4"/>
    <w:rPr>
      <w:rFonts w:ascii="Arial" w:hAnsi="Arial"/>
      <w:b/>
      <w:i/>
      <w:sz w:val="22"/>
    </w:rPr>
  </w:style>
  <w:style w:type="paragraph" w:customStyle="1" w:styleId="Style54">
    <w:name w:val="Style54"/>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1">
    <w:name w:val="Style61"/>
    <w:basedOn w:val="a1"/>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53">
    <w:name w:val="Style53"/>
    <w:basedOn w:val="a1"/>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106">
    <w:name w:val="Font Style106"/>
    <w:uiPriority w:val="99"/>
    <w:rsid w:val="00C237A4"/>
    <w:rPr>
      <w:rFonts w:ascii="Arial" w:hAnsi="Arial"/>
      <w:i/>
      <w:sz w:val="26"/>
    </w:rPr>
  </w:style>
  <w:style w:type="character" w:customStyle="1" w:styleId="FontStyle82">
    <w:name w:val="Font Style82"/>
    <w:uiPriority w:val="99"/>
    <w:rsid w:val="00C237A4"/>
    <w:rPr>
      <w:rFonts w:ascii="Arial" w:hAnsi="Arial"/>
      <w:sz w:val="24"/>
    </w:rPr>
  </w:style>
  <w:style w:type="character" w:customStyle="1" w:styleId="FontStyle84">
    <w:name w:val="Font Style84"/>
    <w:uiPriority w:val="99"/>
    <w:rsid w:val="00C237A4"/>
    <w:rPr>
      <w:rFonts w:ascii="Arial" w:hAnsi="Arial"/>
      <w:b/>
      <w:sz w:val="24"/>
    </w:rPr>
  </w:style>
  <w:style w:type="character" w:customStyle="1" w:styleId="FontStyle86">
    <w:name w:val="Font Style86"/>
    <w:uiPriority w:val="99"/>
    <w:rsid w:val="00C237A4"/>
    <w:rPr>
      <w:rFonts w:ascii="Arial" w:hAnsi="Arial"/>
      <w:smallCaps/>
      <w:sz w:val="24"/>
    </w:rPr>
  </w:style>
  <w:style w:type="character" w:customStyle="1" w:styleId="FontStyle87">
    <w:name w:val="Font Style87"/>
    <w:uiPriority w:val="99"/>
    <w:rsid w:val="00C237A4"/>
    <w:rPr>
      <w:rFonts w:ascii="Arial" w:hAnsi="Arial"/>
      <w:sz w:val="24"/>
    </w:rPr>
  </w:style>
  <w:style w:type="character" w:customStyle="1" w:styleId="FontStyle88">
    <w:name w:val="Font Style88"/>
    <w:uiPriority w:val="99"/>
    <w:rsid w:val="00C237A4"/>
    <w:rPr>
      <w:rFonts w:ascii="Arial" w:hAnsi="Arial"/>
      <w:b/>
      <w:sz w:val="24"/>
    </w:rPr>
  </w:style>
  <w:style w:type="paragraph" w:customStyle="1" w:styleId="font5">
    <w:name w:val="font5"/>
    <w:basedOn w:val="a1"/>
    <w:uiPriority w:val="99"/>
    <w:rsid w:val="00C237A4"/>
    <w:pPr>
      <w:spacing w:before="100" w:beforeAutospacing="1" w:after="100" w:afterAutospacing="1"/>
    </w:pPr>
    <w:rPr>
      <w:rFonts w:ascii="Tahoma" w:eastAsia="Batang" w:hAnsi="Tahoma" w:cs="Tahoma"/>
      <w:sz w:val="20"/>
      <w:szCs w:val="20"/>
      <w:lang w:eastAsia="bg-BG"/>
    </w:rPr>
  </w:style>
  <w:style w:type="paragraph" w:customStyle="1" w:styleId="font6">
    <w:name w:val="font6"/>
    <w:basedOn w:val="a1"/>
    <w:uiPriority w:val="99"/>
    <w:rsid w:val="00C237A4"/>
    <w:pPr>
      <w:spacing w:before="100" w:beforeAutospacing="1" w:after="100" w:afterAutospacing="1"/>
    </w:pPr>
    <w:rPr>
      <w:rFonts w:ascii="Tahoma" w:eastAsia="Batang" w:hAnsi="Tahoma" w:cs="Tahoma"/>
      <w:color w:val="FF0000"/>
      <w:sz w:val="20"/>
      <w:szCs w:val="20"/>
      <w:lang w:eastAsia="bg-BG"/>
    </w:rPr>
  </w:style>
  <w:style w:type="paragraph" w:customStyle="1" w:styleId="xl63">
    <w:name w:val="xl63"/>
    <w:basedOn w:val="a1"/>
    <w:uiPriority w:val="99"/>
    <w:rsid w:val="00C237A4"/>
    <w:pPr>
      <w:spacing w:before="100" w:beforeAutospacing="1" w:after="100" w:afterAutospacing="1"/>
      <w:jc w:val="center"/>
    </w:pPr>
    <w:rPr>
      <w:rFonts w:eastAsia="Batang"/>
      <w:szCs w:val="24"/>
      <w:lang w:eastAsia="bg-BG"/>
    </w:rPr>
  </w:style>
  <w:style w:type="paragraph" w:customStyle="1" w:styleId="xl64">
    <w:name w:val="xl64"/>
    <w:basedOn w:val="a1"/>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i/>
      <w:iCs/>
      <w:szCs w:val="24"/>
      <w:lang w:eastAsia="bg-BG"/>
    </w:rPr>
  </w:style>
  <w:style w:type="paragraph" w:customStyle="1" w:styleId="xl65">
    <w:name w:val="xl65"/>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b/>
      <w:bCs/>
      <w:szCs w:val="24"/>
      <w:lang w:eastAsia="bg-BG"/>
    </w:rPr>
  </w:style>
  <w:style w:type="paragraph" w:customStyle="1" w:styleId="xl66">
    <w:name w:val="xl66"/>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b/>
      <w:bCs/>
      <w:szCs w:val="24"/>
      <w:lang w:eastAsia="bg-BG"/>
    </w:rPr>
  </w:style>
  <w:style w:type="paragraph" w:customStyle="1" w:styleId="xl67">
    <w:name w:val="xl67"/>
    <w:basedOn w:val="a1"/>
    <w:uiPriority w:val="99"/>
    <w:rsid w:val="00C237A4"/>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rFonts w:eastAsia="Batang"/>
      <w:szCs w:val="24"/>
      <w:lang w:eastAsia="bg-BG"/>
    </w:rPr>
  </w:style>
  <w:style w:type="paragraph" w:customStyle="1" w:styleId="xl68">
    <w:name w:val="xl68"/>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69">
    <w:name w:val="xl69"/>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b/>
      <w:bCs/>
      <w:szCs w:val="24"/>
      <w:lang w:eastAsia="bg-BG"/>
    </w:rPr>
  </w:style>
  <w:style w:type="paragraph" w:customStyle="1" w:styleId="xl70">
    <w:name w:val="xl70"/>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szCs w:val="24"/>
      <w:lang w:eastAsia="bg-BG"/>
    </w:rPr>
  </w:style>
  <w:style w:type="paragraph" w:customStyle="1" w:styleId="xl71">
    <w:name w:val="xl71"/>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72">
    <w:name w:val="xl72"/>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73">
    <w:name w:val="xl73"/>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b/>
      <w:bCs/>
      <w:szCs w:val="24"/>
      <w:lang w:eastAsia="bg-BG"/>
    </w:rPr>
  </w:style>
  <w:style w:type="paragraph" w:customStyle="1" w:styleId="xl74">
    <w:name w:val="xl74"/>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b/>
      <w:bCs/>
      <w:szCs w:val="24"/>
      <w:lang w:eastAsia="bg-BG"/>
    </w:rPr>
  </w:style>
  <w:style w:type="paragraph" w:customStyle="1" w:styleId="xl75">
    <w:name w:val="xl75"/>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szCs w:val="24"/>
      <w:lang w:eastAsia="bg-BG"/>
    </w:rPr>
  </w:style>
  <w:style w:type="paragraph" w:customStyle="1" w:styleId="xl76">
    <w:name w:val="xl76"/>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eastAsia="Batang" w:hAnsi="Tahoma" w:cs="Tahoma"/>
      <w:szCs w:val="24"/>
      <w:lang w:eastAsia="bg-BG"/>
    </w:rPr>
  </w:style>
  <w:style w:type="paragraph" w:customStyle="1" w:styleId="xl77">
    <w:name w:val="xl77"/>
    <w:basedOn w:val="a1"/>
    <w:uiPriority w:val="99"/>
    <w:rsid w:val="00C237A4"/>
    <w:pPr>
      <w:pBdr>
        <w:left w:val="single" w:sz="4" w:space="0" w:color="auto"/>
        <w:bottom w:val="single" w:sz="4" w:space="0" w:color="auto"/>
        <w:right w:val="single" w:sz="4" w:space="0" w:color="auto"/>
      </w:pBdr>
      <w:spacing w:before="100" w:beforeAutospacing="1" w:after="100" w:afterAutospacing="1"/>
      <w:textAlignment w:val="top"/>
    </w:pPr>
    <w:rPr>
      <w:rFonts w:ascii="Tahoma" w:eastAsia="Batang" w:hAnsi="Tahoma" w:cs="Tahoma"/>
      <w:b/>
      <w:bCs/>
      <w:szCs w:val="24"/>
      <w:lang w:eastAsia="bg-BG"/>
    </w:rPr>
  </w:style>
  <w:style w:type="paragraph" w:customStyle="1" w:styleId="xl78">
    <w:name w:val="xl78"/>
    <w:basedOn w:val="a1"/>
    <w:uiPriority w:val="99"/>
    <w:rsid w:val="00C237A4"/>
    <w:pPr>
      <w:pBdr>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szCs w:val="24"/>
      <w:lang w:eastAsia="bg-BG"/>
    </w:rPr>
  </w:style>
  <w:style w:type="paragraph" w:customStyle="1" w:styleId="xl79">
    <w:name w:val="xl79"/>
    <w:basedOn w:val="a1"/>
    <w:uiPriority w:val="99"/>
    <w:rsid w:val="00C237A4"/>
    <w:pPr>
      <w:pBdr>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szCs w:val="24"/>
      <w:lang w:eastAsia="bg-BG"/>
    </w:rPr>
  </w:style>
  <w:style w:type="paragraph" w:customStyle="1" w:styleId="xl80">
    <w:name w:val="xl80"/>
    <w:basedOn w:val="a1"/>
    <w:uiPriority w:val="99"/>
    <w:rsid w:val="00C237A4"/>
    <w:pPr>
      <w:pBdr>
        <w:left w:val="single" w:sz="4" w:space="0" w:color="auto"/>
        <w:bottom w:val="single" w:sz="4" w:space="0" w:color="auto"/>
        <w:right w:val="single" w:sz="4" w:space="0" w:color="auto"/>
      </w:pBdr>
      <w:spacing w:before="100" w:beforeAutospacing="1" w:after="100" w:afterAutospacing="1"/>
      <w:textAlignment w:val="top"/>
    </w:pPr>
    <w:rPr>
      <w:rFonts w:ascii="Tahoma" w:eastAsia="Batang" w:hAnsi="Tahoma" w:cs="Tahoma"/>
      <w:szCs w:val="24"/>
      <w:lang w:eastAsia="bg-BG"/>
    </w:rPr>
  </w:style>
  <w:style w:type="paragraph" w:customStyle="1" w:styleId="xl81">
    <w:name w:val="xl81"/>
    <w:basedOn w:val="a1"/>
    <w:uiPriority w:val="99"/>
    <w:rsid w:val="00C237A4"/>
    <w:pPr>
      <w:spacing w:before="100" w:beforeAutospacing="1" w:after="100" w:afterAutospacing="1"/>
    </w:pPr>
    <w:rPr>
      <w:rFonts w:eastAsia="Batang"/>
      <w:color w:val="FFFFFF"/>
      <w:szCs w:val="24"/>
      <w:lang w:eastAsia="bg-BG"/>
    </w:rPr>
  </w:style>
  <w:style w:type="paragraph" w:customStyle="1" w:styleId="xl82">
    <w:name w:val="xl82"/>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eastAsia="Batang" w:hAnsi="Tahoma" w:cs="Tahoma"/>
      <w:b/>
      <w:bCs/>
      <w:szCs w:val="24"/>
      <w:lang w:eastAsia="bg-BG"/>
    </w:rPr>
  </w:style>
  <w:style w:type="paragraph" w:customStyle="1" w:styleId="xl83">
    <w:name w:val="xl83"/>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eastAsia="Batang" w:hAnsi="Tahoma" w:cs="Tahoma"/>
      <w:szCs w:val="24"/>
      <w:lang w:eastAsia="bg-BG"/>
    </w:rPr>
  </w:style>
  <w:style w:type="paragraph" w:customStyle="1" w:styleId="xl84">
    <w:name w:val="xl84"/>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eastAsia="Batang" w:hAnsi="Tahoma" w:cs="Tahoma"/>
      <w:szCs w:val="24"/>
      <w:lang w:eastAsia="bg-BG"/>
    </w:rPr>
  </w:style>
  <w:style w:type="paragraph" w:customStyle="1" w:styleId="xl85">
    <w:name w:val="xl85"/>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color w:val="FF0000"/>
      <w:szCs w:val="24"/>
      <w:lang w:eastAsia="bg-BG"/>
    </w:rPr>
  </w:style>
  <w:style w:type="paragraph" w:customStyle="1" w:styleId="xl86">
    <w:name w:val="xl86"/>
    <w:basedOn w:val="a1"/>
    <w:uiPriority w:val="99"/>
    <w:rsid w:val="00C237A4"/>
    <w:pPr>
      <w:spacing w:before="100" w:beforeAutospacing="1" w:after="100" w:afterAutospacing="1"/>
    </w:pPr>
    <w:rPr>
      <w:rFonts w:ascii="Arial" w:eastAsia="Batang" w:hAnsi="Arial" w:cs="Arial"/>
      <w:szCs w:val="24"/>
      <w:lang w:eastAsia="bg-BG"/>
    </w:rPr>
  </w:style>
  <w:style w:type="paragraph" w:customStyle="1" w:styleId="xl87">
    <w:name w:val="xl87"/>
    <w:basedOn w:val="a1"/>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88">
    <w:name w:val="xl88"/>
    <w:basedOn w:val="a1"/>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89">
    <w:name w:val="xl89"/>
    <w:basedOn w:val="a1"/>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0">
    <w:name w:val="xl90"/>
    <w:basedOn w:val="a1"/>
    <w:uiPriority w:val="99"/>
    <w:rsid w:val="00C23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eastAsia="Batang" w:hAnsi="Arial Narrow"/>
      <w:b/>
      <w:bCs/>
      <w:sz w:val="18"/>
      <w:szCs w:val="18"/>
      <w:lang w:eastAsia="bg-BG"/>
    </w:rPr>
  </w:style>
  <w:style w:type="paragraph" w:customStyle="1" w:styleId="xl91">
    <w:name w:val="xl91"/>
    <w:basedOn w:val="a1"/>
    <w:uiPriority w:val="99"/>
    <w:rsid w:val="00C237A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eastAsia="Batang" w:hAnsi="Arial" w:cs="Arial"/>
      <w:b/>
      <w:bCs/>
      <w:sz w:val="18"/>
      <w:szCs w:val="18"/>
      <w:lang w:eastAsia="bg-BG"/>
    </w:rPr>
  </w:style>
  <w:style w:type="paragraph" w:customStyle="1" w:styleId="xl92">
    <w:name w:val="xl92"/>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 w:val="18"/>
      <w:szCs w:val="18"/>
      <w:lang w:eastAsia="bg-BG"/>
    </w:rPr>
  </w:style>
  <w:style w:type="paragraph" w:customStyle="1" w:styleId="xl93">
    <w:name w:val="xl93"/>
    <w:basedOn w:val="a1"/>
    <w:uiPriority w:val="99"/>
    <w:rsid w:val="00C237A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4">
    <w:name w:val="xl94"/>
    <w:basedOn w:val="a1"/>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5">
    <w:name w:val="xl95"/>
    <w:basedOn w:val="a1"/>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font0">
    <w:name w:val="font0"/>
    <w:basedOn w:val="a1"/>
    <w:uiPriority w:val="99"/>
    <w:rsid w:val="00C237A4"/>
    <w:pPr>
      <w:spacing w:before="100" w:beforeAutospacing="1" w:after="100" w:afterAutospacing="1"/>
    </w:pPr>
    <w:rPr>
      <w:rFonts w:ascii="Arial" w:eastAsia="Batang" w:hAnsi="Arial" w:cs="Arial"/>
      <w:sz w:val="20"/>
      <w:szCs w:val="20"/>
      <w:lang w:eastAsia="bg-BG"/>
    </w:rPr>
  </w:style>
  <w:style w:type="paragraph" w:customStyle="1" w:styleId="xl96">
    <w:name w:val="xl96"/>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Batang"/>
      <w:szCs w:val="24"/>
      <w:lang w:eastAsia="bg-BG"/>
    </w:rPr>
  </w:style>
  <w:style w:type="paragraph" w:customStyle="1" w:styleId="xl97">
    <w:name w:val="xl97"/>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Batang"/>
      <w:szCs w:val="24"/>
      <w:lang w:eastAsia="bg-BG"/>
    </w:rPr>
  </w:style>
  <w:style w:type="paragraph" w:customStyle="1" w:styleId="xl98">
    <w:name w:val="xl98"/>
    <w:basedOn w:val="a1"/>
    <w:uiPriority w:val="99"/>
    <w:rsid w:val="00C237A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99">
    <w:name w:val="xl99"/>
    <w:basedOn w:val="a1"/>
    <w:uiPriority w:val="99"/>
    <w:rsid w:val="00C237A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00">
    <w:name w:val="xl100"/>
    <w:basedOn w:val="a1"/>
    <w:uiPriority w:val="99"/>
    <w:rsid w:val="00C237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101">
    <w:name w:val="xl101"/>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2">
    <w:name w:val="xl102"/>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3">
    <w:name w:val="xl103"/>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4">
    <w:name w:val="xl104"/>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5">
    <w:name w:val="xl105"/>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6">
    <w:name w:val="xl106"/>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07">
    <w:name w:val="xl107"/>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8">
    <w:name w:val="xl108"/>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9">
    <w:name w:val="xl109"/>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10">
    <w:name w:val="xl110"/>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1">
    <w:name w:val="xl111"/>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2">
    <w:name w:val="xl112"/>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3">
    <w:name w:val="xl113"/>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4">
    <w:name w:val="xl114"/>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eastAsia="Batang" w:hAnsi="Helv"/>
      <w:szCs w:val="24"/>
      <w:lang w:eastAsia="bg-BG"/>
    </w:rPr>
  </w:style>
  <w:style w:type="paragraph" w:customStyle="1" w:styleId="xl115">
    <w:name w:val="xl115"/>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eastAsia="Batang" w:hAnsi="PmArial Cyr"/>
      <w:szCs w:val="24"/>
      <w:lang w:eastAsia="bg-BG"/>
    </w:rPr>
  </w:style>
  <w:style w:type="paragraph" w:customStyle="1" w:styleId="xl116">
    <w:name w:val="xl116"/>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7">
    <w:name w:val="xl117"/>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Batang" w:hAnsi="Arial" w:cs="Arial"/>
      <w:szCs w:val="24"/>
      <w:lang w:eastAsia="bg-BG"/>
    </w:rPr>
  </w:style>
  <w:style w:type="paragraph" w:customStyle="1" w:styleId="xl118">
    <w:name w:val="xl118"/>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9">
    <w:name w:val="xl119"/>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Batang" w:hAnsi="Arial" w:cs="Arial"/>
      <w:szCs w:val="24"/>
      <w:lang w:eastAsia="bg-BG"/>
    </w:rPr>
  </w:style>
  <w:style w:type="paragraph" w:customStyle="1" w:styleId="xl120">
    <w:name w:val="xl120"/>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1">
    <w:name w:val="xl121"/>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2">
    <w:name w:val="xl122"/>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3">
    <w:name w:val="xl123"/>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4">
    <w:name w:val="xl124"/>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Batang"/>
      <w:szCs w:val="24"/>
      <w:lang w:eastAsia="bg-BG"/>
    </w:rPr>
  </w:style>
  <w:style w:type="paragraph" w:customStyle="1" w:styleId="xl125">
    <w:name w:val="xl125"/>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eastAsia="Batang"/>
      <w:szCs w:val="24"/>
      <w:lang w:eastAsia="bg-BG"/>
    </w:rPr>
  </w:style>
  <w:style w:type="paragraph" w:customStyle="1" w:styleId="xl126">
    <w:name w:val="xl126"/>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Batang"/>
      <w:b/>
      <w:bCs/>
      <w:sz w:val="22"/>
      <w:lang w:eastAsia="bg-BG"/>
    </w:rPr>
  </w:style>
  <w:style w:type="paragraph" w:customStyle="1" w:styleId="xl127">
    <w:name w:val="xl127"/>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Batang"/>
      <w:b/>
      <w:bCs/>
      <w:sz w:val="22"/>
      <w:lang w:eastAsia="bg-BG"/>
    </w:rPr>
  </w:style>
  <w:style w:type="paragraph" w:customStyle="1" w:styleId="xl128">
    <w:name w:val="xl128"/>
    <w:basedOn w:val="a1"/>
    <w:uiPriority w:val="99"/>
    <w:rsid w:val="00C237A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29">
    <w:name w:val="xl129"/>
    <w:basedOn w:val="a1"/>
    <w:uiPriority w:val="99"/>
    <w:rsid w:val="00C237A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130">
    <w:name w:val="xl130"/>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1">
    <w:name w:val="xl131"/>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2">
    <w:name w:val="xl132"/>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3">
    <w:name w:val="xl133"/>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4">
    <w:name w:val="xl134"/>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5">
    <w:name w:val="xl135"/>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szCs w:val="24"/>
      <w:lang w:eastAsia="bg-BG"/>
    </w:rPr>
  </w:style>
  <w:style w:type="paragraph" w:customStyle="1" w:styleId="xl136">
    <w:name w:val="xl136"/>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szCs w:val="24"/>
      <w:lang w:eastAsia="bg-BG"/>
    </w:rPr>
  </w:style>
  <w:style w:type="paragraph" w:customStyle="1" w:styleId="xl137">
    <w:name w:val="xl137"/>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8">
    <w:name w:val="xl138"/>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Cs w:val="24"/>
      <w:lang w:eastAsia="bg-BG"/>
    </w:rPr>
  </w:style>
  <w:style w:type="paragraph" w:customStyle="1" w:styleId="xl139">
    <w:name w:val="xl139"/>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0">
    <w:name w:val="xl140"/>
    <w:basedOn w:val="a1"/>
    <w:uiPriority w:val="99"/>
    <w:rsid w:val="00C237A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1">
    <w:name w:val="xl141"/>
    <w:basedOn w:val="a1"/>
    <w:uiPriority w:val="99"/>
    <w:rsid w:val="00C237A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2">
    <w:name w:val="xl142"/>
    <w:basedOn w:val="a1"/>
    <w:uiPriority w:val="99"/>
    <w:rsid w:val="00C237A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3">
    <w:name w:val="xl143"/>
    <w:basedOn w:val="a1"/>
    <w:uiPriority w:val="99"/>
    <w:rsid w:val="00C237A4"/>
    <w:pPr>
      <w:shd w:val="clear" w:color="000000" w:fill="C0C0C0"/>
      <w:spacing w:before="100" w:beforeAutospacing="1" w:after="100" w:afterAutospacing="1"/>
    </w:pPr>
    <w:rPr>
      <w:rFonts w:eastAsia="Batang"/>
      <w:szCs w:val="24"/>
      <w:lang w:eastAsia="bg-BG"/>
    </w:rPr>
  </w:style>
  <w:style w:type="paragraph" w:customStyle="1" w:styleId="xl144">
    <w:name w:val="xl144"/>
    <w:basedOn w:val="a1"/>
    <w:uiPriority w:val="99"/>
    <w:rsid w:val="00C237A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eastAsia="Batang" w:hAnsi="Arial" w:cs="Arial"/>
      <w:b/>
      <w:bCs/>
      <w:szCs w:val="24"/>
      <w:lang w:eastAsia="bg-BG"/>
    </w:rPr>
  </w:style>
  <w:style w:type="paragraph" w:customStyle="1" w:styleId="xl145">
    <w:name w:val="xl145"/>
    <w:basedOn w:val="a1"/>
    <w:uiPriority w:val="99"/>
    <w:rsid w:val="00C237A4"/>
    <w:pPr>
      <w:spacing w:before="100" w:beforeAutospacing="1" w:after="100" w:afterAutospacing="1"/>
    </w:pPr>
    <w:rPr>
      <w:rFonts w:ascii="Arial" w:eastAsia="Batang" w:hAnsi="Arial" w:cs="Arial"/>
      <w:szCs w:val="24"/>
      <w:lang w:eastAsia="bg-BG"/>
    </w:rPr>
  </w:style>
  <w:style w:type="paragraph" w:customStyle="1" w:styleId="xl146">
    <w:name w:val="xl146"/>
    <w:basedOn w:val="a1"/>
    <w:uiPriority w:val="99"/>
    <w:rsid w:val="00C237A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eastAsia="Batang" w:hAnsi="Arial" w:cs="Arial"/>
      <w:b/>
      <w:bCs/>
      <w:szCs w:val="24"/>
      <w:lang w:eastAsia="bg-BG"/>
    </w:rPr>
  </w:style>
  <w:style w:type="paragraph" w:customStyle="1" w:styleId="xl147">
    <w:name w:val="xl147"/>
    <w:basedOn w:val="a1"/>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48">
    <w:name w:val="xl148"/>
    <w:basedOn w:val="a1"/>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49">
    <w:name w:val="xl149"/>
    <w:basedOn w:val="a1"/>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font7">
    <w:name w:val="font7"/>
    <w:basedOn w:val="a1"/>
    <w:uiPriority w:val="99"/>
    <w:rsid w:val="00C237A4"/>
    <w:pPr>
      <w:spacing w:before="100" w:beforeAutospacing="1" w:after="100" w:afterAutospacing="1"/>
    </w:pPr>
    <w:rPr>
      <w:rFonts w:ascii="Symbol" w:eastAsia="Batang" w:hAnsi="Symbol"/>
      <w:sz w:val="20"/>
      <w:szCs w:val="20"/>
      <w:lang w:eastAsia="bg-BG"/>
    </w:rPr>
  </w:style>
  <w:style w:type="paragraph" w:customStyle="1" w:styleId="font8">
    <w:name w:val="font8"/>
    <w:basedOn w:val="a1"/>
    <w:uiPriority w:val="99"/>
    <w:rsid w:val="00C237A4"/>
    <w:pPr>
      <w:spacing w:before="100" w:beforeAutospacing="1" w:after="100" w:afterAutospacing="1"/>
    </w:pPr>
    <w:rPr>
      <w:rFonts w:ascii="Arial" w:eastAsia="Batang" w:hAnsi="Arial" w:cs="Arial"/>
      <w:sz w:val="20"/>
      <w:szCs w:val="20"/>
      <w:lang w:eastAsia="bg-BG"/>
    </w:rPr>
  </w:style>
  <w:style w:type="paragraph" w:customStyle="1" w:styleId="font9">
    <w:name w:val="font9"/>
    <w:basedOn w:val="a1"/>
    <w:uiPriority w:val="99"/>
    <w:rsid w:val="00C237A4"/>
    <w:pPr>
      <w:spacing w:before="100" w:beforeAutospacing="1" w:after="100" w:afterAutospacing="1"/>
    </w:pPr>
    <w:rPr>
      <w:rFonts w:ascii="Arial" w:eastAsia="Batang" w:hAnsi="Arial" w:cs="Arial"/>
      <w:color w:val="FF0000"/>
      <w:sz w:val="20"/>
      <w:szCs w:val="20"/>
      <w:lang w:eastAsia="bg-BG"/>
    </w:rPr>
  </w:style>
  <w:style w:type="paragraph" w:customStyle="1" w:styleId="xl150">
    <w:name w:val="xl150"/>
    <w:basedOn w:val="a1"/>
    <w:uiPriority w:val="99"/>
    <w:rsid w:val="00C237A4"/>
    <w:pPr>
      <w:spacing w:before="100" w:beforeAutospacing="1" w:after="100" w:afterAutospacing="1"/>
      <w:jc w:val="both"/>
    </w:pPr>
    <w:rPr>
      <w:rFonts w:ascii="Arial" w:eastAsia="Batang" w:hAnsi="Arial" w:cs="Arial"/>
      <w:szCs w:val="24"/>
      <w:lang w:eastAsia="bg-BG"/>
    </w:rPr>
  </w:style>
  <w:style w:type="paragraph" w:customStyle="1" w:styleId="xl151">
    <w:name w:val="xl151"/>
    <w:basedOn w:val="a1"/>
    <w:uiPriority w:val="99"/>
    <w:rsid w:val="00C237A4"/>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eastAsia="Batang" w:hAnsi="Arial" w:cs="Arial"/>
      <w:color w:val="000000"/>
      <w:szCs w:val="24"/>
      <w:lang w:eastAsia="bg-BG"/>
    </w:rPr>
  </w:style>
  <w:style w:type="paragraph" w:customStyle="1" w:styleId="xl152">
    <w:name w:val="xl152"/>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Batang" w:hAnsi="Arial" w:cs="Arial"/>
      <w:color w:val="000000"/>
      <w:szCs w:val="24"/>
      <w:lang w:eastAsia="bg-BG"/>
    </w:rPr>
  </w:style>
  <w:style w:type="paragraph" w:customStyle="1" w:styleId="xl153">
    <w:name w:val="xl153"/>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color w:val="000000"/>
      <w:szCs w:val="24"/>
      <w:lang w:eastAsia="bg-BG"/>
    </w:rPr>
  </w:style>
  <w:style w:type="paragraph" w:customStyle="1" w:styleId="xl154">
    <w:name w:val="xl154"/>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Batang" w:hAnsi="Arial" w:cs="Arial"/>
      <w:color w:val="000000"/>
      <w:szCs w:val="24"/>
      <w:lang w:eastAsia="bg-BG"/>
    </w:rPr>
  </w:style>
  <w:style w:type="paragraph" w:customStyle="1" w:styleId="xl155">
    <w:name w:val="xl155"/>
    <w:basedOn w:val="a1"/>
    <w:uiPriority w:val="99"/>
    <w:rsid w:val="00C237A4"/>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eastAsia="Batang" w:hAnsi="Arial" w:cs="Arial"/>
      <w:b/>
      <w:bCs/>
      <w:color w:val="000000"/>
      <w:szCs w:val="24"/>
      <w:lang w:eastAsia="bg-BG"/>
    </w:rPr>
  </w:style>
  <w:style w:type="paragraph" w:customStyle="1" w:styleId="xl156">
    <w:name w:val="xl156"/>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Batang" w:hAnsi="Arial" w:cs="Arial"/>
      <w:color w:val="000000"/>
      <w:szCs w:val="24"/>
      <w:lang w:eastAsia="bg-BG"/>
    </w:rPr>
  </w:style>
  <w:style w:type="paragraph" w:customStyle="1" w:styleId="xl157">
    <w:name w:val="xl157"/>
    <w:basedOn w:val="a1"/>
    <w:uiPriority w:val="99"/>
    <w:rsid w:val="00C237A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eastAsia="Batang" w:hAnsi="Arial" w:cs="Arial"/>
      <w:szCs w:val="24"/>
      <w:lang w:eastAsia="bg-BG"/>
    </w:rPr>
  </w:style>
  <w:style w:type="paragraph" w:customStyle="1" w:styleId="xl158">
    <w:name w:val="xl158"/>
    <w:basedOn w:val="a1"/>
    <w:uiPriority w:val="99"/>
    <w:rsid w:val="00C237A4"/>
    <w:pPr>
      <w:pBdr>
        <w:left w:val="single" w:sz="4" w:space="0" w:color="000000"/>
        <w:bottom w:val="single" w:sz="4" w:space="0" w:color="000000"/>
        <w:right w:val="single" w:sz="4" w:space="0" w:color="000000"/>
      </w:pBdr>
      <w:spacing w:before="100" w:beforeAutospacing="1" w:after="100" w:afterAutospacing="1"/>
      <w:jc w:val="right"/>
    </w:pPr>
    <w:rPr>
      <w:rFonts w:ascii="Arial" w:eastAsia="Batang" w:hAnsi="Arial" w:cs="Arial"/>
      <w:szCs w:val="24"/>
      <w:lang w:eastAsia="bg-BG"/>
    </w:rPr>
  </w:style>
  <w:style w:type="paragraph" w:customStyle="1" w:styleId="xl159">
    <w:name w:val="xl159"/>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Batang" w:hAnsi="Arial" w:cs="Arial"/>
      <w:b/>
      <w:bCs/>
      <w:szCs w:val="24"/>
      <w:lang w:eastAsia="bg-BG"/>
    </w:rPr>
  </w:style>
  <w:style w:type="paragraph" w:customStyle="1" w:styleId="xl160">
    <w:name w:val="xl160"/>
    <w:basedOn w:val="a1"/>
    <w:uiPriority w:val="99"/>
    <w:rsid w:val="00C237A4"/>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Batang" w:hAnsi="Arial" w:cs="Arial"/>
      <w:szCs w:val="24"/>
      <w:lang w:eastAsia="bg-BG"/>
    </w:rPr>
  </w:style>
  <w:style w:type="paragraph" w:customStyle="1" w:styleId="xl161">
    <w:name w:val="xl161"/>
    <w:basedOn w:val="a1"/>
    <w:uiPriority w:val="99"/>
    <w:rsid w:val="00C237A4"/>
    <w:pPr>
      <w:pBdr>
        <w:left w:val="single" w:sz="4" w:space="0" w:color="000000"/>
        <w:bottom w:val="single" w:sz="4" w:space="0" w:color="000000"/>
        <w:right w:val="single" w:sz="4" w:space="0" w:color="000000"/>
      </w:pBdr>
      <w:spacing w:before="100" w:beforeAutospacing="1" w:after="100" w:afterAutospacing="1"/>
      <w:jc w:val="center"/>
    </w:pPr>
    <w:rPr>
      <w:rFonts w:ascii="Arial" w:eastAsia="Batang" w:hAnsi="Arial" w:cs="Arial"/>
      <w:szCs w:val="24"/>
      <w:lang w:eastAsia="bg-BG"/>
    </w:rPr>
  </w:style>
  <w:style w:type="paragraph" w:customStyle="1" w:styleId="xl162">
    <w:name w:val="xl162"/>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2"/>
      <w:lang w:eastAsia="bg-BG"/>
    </w:rPr>
  </w:style>
  <w:style w:type="paragraph" w:customStyle="1" w:styleId="xl163">
    <w:name w:val="xl163"/>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2"/>
      <w:lang w:eastAsia="bg-BG"/>
    </w:rPr>
  </w:style>
  <w:style w:type="paragraph" w:customStyle="1" w:styleId="xl164">
    <w:name w:val="xl164"/>
    <w:basedOn w:val="a1"/>
    <w:uiPriority w:val="99"/>
    <w:rsid w:val="00C237A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Batang" w:hAnsi="Arial" w:cs="Arial"/>
      <w:b/>
      <w:bCs/>
      <w:szCs w:val="24"/>
      <w:lang w:eastAsia="bg-BG"/>
    </w:rPr>
  </w:style>
  <w:style w:type="paragraph" w:customStyle="1" w:styleId="xl165">
    <w:name w:val="xl165"/>
    <w:basedOn w:val="a1"/>
    <w:uiPriority w:val="99"/>
    <w:rsid w:val="00C237A4"/>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eastAsia="Batang" w:hAnsi="Arial" w:cs="Arial"/>
      <w:szCs w:val="24"/>
      <w:lang w:eastAsia="bg-BG"/>
    </w:rPr>
  </w:style>
  <w:style w:type="paragraph" w:customStyle="1" w:styleId="xl166">
    <w:name w:val="xl166"/>
    <w:basedOn w:val="a1"/>
    <w:uiPriority w:val="99"/>
    <w:rsid w:val="00C237A4"/>
    <w:pPr>
      <w:pBdr>
        <w:top w:val="single" w:sz="4" w:space="0" w:color="000000"/>
        <w:left w:val="single" w:sz="4" w:space="0" w:color="000000"/>
        <w:bottom w:val="single" w:sz="4" w:space="0" w:color="000000"/>
      </w:pBdr>
      <w:spacing w:before="100" w:beforeAutospacing="1" w:after="100" w:afterAutospacing="1"/>
      <w:jc w:val="right"/>
    </w:pPr>
    <w:rPr>
      <w:rFonts w:ascii="Arial" w:eastAsia="Batang" w:hAnsi="Arial" w:cs="Arial"/>
      <w:szCs w:val="24"/>
      <w:lang w:eastAsia="bg-BG"/>
    </w:rPr>
  </w:style>
  <w:style w:type="paragraph" w:customStyle="1" w:styleId="xl167">
    <w:name w:val="xl167"/>
    <w:basedOn w:val="a1"/>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68">
    <w:name w:val="xl168"/>
    <w:basedOn w:val="a1"/>
    <w:uiPriority w:val="99"/>
    <w:rsid w:val="00C237A4"/>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69">
    <w:name w:val="xl169"/>
    <w:basedOn w:val="a1"/>
    <w:uiPriority w:val="99"/>
    <w:rsid w:val="00C237A4"/>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70">
    <w:name w:val="xl170"/>
    <w:basedOn w:val="a1"/>
    <w:uiPriority w:val="99"/>
    <w:rsid w:val="00C237A4"/>
    <w:pPr>
      <w:pBdr>
        <w:top w:val="single" w:sz="4" w:space="0" w:color="000000"/>
        <w:left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71">
    <w:name w:val="xl171"/>
    <w:basedOn w:val="a1"/>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72">
    <w:name w:val="xl172"/>
    <w:basedOn w:val="a1"/>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CharCharCharChar4">
    <w:name w:val="Char Char Знак Char Char"/>
    <w:basedOn w:val="a1"/>
    <w:uiPriority w:val="99"/>
    <w:rsid w:val="00C237A4"/>
    <w:pPr>
      <w:tabs>
        <w:tab w:val="left" w:pos="709"/>
      </w:tabs>
      <w:spacing w:after="0"/>
      <w:jc w:val="both"/>
    </w:pPr>
    <w:rPr>
      <w:rFonts w:ascii="Tahoma" w:eastAsia="Batang" w:hAnsi="Tahoma" w:cs="Tahoma"/>
      <w:szCs w:val="24"/>
      <w:lang w:val="pl-PL" w:eastAsia="pl-PL"/>
    </w:rPr>
  </w:style>
  <w:style w:type="character" w:customStyle="1" w:styleId="Bodytext9">
    <w:name w:val="Body text (9)"/>
    <w:uiPriority w:val="99"/>
    <w:rsid w:val="00C237A4"/>
    <w:rPr>
      <w:rFonts w:ascii="Times New Roman" w:hAnsi="Times New Roman"/>
      <w:spacing w:val="-10"/>
      <w:sz w:val="57"/>
    </w:rPr>
  </w:style>
  <w:style w:type="character" w:customStyle="1" w:styleId="Bodytext911">
    <w:name w:val="Body text (9)11"/>
    <w:uiPriority w:val="99"/>
    <w:rsid w:val="00C237A4"/>
    <w:rPr>
      <w:rFonts w:ascii="Times New Roman" w:hAnsi="Times New Roman"/>
      <w:spacing w:val="-10"/>
      <w:sz w:val="57"/>
    </w:rPr>
  </w:style>
  <w:style w:type="character" w:customStyle="1" w:styleId="Bodytext9Spacing-2pt">
    <w:name w:val="Body text (9) + Spacing -2 pt"/>
    <w:uiPriority w:val="99"/>
    <w:rsid w:val="00C237A4"/>
    <w:rPr>
      <w:rFonts w:ascii="Times New Roman" w:hAnsi="Times New Roman"/>
      <w:spacing w:val="-40"/>
      <w:sz w:val="57"/>
    </w:rPr>
  </w:style>
  <w:style w:type="character" w:customStyle="1" w:styleId="Bodytext9Italic">
    <w:name w:val="Body text (9) + Italic"/>
    <w:aliases w:val="Spacing 2 pt"/>
    <w:uiPriority w:val="99"/>
    <w:rsid w:val="00C237A4"/>
    <w:rPr>
      <w:rFonts w:ascii="Times New Roman" w:hAnsi="Times New Roman"/>
      <w:i/>
      <w:spacing w:val="40"/>
      <w:sz w:val="57"/>
    </w:rPr>
  </w:style>
  <w:style w:type="character" w:customStyle="1" w:styleId="Bodytext929pt">
    <w:name w:val="Body text (9) + 29 pt"/>
    <w:aliases w:val="Spacing -1 pt"/>
    <w:uiPriority w:val="99"/>
    <w:rsid w:val="00C237A4"/>
    <w:rPr>
      <w:rFonts w:ascii="Times New Roman" w:hAnsi="Times New Roman"/>
      <w:spacing w:val="-20"/>
      <w:sz w:val="58"/>
    </w:rPr>
  </w:style>
  <w:style w:type="character" w:customStyle="1" w:styleId="Bodytext9Spacing0pt">
    <w:name w:val="Body text (9) + Spacing 0 pt"/>
    <w:uiPriority w:val="99"/>
    <w:rsid w:val="00C237A4"/>
    <w:rPr>
      <w:rFonts w:ascii="Times New Roman" w:hAnsi="Times New Roman"/>
      <w:spacing w:val="0"/>
      <w:sz w:val="57"/>
    </w:rPr>
  </w:style>
  <w:style w:type="character" w:customStyle="1" w:styleId="Bodytext910">
    <w:name w:val="Body text (9)10"/>
    <w:uiPriority w:val="99"/>
    <w:rsid w:val="00C237A4"/>
    <w:rPr>
      <w:rFonts w:ascii="Times New Roman" w:hAnsi="Times New Roman"/>
      <w:spacing w:val="-10"/>
      <w:sz w:val="57"/>
    </w:rPr>
  </w:style>
  <w:style w:type="character" w:customStyle="1" w:styleId="Bodytext99">
    <w:name w:val="Body text (9)9"/>
    <w:uiPriority w:val="99"/>
    <w:rsid w:val="00C237A4"/>
    <w:rPr>
      <w:rFonts w:ascii="Times New Roman" w:hAnsi="Times New Roman"/>
      <w:spacing w:val="-10"/>
      <w:sz w:val="57"/>
    </w:rPr>
  </w:style>
  <w:style w:type="character" w:customStyle="1" w:styleId="Bodytext9Spacing4pt">
    <w:name w:val="Body text (9) + Spacing 4 pt"/>
    <w:uiPriority w:val="99"/>
    <w:rsid w:val="00C237A4"/>
    <w:rPr>
      <w:rFonts w:ascii="Times New Roman" w:hAnsi="Times New Roman"/>
      <w:spacing w:val="90"/>
      <w:sz w:val="57"/>
    </w:rPr>
  </w:style>
  <w:style w:type="character" w:customStyle="1" w:styleId="Bodytext100">
    <w:name w:val="Body text (10)"/>
    <w:uiPriority w:val="99"/>
    <w:rsid w:val="00C237A4"/>
    <w:rPr>
      <w:rFonts w:ascii="Times New Roman" w:hAnsi="Times New Roman"/>
      <w:spacing w:val="-10"/>
      <w:sz w:val="57"/>
    </w:rPr>
  </w:style>
  <w:style w:type="character" w:customStyle="1" w:styleId="Bodytext9Spacing0pt4">
    <w:name w:val="Body text (9) + Spacing 0 pt4"/>
    <w:uiPriority w:val="99"/>
    <w:rsid w:val="00C237A4"/>
    <w:rPr>
      <w:rFonts w:ascii="Times New Roman" w:hAnsi="Times New Roman"/>
      <w:spacing w:val="0"/>
      <w:sz w:val="57"/>
    </w:rPr>
  </w:style>
  <w:style w:type="character" w:customStyle="1" w:styleId="Bodytext98">
    <w:name w:val="Body text (9)8"/>
    <w:uiPriority w:val="99"/>
    <w:rsid w:val="00C237A4"/>
    <w:rPr>
      <w:rFonts w:ascii="Times New Roman" w:hAnsi="Times New Roman"/>
      <w:spacing w:val="-10"/>
      <w:sz w:val="57"/>
    </w:rPr>
  </w:style>
  <w:style w:type="character" w:customStyle="1" w:styleId="Bodytext8">
    <w:name w:val="Body text (8)"/>
    <w:uiPriority w:val="99"/>
    <w:rsid w:val="00C237A4"/>
    <w:rPr>
      <w:rFonts w:ascii="Times New Roman" w:hAnsi="Times New Roman"/>
      <w:spacing w:val="-10"/>
      <w:sz w:val="57"/>
    </w:rPr>
  </w:style>
  <w:style w:type="character" w:customStyle="1" w:styleId="Bodytext923pt">
    <w:name w:val="Body text (9) + 23 pt"/>
    <w:aliases w:val="Spacing 0 pt10"/>
    <w:uiPriority w:val="99"/>
    <w:rsid w:val="00C237A4"/>
    <w:rPr>
      <w:rFonts w:ascii="Times New Roman" w:hAnsi="Times New Roman"/>
      <w:spacing w:val="0"/>
      <w:sz w:val="46"/>
    </w:rPr>
  </w:style>
  <w:style w:type="character" w:customStyle="1" w:styleId="Bodytext929pt2">
    <w:name w:val="Body text (9) + 29 pt2"/>
    <w:aliases w:val="Spacing -1 pt5"/>
    <w:uiPriority w:val="99"/>
    <w:rsid w:val="00C237A4"/>
    <w:rPr>
      <w:rFonts w:ascii="Times New Roman" w:hAnsi="Times New Roman"/>
      <w:spacing w:val="-20"/>
      <w:sz w:val="58"/>
    </w:rPr>
  </w:style>
  <w:style w:type="character" w:customStyle="1" w:styleId="Bodytext829pt">
    <w:name w:val="Body text (8) + 29 pt"/>
    <w:aliases w:val="Spacing -1 pt4"/>
    <w:uiPriority w:val="99"/>
    <w:rsid w:val="00C237A4"/>
    <w:rPr>
      <w:rFonts w:ascii="Times New Roman" w:hAnsi="Times New Roman"/>
      <w:spacing w:val="-20"/>
      <w:sz w:val="58"/>
    </w:rPr>
  </w:style>
  <w:style w:type="character" w:customStyle="1" w:styleId="Bodytext8Spacing0pt">
    <w:name w:val="Body text (8) + Spacing 0 pt"/>
    <w:uiPriority w:val="99"/>
    <w:rsid w:val="00C237A4"/>
    <w:rPr>
      <w:rFonts w:ascii="Times New Roman" w:hAnsi="Times New Roman"/>
      <w:spacing w:val="0"/>
      <w:sz w:val="57"/>
    </w:rPr>
  </w:style>
  <w:style w:type="character" w:customStyle="1" w:styleId="Bodytext102">
    <w:name w:val="Body text (10)2"/>
    <w:uiPriority w:val="99"/>
    <w:rsid w:val="00C237A4"/>
    <w:rPr>
      <w:rFonts w:ascii="Times New Roman" w:hAnsi="Times New Roman"/>
      <w:spacing w:val="-10"/>
      <w:sz w:val="57"/>
    </w:rPr>
  </w:style>
  <w:style w:type="character" w:customStyle="1" w:styleId="Bodytext86">
    <w:name w:val="Body text (8)6"/>
    <w:uiPriority w:val="99"/>
    <w:rsid w:val="00C237A4"/>
    <w:rPr>
      <w:rFonts w:ascii="Times New Roman" w:hAnsi="Times New Roman"/>
      <w:spacing w:val="-10"/>
      <w:sz w:val="57"/>
    </w:rPr>
  </w:style>
  <w:style w:type="character" w:customStyle="1" w:styleId="Bodytext8255pt">
    <w:name w:val="Body text (8) + 25.5 pt"/>
    <w:aliases w:val="Spacing 0 pt8"/>
    <w:uiPriority w:val="99"/>
    <w:rsid w:val="00C237A4"/>
    <w:rPr>
      <w:rFonts w:ascii="Times New Roman" w:hAnsi="Times New Roman"/>
      <w:spacing w:val="0"/>
      <w:sz w:val="51"/>
    </w:rPr>
  </w:style>
  <w:style w:type="character" w:customStyle="1" w:styleId="Bodytext8Spacing2pt">
    <w:name w:val="Body text (8) + Spacing 2 pt"/>
    <w:uiPriority w:val="99"/>
    <w:rsid w:val="00C237A4"/>
    <w:rPr>
      <w:rFonts w:ascii="Times New Roman" w:hAnsi="Times New Roman"/>
      <w:spacing w:val="40"/>
      <w:sz w:val="57"/>
    </w:rPr>
  </w:style>
  <w:style w:type="character" w:customStyle="1" w:styleId="Bodytext9Spacing0pt3">
    <w:name w:val="Body text (9) + Spacing 0 pt3"/>
    <w:uiPriority w:val="99"/>
    <w:rsid w:val="00C237A4"/>
    <w:rPr>
      <w:rFonts w:ascii="Times New Roman" w:hAnsi="Times New Roman"/>
      <w:spacing w:val="0"/>
      <w:sz w:val="57"/>
    </w:rPr>
  </w:style>
  <w:style w:type="character" w:customStyle="1" w:styleId="Bodytext97">
    <w:name w:val="Body text (9)7"/>
    <w:uiPriority w:val="99"/>
    <w:rsid w:val="00C237A4"/>
    <w:rPr>
      <w:rFonts w:ascii="Times New Roman" w:hAnsi="Times New Roman"/>
      <w:spacing w:val="-10"/>
      <w:sz w:val="57"/>
    </w:rPr>
  </w:style>
  <w:style w:type="character" w:customStyle="1" w:styleId="Bodytext9Spacing2pt4">
    <w:name w:val="Body text (9) + Spacing 2 pt4"/>
    <w:uiPriority w:val="99"/>
    <w:rsid w:val="00C237A4"/>
    <w:rPr>
      <w:rFonts w:ascii="Times New Roman" w:hAnsi="Times New Roman"/>
      <w:spacing w:val="40"/>
      <w:sz w:val="57"/>
    </w:rPr>
  </w:style>
  <w:style w:type="character" w:customStyle="1" w:styleId="Bodytext9Italic5">
    <w:name w:val="Body text (9) + Italic5"/>
    <w:aliases w:val="Spacing 0 pt7"/>
    <w:uiPriority w:val="99"/>
    <w:rsid w:val="00C237A4"/>
    <w:rPr>
      <w:rFonts w:ascii="Times New Roman" w:hAnsi="Times New Roman"/>
      <w:i/>
      <w:spacing w:val="10"/>
      <w:sz w:val="57"/>
    </w:rPr>
  </w:style>
  <w:style w:type="character" w:customStyle="1" w:styleId="Bodytext96">
    <w:name w:val="Body text (9)6"/>
    <w:uiPriority w:val="99"/>
    <w:rsid w:val="00C237A4"/>
    <w:rPr>
      <w:rFonts w:ascii="Times New Roman" w:hAnsi="Times New Roman"/>
      <w:spacing w:val="-10"/>
      <w:sz w:val="57"/>
    </w:rPr>
  </w:style>
  <w:style w:type="character" w:customStyle="1" w:styleId="Bodytext9Spacing1pt">
    <w:name w:val="Body text (9) + Spacing 1 pt"/>
    <w:uiPriority w:val="99"/>
    <w:rsid w:val="00C237A4"/>
    <w:rPr>
      <w:rFonts w:ascii="Times New Roman" w:hAnsi="Times New Roman"/>
      <w:spacing w:val="20"/>
      <w:sz w:val="57"/>
    </w:rPr>
  </w:style>
  <w:style w:type="character" w:customStyle="1" w:styleId="Bodytext12">
    <w:name w:val="Body text (12)"/>
    <w:uiPriority w:val="99"/>
    <w:rsid w:val="00C237A4"/>
    <w:rPr>
      <w:rFonts w:ascii="Times New Roman" w:hAnsi="Times New Roman"/>
      <w:i/>
      <w:spacing w:val="-10"/>
      <w:sz w:val="8"/>
      <w:u w:val="single"/>
    </w:rPr>
  </w:style>
  <w:style w:type="character" w:customStyle="1" w:styleId="Heading32">
    <w:name w:val="Heading #3 (2)"/>
    <w:uiPriority w:val="99"/>
    <w:rsid w:val="00C237A4"/>
    <w:rPr>
      <w:rFonts w:ascii="Times New Roman" w:hAnsi="Times New Roman"/>
      <w:spacing w:val="-10"/>
      <w:sz w:val="57"/>
    </w:rPr>
  </w:style>
  <w:style w:type="character" w:customStyle="1" w:styleId="Bodytext85">
    <w:name w:val="Body text (8)5"/>
    <w:uiPriority w:val="99"/>
    <w:rsid w:val="00C237A4"/>
    <w:rPr>
      <w:rFonts w:ascii="Times New Roman" w:hAnsi="Times New Roman"/>
      <w:spacing w:val="-10"/>
      <w:sz w:val="57"/>
    </w:rPr>
  </w:style>
  <w:style w:type="character" w:customStyle="1" w:styleId="Bodytext84">
    <w:name w:val="Body text (8)4"/>
    <w:uiPriority w:val="99"/>
    <w:rsid w:val="00C237A4"/>
    <w:rPr>
      <w:rFonts w:ascii="Times New Roman" w:hAnsi="Times New Roman"/>
      <w:spacing w:val="-10"/>
      <w:sz w:val="57"/>
    </w:rPr>
  </w:style>
  <w:style w:type="character" w:customStyle="1" w:styleId="Bodytext9Spacing0pt1">
    <w:name w:val="Body text (9) + Spacing 0 pt1"/>
    <w:uiPriority w:val="99"/>
    <w:rsid w:val="00C237A4"/>
    <w:rPr>
      <w:rFonts w:ascii="Times New Roman" w:hAnsi="Times New Roman"/>
      <w:spacing w:val="0"/>
      <w:sz w:val="57"/>
    </w:rPr>
  </w:style>
  <w:style w:type="character" w:customStyle="1" w:styleId="Bodytext9Spacing2pt3">
    <w:name w:val="Body text (9) + Spacing 2 pt3"/>
    <w:uiPriority w:val="99"/>
    <w:rsid w:val="00C237A4"/>
    <w:rPr>
      <w:rFonts w:ascii="Times New Roman" w:hAnsi="Times New Roman"/>
      <w:spacing w:val="40"/>
      <w:sz w:val="57"/>
    </w:rPr>
  </w:style>
  <w:style w:type="character" w:customStyle="1" w:styleId="Bodytext95">
    <w:name w:val="Body text (9)5"/>
    <w:uiPriority w:val="99"/>
    <w:rsid w:val="00C237A4"/>
    <w:rPr>
      <w:rFonts w:ascii="Times New Roman" w:hAnsi="Times New Roman"/>
      <w:spacing w:val="-10"/>
      <w:sz w:val="57"/>
    </w:rPr>
  </w:style>
  <w:style w:type="character" w:customStyle="1" w:styleId="Bodytext94">
    <w:name w:val="Body text (9)4"/>
    <w:uiPriority w:val="99"/>
    <w:rsid w:val="00C237A4"/>
    <w:rPr>
      <w:rFonts w:ascii="Times New Roman" w:hAnsi="Times New Roman"/>
      <w:spacing w:val="-10"/>
      <w:sz w:val="57"/>
    </w:rPr>
  </w:style>
  <w:style w:type="character" w:customStyle="1" w:styleId="Bodytext9Spacing2pt2">
    <w:name w:val="Body text (9) + Spacing 2 pt2"/>
    <w:uiPriority w:val="99"/>
    <w:rsid w:val="00C237A4"/>
    <w:rPr>
      <w:rFonts w:ascii="Times New Roman" w:hAnsi="Times New Roman"/>
      <w:spacing w:val="40"/>
      <w:sz w:val="57"/>
    </w:rPr>
  </w:style>
  <w:style w:type="character" w:customStyle="1" w:styleId="Bodytext93">
    <w:name w:val="Body text (9)3"/>
    <w:uiPriority w:val="99"/>
    <w:rsid w:val="00C237A4"/>
    <w:rPr>
      <w:rFonts w:ascii="Times New Roman" w:hAnsi="Times New Roman"/>
      <w:spacing w:val="-10"/>
      <w:sz w:val="57"/>
    </w:rPr>
  </w:style>
  <w:style w:type="character" w:customStyle="1" w:styleId="Bodytext9Spacing-2pt1">
    <w:name w:val="Body text (9) + Spacing -2 pt1"/>
    <w:uiPriority w:val="99"/>
    <w:rsid w:val="00C237A4"/>
    <w:rPr>
      <w:rFonts w:ascii="Times New Roman" w:hAnsi="Times New Roman"/>
      <w:spacing w:val="-40"/>
      <w:sz w:val="57"/>
    </w:rPr>
  </w:style>
  <w:style w:type="character" w:customStyle="1" w:styleId="Bodytext9Italic3">
    <w:name w:val="Body text (9) + Italic3"/>
    <w:aliases w:val="Spacing 0 pt4"/>
    <w:uiPriority w:val="99"/>
    <w:rsid w:val="00C237A4"/>
    <w:rPr>
      <w:rFonts w:ascii="Times New Roman" w:hAnsi="Times New Roman"/>
      <w:i/>
      <w:spacing w:val="10"/>
      <w:sz w:val="57"/>
    </w:rPr>
  </w:style>
  <w:style w:type="character" w:customStyle="1" w:styleId="Heading33Spacing0pt">
    <w:name w:val="Heading #3 (3) + Spacing 0 pt"/>
    <w:uiPriority w:val="99"/>
    <w:rsid w:val="00C237A4"/>
    <w:rPr>
      <w:rFonts w:ascii="Times New Roman" w:hAnsi="Times New Roman"/>
      <w:spacing w:val="0"/>
      <w:sz w:val="57"/>
    </w:rPr>
  </w:style>
  <w:style w:type="character" w:customStyle="1" w:styleId="Heading33">
    <w:name w:val="Heading #3 (3)"/>
    <w:uiPriority w:val="99"/>
    <w:rsid w:val="00C237A4"/>
    <w:rPr>
      <w:rFonts w:ascii="Times New Roman" w:hAnsi="Times New Roman"/>
      <w:spacing w:val="-10"/>
      <w:sz w:val="57"/>
    </w:rPr>
  </w:style>
  <w:style w:type="character" w:customStyle="1" w:styleId="Bodytext929pt1">
    <w:name w:val="Body text (9) + 29 pt1"/>
    <w:aliases w:val="Spacing -1 pt1"/>
    <w:uiPriority w:val="99"/>
    <w:rsid w:val="00C237A4"/>
    <w:rPr>
      <w:rFonts w:ascii="Times New Roman" w:hAnsi="Times New Roman"/>
      <w:spacing w:val="-20"/>
      <w:sz w:val="58"/>
    </w:rPr>
  </w:style>
  <w:style w:type="character" w:customStyle="1" w:styleId="Bodytext13">
    <w:name w:val="Body text (13)"/>
    <w:uiPriority w:val="99"/>
    <w:rsid w:val="00C237A4"/>
    <w:rPr>
      <w:rFonts w:ascii="Times New Roman" w:hAnsi="Times New Roman"/>
      <w:spacing w:val="-10"/>
      <w:sz w:val="57"/>
    </w:rPr>
  </w:style>
  <w:style w:type="character" w:customStyle="1" w:styleId="Bodytext13Spacing-1pt">
    <w:name w:val="Body text (13) + Spacing -1 pt"/>
    <w:uiPriority w:val="99"/>
    <w:rsid w:val="00C237A4"/>
    <w:rPr>
      <w:rFonts w:ascii="Times New Roman" w:hAnsi="Times New Roman"/>
      <w:spacing w:val="-20"/>
      <w:sz w:val="57"/>
    </w:rPr>
  </w:style>
  <w:style w:type="character" w:customStyle="1" w:styleId="Bodytext14Spacing3pt">
    <w:name w:val="Body text (14) + Spacing 3 pt"/>
    <w:uiPriority w:val="99"/>
    <w:rsid w:val="00C237A4"/>
    <w:rPr>
      <w:rFonts w:ascii="Times New Roman" w:hAnsi="Times New Roman"/>
      <w:spacing w:val="70"/>
      <w:sz w:val="57"/>
    </w:rPr>
  </w:style>
  <w:style w:type="character" w:customStyle="1" w:styleId="Bodytext14">
    <w:name w:val="Body text (14)"/>
    <w:uiPriority w:val="99"/>
    <w:rsid w:val="00C237A4"/>
    <w:rPr>
      <w:rFonts w:ascii="Times New Roman" w:hAnsi="Times New Roman"/>
      <w:spacing w:val="-10"/>
      <w:sz w:val="57"/>
    </w:rPr>
  </w:style>
  <w:style w:type="character" w:customStyle="1" w:styleId="Bodytext15Spacing0pt">
    <w:name w:val="Body text (15) + Spacing 0 pt"/>
    <w:uiPriority w:val="99"/>
    <w:rsid w:val="00C237A4"/>
    <w:rPr>
      <w:rFonts w:ascii="Times New Roman" w:hAnsi="Times New Roman"/>
      <w:spacing w:val="-10"/>
      <w:sz w:val="57"/>
    </w:rPr>
  </w:style>
  <w:style w:type="character" w:customStyle="1" w:styleId="Bodytext132">
    <w:name w:val="Body text (13)2"/>
    <w:uiPriority w:val="99"/>
    <w:rsid w:val="00C237A4"/>
    <w:rPr>
      <w:rFonts w:ascii="Times New Roman" w:hAnsi="Times New Roman"/>
      <w:spacing w:val="-10"/>
      <w:sz w:val="57"/>
    </w:rPr>
  </w:style>
  <w:style w:type="character" w:customStyle="1" w:styleId="Bodytext83">
    <w:name w:val="Body text (8)3"/>
    <w:uiPriority w:val="99"/>
    <w:rsid w:val="00C237A4"/>
    <w:rPr>
      <w:rFonts w:ascii="Times New Roman" w:hAnsi="Times New Roman"/>
      <w:spacing w:val="-10"/>
      <w:sz w:val="57"/>
    </w:rPr>
  </w:style>
  <w:style w:type="character" w:customStyle="1" w:styleId="Bodytext82">
    <w:name w:val="Body text (8)2"/>
    <w:uiPriority w:val="99"/>
    <w:rsid w:val="00C237A4"/>
    <w:rPr>
      <w:rFonts w:ascii="Times New Roman" w:hAnsi="Times New Roman"/>
      <w:spacing w:val="-10"/>
      <w:sz w:val="57"/>
    </w:rPr>
  </w:style>
  <w:style w:type="character" w:customStyle="1" w:styleId="Bodytext14Spacing0pt">
    <w:name w:val="Body text (14) + Spacing 0 pt"/>
    <w:uiPriority w:val="99"/>
    <w:rsid w:val="00C237A4"/>
    <w:rPr>
      <w:rFonts w:ascii="Times New Roman" w:hAnsi="Times New Roman"/>
      <w:spacing w:val="0"/>
      <w:sz w:val="57"/>
    </w:rPr>
  </w:style>
  <w:style w:type="character" w:customStyle="1" w:styleId="Style9pt">
    <w:name w:val="Style 9 pt"/>
    <w:uiPriority w:val="99"/>
    <w:rsid w:val="00C237A4"/>
    <w:rPr>
      <w:rFonts w:ascii="Arial" w:hAnsi="Arial"/>
      <w:sz w:val="18"/>
    </w:rPr>
  </w:style>
  <w:style w:type="character" w:customStyle="1" w:styleId="FontStyle15">
    <w:name w:val="Font Style15"/>
    <w:uiPriority w:val="99"/>
    <w:rsid w:val="00C237A4"/>
    <w:rPr>
      <w:rFonts w:ascii="Arial" w:hAnsi="Arial"/>
      <w:sz w:val="20"/>
    </w:rPr>
  </w:style>
  <w:style w:type="character" w:customStyle="1" w:styleId="FontStyle12">
    <w:name w:val="Font Style12"/>
    <w:uiPriority w:val="99"/>
    <w:rsid w:val="00C237A4"/>
    <w:rPr>
      <w:rFonts w:ascii="Arial" w:hAnsi="Arial"/>
      <w:i/>
      <w:sz w:val="20"/>
    </w:rPr>
  </w:style>
  <w:style w:type="character" w:customStyle="1" w:styleId="FontStyle13">
    <w:name w:val="Font Style13"/>
    <w:uiPriority w:val="99"/>
    <w:rsid w:val="00C237A4"/>
    <w:rPr>
      <w:rFonts w:ascii="Arial" w:hAnsi="Arial"/>
      <w:b/>
      <w:spacing w:val="20"/>
      <w:sz w:val="22"/>
    </w:rPr>
  </w:style>
  <w:style w:type="paragraph" w:customStyle="1" w:styleId="WW-BodyText2">
    <w:name w:val="WW-Body Text 2"/>
    <w:basedOn w:val="a1"/>
    <w:uiPriority w:val="99"/>
    <w:rsid w:val="00C237A4"/>
    <w:pPr>
      <w:widowControl w:val="0"/>
      <w:suppressAutoHyphens/>
      <w:spacing w:after="0"/>
      <w:jc w:val="both"/>
    </w:pPr>
    <w:rPr>
      <w:szCs w:val="24"/>
      <w:lang w:eastAsia="bg-BG"/>
    </w:rPr>
  </w:style>
  <w:style w:type="paragraph" w:customStyle="1" w:styleId="CharChar4">
    <w:name w:val="Char Знак Знак Char"/>
    <w:basedOn w:val="a1"/>
    <w:uiPriority w:val="99"/>
    <w:rsid w:val="00C237A4"/>
    <w:pPr>
      <w:tabs>
        <w:tab w:val="left" w:pos="709"/>
      </w:tabs>
      <w:spacing w:after="0"/>
    </w:pPr>
    <w:rPr>
      <w:rFonts w:ascii="Tahoma" w:eastAsia="Batang" w:hAnsi="Tahoma"/>
      <w:szCs w:val="24"/>
      <w:lang w:val="pl-PL" w:eastAsia="pl-PL"/>
    </w:rPr>
  </w:style>
  <w:style w:type="paragraph" w:customStyle="1" w:styleId="WW-BodyText3">
    <w:name w:val="WW-Body Text 3"/>
    <w:basedOn w:val="a1"/>
    <w:uiPriority w:val="99"/>
    <w:rsid w:val="00C237A4"/>
    <w:pPr>
      <w:widowControl w:val="0"/>
      <w:suppressAutoHyphens/>
      <w:spacing w:after="0"/>
      <w:jc w:val="center"/>
    </w:pPr>
    <w:rPr>
      <w:b/>
      <w:bCs/>
      <w:szCs w:val="24"/>
    </w:rPr>
  </w:style>
  <w:style w:type="paragraph" w:styleId="afff7">
    <w:name w:val="Normal Indent"/>
    <w:basedOn w:val="a1"/>
    <w:uiPriority w:val="99"/>
    <w:rsid w:val="00C237A4"/>
    <w:pPr>
      <w:spacing w:after="0"/>
      <w:ind w:left="708"/>
    </w:pPr>
    <w:rPr>
      <w:rFonts w:ascii="Arial" w:eastAsia="Batang" w:hAnsi="Arial"/>
      <w:sz w:val="20"/>
      <w:szCs w:val="20"/>
      <w:lang w:val="en-GB" w:eastAsia="it-IT"/>
    </w:rPr>
  </w:style>
  <w:style w:type="character" w:customStyle="1" w:styleId="longtext1">
    <w:name w:val="long_text1"/>
    <w:uiPriority w:val="99"/>
    <w:rsid w:val="00C237A4"/>
    <w:rPr>
      <w:sz w:val="20"/>
    </w:rPr>
  </w:style>
  <w:style w:type="character" w:customStyle="1" w:styleId="mediumtext1">
    <w:name w:val="medium_text1"/>
    <w:uiPriority w:val="99"/>
    <w:rsid w:val="00C237A4"/>
    <w:rPr>
      <w:sz w:val="24"/>
    </w:rPr>
  </w:style>
  <w:style w:type="character" w:styleId="HTML3">
    <w:name w:val="HTML Cite"/>
    <w:uiPriority w:val="99"/>
    <w:rsid w:val="00C237A4"/>
    <w:rPr>
      <w:rFonts w:cs="Times New Roman"/>
      <w:i/>
    </w:rPr>
  </w:style>
  <w:style w:type="paragraph" w:customStyle="1" w:styleId="offer">
    <w:name w:val="offer"/>
    <w:basedOn w:val="a1"/>
    <w:uiPriority w:val="99"/>
    <w:rsid w:val="00C237A4"/>
    <w:pPr>
      <w:spacing w:after="0"/>
      <w:ind w:firstLine="567"/>
      <w:jc w:val="both"/>
    </w:pPr>
    <w:rPr>
      <w:rFonts w:ascii="Timok" w:eastAsia="Batang" w:hAnsi="Timok"/>
      <w:sz w:val="20"/>
      <w:szCs w:val="20"/>
      <w:lang w:val="en-US"/>
    </w:rPr>
  </w:style>
  <w:style w:type="paragraph" w:customStyle="1" w:styleId="-">
    <w:name w:val="Таблица - съдържание"/>
    <w:basedOn w:val="a1"/>
    <w:uiPriority w:val="99"/>
    <w:rsid w:val="00C237A4"/>
    <w:pPr>
      <w:suppressLineNumbers/>
      <w:suppressAutoHyphens/>
      <w:overflowPunct w:val="0"/>
      <w:autoSpaceDE w:val="0"/>
      <w:spacing w:after="0" w:line="320" w:lineRule="exact"/>
      <w:jc w:val="both"/>
      <w:textAlignment w:val="baseline"/>
    </w:pPr>
    <w:rPr>
      <w:rFonts w:ascii="Arial" w:eastAsia="Batang" w:hAnsi="Arial"/>
      <w:sz w:val="20"/>
      <w:szCs w:val="20"/>
      <w:lang w:eastAsia="ar-SA"/>
    </w:rPr>
  </w:style>
  <w:style w:type="paragraph" w:customStyle="1" w:styleId="StyleHeading1H1Tahoma12ptBefore72ptAfter72pt">
    <w:name w:val="Style Heading 1H1 + Tahoma 12 pt Before:  7.2 pt After:  7.2 pt"/>
    <w:basedOn w:val="10"/>
    <w:uiPriority w:val="99"/>
    <w:rsid w:val="00C237A4"/>
    <w:pPr>
      <w:keepLines w:val="0"/>
      <w:numPr>
        <w:numId w:val="1"/>
      </w:numPr>
      <w:tabs>
        <w:tab w:val="clear" w:pos="926"/>
      </w:tabs>
      <w:spacing w:before="144" w:after="144"/>
      <w:ind w:left="0" w:firstLine="0"/>
    </w:pPr>
    <w:rPr>
      <w:rFonts w:ascii="Tahoma" w:eastAsia="Batang" w:hAnsi="Tahoma"/>
      <w:b/>
      <w:bCs/>
      <w:color w:val="auto"/>
      <w:kern w:val="28"/>
      <w:sz w:val="24"/>
    </w:rPr>
  </w:style>
  <w:style w:type="character" w:customStyle="1" w:styleId="apple-style-span">
    <w:name w:val="apple-style-span"/>
    <w:uiPriority w:val="99"/>
    <w:rsid w:val="00C237A4"/>
  </w:style>
  <w:style w:type="paragraph" w:customStyle="1" w:styleId="Heading21">
    <w:name w:val="Heading 21"/>
    <w:next w:val="a1"/>
    <w:uiPriority w:val="99"/>
    <w:rsid w:val="00C237A4"/>
    <w:pPr>
      <w:widowControl w:val="0"/>
      <w:suppressAutoHyphens/>
      <w:autoSpaceDE w:val="0"/>
    </w:pPr>
    <w:rPr>
      <w:rFonts w:ascii="Times New Roman" w:eastAsia="Batang" w:hAnsi="Times New Roman"/>
      <w:sz w:val="24"/>
      <w:szCs w:val="24"/>
    </w:rPr>
  </w:style>
  <w:style w:type="paragraph" w:customStyle="1" w:styleId="Heading31">
    <w:name w:val="Heading 31"/>
    <w:next w:val="a1"/>
    <w:uiPriority w:val="99"/>
    <w:rsid w:val="00C237A4"/>
    <w:pPr>
      <w:widowControl w:val="0"/>
      <w:suppressAutoHyphens/>
      <w:autoSpaceDE w:val="0"/>
    </w:pPr>
    <w:rPr>
      <w:rFonts w:ascii="Times New Roman" w:eastAsia="Batang" w:hAnsi="Times New Roman"/>
      <w:sz w:val="24"/>
      <w:szCs w:val="24"/>
    </w:rPr>
  </w:style>
  <w:style w:type="character" w:customStyle="1" w:styleId="i">
    <w:name w:val="i"/>
    <w:uiPriority w:val="99"/>
    <w:rsid w:val="00C237A4"/>
    <w:rPr>
      <w:i/>
    </w:rPr>
  </w:style>
  <w:style w:type="paragraph" w:customStyle="1" w:styleId="pojasnenie">
    <w:name w:val="pojasnenie"/>
    <w:basedOn w:val="a1"/>
    <w:uiPriority w:val="99"/>
    <w:rsid w:val="00C237A4"/>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eastAsia="Batang" w:hAnsi="LozenCondensed" w:cs="LozenCondensed"/>
      <w:i/>
      <w:iCs/>
      <w:color w:val="000000"/>
      <w:sz w:val="16"/>
      <w:szCs w:val="16"/>
      <w:lang w:val="en-US" w:eastAsia="bg-BG"/>
    </w:rPr>
  </w:style>
  <w:style w:type="paragraph" w:customStyle="1" w:styleId="bullet">
    <w:name w:val="bullet"/>
    <w:basedOn w:val="a1"/>
    <w:next w:val="a1"/>
    <w:uiPriority w:val="99"/>
    <w:rsid w:val="00C237A4"/>
    <w:pPr>
      <w:autoSpaceDE w:val="0"/>
      <w:autoSpaceDN w:val="0"/>
      <w:adjustRightInd w:val="0"/>
      <w:spacing w:after="57" w:line="220" w:lineRule="atLeast"/>
      <w:ind w:left="1020" w:hanging="170"/>
      <w:jc w:val="both"/>
      <w:textAlignment w:val="center"/>
    </w:pPr>
    <w:rPr>
      <w:rFonts w:ascii="LozenCondensed" w:eastAsia="Batang" w:hAnsi="LozenCondensed" w:cs="LozenCondensed"/>
      <w:color w:val="000000"/>
      <w:sz w:val="18"/>
      <w:szCs w:val="18"/>
      <w:lang w:val="en-US" w:eastAsia="bg-BG"/>
    </w:rPr>
  </w:style>
  <w:style w:type="character" w:customStyle="1" w:styleId="Bold">
    <w:name w:val="Bold"/>
    <w:uiPriority w:val="99"/>
    <w:rsid w:val="00C237A4"/>
    <w:rPr>
      <w:b/>
      <w:u w:val="none"/>
    </w:rPr>
  </w:style>
  <w:style w:type="paragraph" w:customStyle="1" w:styleId="to4ki">
    <w:name w:val="to4ki"/>
    <w:basedOn w:val="a1"/>
    <w:uiPriority w:val="99"/>
    <w:rsid w:val="00C237A4"/>
    <w:pPr>
      <w:tabs>
        <w:tab w:val="right" w:leader="dot" w:pos="6740"/>
      </w:tabs>
      <w:autoSpaceDE w:val="0"/>
      <w:autoSpaceDN w:val="0"/>
      <w:adjustRightInd w:val="0"/>
      <w:spacing w:before="170" w:after="85" w:line="220" w:lineRule="atLeast"/>
      <w:ind w:firstLine="510"/>
      <w:jc w:val="both"/>
      <w:textAlignment w:val="center"/>
    </w:pPr>
    <w:rPr>
      <w:rFonts w:ascii="LozenCondensed" w:eastAsia="Batang" w:hAnsi="LozenCondensed" w:cs="LozenCondensed"/>
      <w:color w:val="000000"/>
      <w:sz w:val="18"/>
      <w:szCs w:val="18"/>
      <w:lang w:val="en-US" w:eastAsia="bg-BG"/>
    </w:rPr>
  </w:style>
  <w:style w:type="paragraph" w:customStyle="1" w:styleId="29">
    <w:name w:val="Основен текст2"/>
    <w:basedOn w:val="a1"/>
    <w:uiPriority w:val="99"/>
    <w:rsid w:val="00C237A4"/>
    <w:pPr>
      <w:shd w:val="clear" w:color="auto" w:fill="FFFFFF"/>
      <w:spacing w:after="480" w:line="288" w:lineRule="exact"/>
      <w:ind w:hanging="440"/>
    </w:pPr>
    <w:rPr>
      <w:rFonts w:eastAsia="Times New Roman"/>
      <w:sz w:val="23"/>
      <w:szCs w:val="23"/>
    </w:rPr>
  </w:style>
  <w:style w:type="paragraph" w:customStyle="1" w:styleId="2a">
    <w:name w:val="Знак Знак2"/>
    <w:basedOn w:val="a1"/>
    <w:uiPriority w:val="99"/>
    <w:rsid w:val="00C237A4"/>
    <w:pPr>
      <w:tabs>
        <w:tab w:val="left" w:pos="709"/>
      </w:tabs>
      <w:spacing w:after="0"/>
    </w:pPr>
    <w:rPr>
      <w:rFonts w:ascii="Tahoma" w:eastAsia="Times New Roman" w:hAnsi="Tahoma"/>
      <w:szCs w:val="24"/>
      <w:lang w:val="pl-PL" w:eastAsia="pl-PL"/>
    </w:rPr>
  </w:style>
  <w:style w:type="paragraph" w:styleId="37">
    <w:name w:val="List Number 3"/>
    <w:basedOn w:val="a1"/>
    <w:uiPriority w:val="99"/>
    <w:rsid w:val="00C237A4"/>
    <w:pPr>
      <w:tabs>
        <w:tab w:val="num" w:pos="926"/>
      </w:tabs>
      <w:spacing w:after="0"/>
      <w:ind w:left="926" w:hanging="360"/>
      <w:jc w:val="both"/>
    </w:pPr>
    <w:rPr>
      <w:rFonts w:ascii="Univers" w:eastAsia="Times New Roman" w:hAnsi="Univers"/>
      <w:sz w:val="22"/>
      <w:lang w:val="en-GB"/>
    </w:rPr>
  </w:style>
  <w:style w:type="paragraph" w:customStyle="1" w:styleId="Text3">
    <w:name w:val="Text 3"/>
    <w:basedOn w:val="a1"/>
    <w:uiPriority w:val="99"/>
    <w:rsid w:val="00C237A4"/>
    <w:pPr>
      <w:tabs>
        <w:tab w:val="left" w:pos="2302"/>
      </w:tabs>
      <w:spacing w:after="240"/>
      <w:ind w:left="1202"/>
      <w:jc w:val="both"/>
    </w:pPr>
    <w:rPr>
      <w:rFonts w:eastAsia="Times New Roman"/>
      <w:szCs w:val="20"/>
      <w:lang w:val="en-GB"/>
    </w:rPr>
  </w:style>
  <w:style w:type="paragraph" w:customStyle="1" w:styleId="NormalIndent1">
    <w:name w:val="Normal Indent 1"/>
    <w:basedOn w:val="afff7"/>
    <w:autoRedefine/>
    <w:uiPriority w:val="99"/>
    <w:rsid w:val="00C237A4"/>
    <w:pPr>
      <w:ind w:left="630"/>
    </w:pPr>
    <w:rPr>
      <w:rFonts w:eastAsia="Times New Roman" w:cs="Arial"/>
      <w:b/>
      <w:lang w:val="en-US" w:eastAsia="en-US"/>
    </w:rPr>
  </w:style>
  <w:style w:type="paragraph" w:customStyle="1" w:styleId="NormalIndent2">
    <w:name w:val="Normal Indent 2"/>
    <w:basedOn w:val="NormalIndent1"/>
    <w:autoRedefine/>
    <w:uiPriority w:val="99"/>
    <w:rsid w:val="00C237A4"/>
    <w:pPr>
      <w:tabs>
        <w:tab w:val="num" w:pos="1080"/>
      </w:tabs>
      <w:spacing w:before="120" w:line="120" w:lineRule="atLeast"/>
      <w:ind w:left="1080" w:hanging="540"/>
      <w:jc w:val="both"/>
    </w:pPr>
    <w:rPr>
      <w:rFonts w:ascii="Tahoma" w:hAnsi="Tahoma"/>
      <w:i/>
    </w:rPr>
  </w:style>
  <w:style w:type="table" w:customStyle="1" w:styleId="TableGrid1">
    <w:name w:val="Table Grid1"/>
    <w:uiPriority w:val="99"/>
    <w:rsid w:val="00C23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a1"/>
    <w:uiPriority w:val="99"/>
    <w:rsid w:val="00C237A4"/>
    <w:pPr>
      <w:spacing w:after="240"/>
      <w:jc w:val="center"/>
    </w:pPr>
    <w:rPr>
      <w:rFonts w:eastAsia="Times New Roman"/>
      <w:b/>
      <w:sz w:val="32"/>
      <w:szCs w:val="20"/>
      <w:lang w:val="en-GB"/>
    </w:rPr>
  </w:style>
  <w:style w:type="paragraph" w:customStyle="1" w:styleId="Char2CharCharChar">
    <w:name w:val="Char2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application40">
    <w:name w:val="application4"/>
    <w:basedOn w:val="a1"/>
    <w:uiPriority w:val="99"/>
    <w:rsid w:val="00C237A4"/>
    <w:pPr>
      <w:spacing w:before="100" w:beforeAutospacing="1" w:after="100" w:afterAutospacing="1"/>
    </w:pPr>
    <w:rPr>
      <w:rFonts w:eastAsia="Times New Roman"/>
      <w:szCs w:val="24"/>
      <w:lang w:eastAsia="bg-BG"/>
    </w:rPr>
  </w:style>
  <w:style w:type="character" w:customStyle="1" w:styleId="msoins0">
    <w:name w:val="msoins"/>
    <w:uiPriority w:val="99"/>
    <w:rsid w:val="00C237A4"/>
  </w:style>
  <w:style w:type="paragraph" w:customStyle="1" w:styleId="CharCharChar">
    <w:name w:val="Знак Знак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1CharChar1CharCharCharChar1">
    <w:name w:val="Char1 Char Char1 Char Char Char Char1"/>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styleId="afff8">
    <w:name w:val="Block Text"/>
    <w:basedOn w:val="a1"/>
    <w:uiPriority w:val="99"/>
    <w:rsid w:val="00C237A4"/>
    <w:pPr>
      <w:spacing w:after="0"/>
      <w:ind w:left="459" w:right="140"/>
      <w:jc w:val="both"/>
    </w:pPr>
    <w:rPr>
      <w:rFonts w:ascii="Arial Narrow" w:eastAsia="Times New Roman" w:hAnsi="Arial Narrow"/>
      <w:sz w:val="22"/>
      <w:lang w:val="en-GB"/>
    </w:rPr>
  </w:style>
  <w:style w:type="paragraph" w:customStyle="1" w:styleId="DefaultText">
    <w:name w:val="Default Text"/>
    <w:basedOn w:val="a1"/>
    <w:uiPriority w:val="99"/>
    <w:rsid w:val="00C237A4"/>
    <w:pPr>
      <w:spacing w:after="0"/>
    </w:pPr>
    <w:rPr>
      <w:rFonts w:eastAsia="Times New Roman"/>
      <w:szCs w:val="24"/>
      <w:lang w:val="en-US"/>
    </w:rPr>
  </w:style>
  <w:style w:type="paragraph" w:customStyle="1" w:styleId="H4">
    <w:name w:val="H4"/>
    <w:basedOn w:val="a1"/>
    <w:next w:val="a1"/>
    <w:uiPriority w:val="99"/>
    <w:rsid w:val="00C237A4"/>
    <w:pPr>
      <w:keepNext/>
      <w:spacing w:before="100" w:after="100"/>
      <w:outlineLvl w:val="4"/>
    </w:pPr>
    <w:rPr>
      <w:rFonts w:eastAsia="Times New Roman"/>
      <w:b/>
      <w:bCs/>
      <w:szCs w:val="24"/>
      <w:lang w:val="fr-FR"/>
    </w:rPr>
  </w:style>
  <w:style w:type="paragraph" w:customStyle="1" w:styleId="DefinitionList">
    <w:name w:val="Definition List"/>
    <w:basedOn w:val="a1"/>
    <w:next w:val="a1"/>
    <w:uiPriority w:val="99"/>
    <w:rsid w:val="00C237A4"/>
    <w:pPr>
      <w:spacing w:after="0"/>
      <w:ind w:left="360"/>
    </w:pPr>
    <w:rPr>
      <w:rFonts w:eastAsia="Times New Roman"/>
      <w:szCs w:val="24"/>
      <w:lang w:val="fr-FR"/>
    </w:rPr>
  </w:style>
  <w:style w:type="paragraph" w:customStyle="1" w:styleId="DefinitionTerm">
    <w:name w:val="Definition Term"/>
    <w:basedOn w:val="a1"/>
    <w:next w:val="a1"/>
    <w:uiPriority w:val="99"/>
    <w:rsid w:val="00C237A4"/>
    <w:pPr>
      <w:spacing w:after="0"/>
    </w:pPr>
    <w:rPr>
      <w:rFonts w:eastAsia="Times New Roman"/>
      <w:szCs w:val="24"/>
      <w:lang w:val="fr-FR"/>
    </w:rPr>
  </w:style>
  <w:style w:type="paragraph" w:customStyle="1" w:styleId="Blockquote">
    <w:name w:val="Blockquote"/>
    <w:basedOn w:val="a1"/>
    <w:uiPriority w:val="99"/>
    <w:rsid w:val="00C237A4"/>
    <w:pPr>
      <w:spacing w:before="100" w:after="100"/>
      <w:ind w:left="360" w:right="360"/>
    </w:pPr>
    <w:rPr>
      <w:rFonts w:eastAsia="Times New Roman"/>
      <w:szCs w:val="24"/>
      <w:lang w:val="fr-FR"/>
    </w:rPr>
  </w:style>
  <w:style w:type="character" w:customStyle="1" w:styleId="Fort">
    <w:name w:val="Fort"/>
    <w:uiPriority w:val="99"/>
    <w:rsid w:val="00C237A4"/>
    <w:rPr>
      <w:b/>
    </w:rPr>
  </w:style>
  <w:style w:type="character" w:customStyle="1" w:styleId="Definition">
    <w:name w:val="Definition"/>
    <w:uiPriority w:val="99"/>
    <w:rsid w:val="00C237A4"/>
    <w:rPr>
      <w:i/>
    </w:rPr>
  </w:style>
  <w:style w:type="paragraph" w:customStyle="1" w:styleId="H1">
    <w:name w:val="H1"/>
    <w:basedOn w:val="a1"/>
    <w:next w:val="a1"/>
    <w:uiPriority w:val="99"/>
    <w:rsid w:val="00C237A4"/>
    <w:pPr>
      <w:keepNext/>
      <w:spacing w:before="100" w:after="100"/>
      <w:outlineLvl w:val="1"/>
    </w:pPr>
    <w:rPr>
      <w:rFonts w:eastAsia="Times New Roman"/>
      <w:b/>
      <w:bCs/>
      <w:kern w:val="36"/>
      <w:sz w:val="48"/>
      <w:szCs w:val="48"/>
      <w:lang w:val="fr-FR"/>
    </w:rPr>
  </w:style>
  <w:style w:type="paragraph" w:customStyle="1" w:styleId="H3">
    <w:name w:val="H3"/>
    <w:basedOn w:val="a1"/>
    <w:next w:val="a1"/>
    <w:uiPriority w:val="99"/>
    <w:rsid w:val="00C237A4"/>
    <w:pPr>
      <w:keepNext/>
      <w:spacing w:before="100" w:after="100"/>
      <w:outlineLvl w:val="3"/>
    </w:pPr>
    <w:rPr>
      <w:rFonts w:eastAsia="Times New Roman"/>
      <w:b/>
      <w:bCs/>
      <w:sz w:val="28"/>
      <w:szCs w:val="28"/>
      <w:lang w:val="fr-FR"/>
    </w:rPr>
  </w:style>
  <w:style w:type="paragraph" w:customStyle="1" w:styleId="H5">
    <w:name w:val="H5"/>
    <w:basedOn w:val="a1"/>
    <w:next w:val="a1"/>
    <w:uiPriority w:val="99"/>
    <w:rsid w:val="00C237A4"/>
    <w:pPr>
      <w:keepNext/>
      <w:spacing w:before="100" w:after="100"/>
      <w:outlineLvl w:val="5"/>
    </w:pPr>
    <w:rPr>
      <w:rFonts w:eastAsia="Times New Roman"/>
      <w:b/>
      <w:bCs/>
      <w:sz w:val="20"/>
      <w:szCs w:val="20"/>
      <w:lang w:val="fr-FR"/>
    </w:rPr>
  </w:style>
  <w:style w:type="paragraph" w:customStyle="1" w:styleId="H6">
    <w:name w:val="H6"/>
    <w:basedOn w:val="a1"/>
    <w:next w:val="a1"/>
    <w:uiPriority w:val="99"/>
    <w:rsid w:val="00C237A4"/>
    <w:pPr>
      <w:keepNext/>
      <w:spacing w:before="100" w:after="100"/>
      <w:outlineLvl w:val="6"/>
    </w:pPr>
    <w:rPr>
      <w:rFonts w:eastAsia="Times New Roman"/>
      <w:b/>
      <w:bCs/>
      <w:sz w:val="16"/>
      <w:szCs w:val="16"/>
      <w:lang w:val="fr-FR"/>
    </w:rPr>
  </w:style>
  <w:style w:type="paragraph" w:customStyle="1" w:styleId="Adresse">
    <w:name w:val="Adresse"/>
    <w:basedOn w:val="a1"/>
    <w:next w:val="a1"/>
    <w:uiPriority w:val="99"/>
    <w:rsid w:val="00C237A4"/>
    <w:pPr>
      <w:spacing w:after="0"/>
    </w:pPr>
    <w:rPr>
      <w:rFonts w:eastAsia="Times New Roman"/>
      <w:i/>
      <w:iCs/>
      <w:szCs w:val="24"/>
      <w:lang w:val="fr-FR"/>
    </w:rPr>
  </w:style>
  <w:style w:type="character" w:customStyle="1" w:styleId="CITE">
    <w:name w:val="CITE"/>
    <w:uiPriority w:val="99"/>
    <w:rsid w:val="00C237A4"/>
    <w:rPr>
      <w:i/>
    </w:rPr>
  </w:style>
  <w:style w:type="character" w:customStyle="1" w:styleId="CODE">
    <w:name w:val="CODE"/>
    <w:uiPriority w:val="99"/>
    <w:rsid w:val="00C237A4"/>
    <w:rPr>
      <w:rFonts w:ascii="Courier New" w:hAnsi="Courier New"/>
      <w:sz w:val="20"/>
    </w:rPr>
  </w:style>
  <w:style w:type="paragraph" w:customStyle="1" w:styleId="z-BottomofForm1">
    <w:name w:val="z-Bottom of Form1"/>
    <w:next w:val="a1"/>
    <w:hidden/>
    <w:uiPriority w:val="99"/>
    <w:rsid w:val="00C237A4"/>
    <w:pPr>
      <w:pBdr>
        <w:top w:val="double" w:sz="2" w:space="0" w:color="000000"/>
      </w:pBdr>
      <w:jc w:val="center"/>
    </w:pPr>
    <w:rPr>
      <w:rFonts w:ascii="Arial" w:eastAsia="Times New Roman" w:hAnsi="Arial" w:cs="Arial"/>
      <w:vanish/>
      <w:sz w:val="16"/>
      <w:szCs w:val="16"/>
      <w:lang w:val="fr-FR" w:eastAsia="en-US"/>
    </w:rPr>
  </w:style>
  <w:style w:type="paragraph" w:customStyle="1" w:styleId="z-TopofForm1">
    <w:name w:val="z-Top of Form1"/>
    <w:next w:val="a1"/>
    <w:hidden/>
    <w:uiPriority w:val="99"/>
    <w:rsid w:val="00C237A4"/>
    <w:pPr>
      <w:pBdr>
        <w:bottom w:val="double" w:sz="2" w:space="0" w:color="000000"/>
      </w:pBdr>
      <w:jc w:val="center"/>
    </w:pPr>
    <w:rPr>
      <w:rFonts w:ascii="Arial" w:eastAsia="Times New Roman" w:hAnsi="Arial" w:cs="Arial"/>
      <w:vanish/>
      <w:sz w:val="16"/>
      <w:szCs w:val="16"/>
      <w:lang w:val="fr-FR" w:eastAsia="en-US"/>
    </w:rPr>
  </w:style>
  <w:style w:type="character" w:customStyle="1" w:styleId="Exemple">
    <w:name w:val="Exemple"/>
    <w:uiPriority w:val="99"/>
    <w:rsid w:val="00C237A4"/>
    <w:rPr>
      <w:rFonts w:ascii="Courier New" w:hAnsi="Courier New"/>
    </w:rPr>
  </w:style>
  <w:style w:type="character" w:customStyle="1" w:styleId="Machinecrire">
    <w:name w:val="Machine à écrire"/>
    <w:uiPriority w:val="99"/>
    <w:rsid w:val="00C237A4"/>
    <w:rPr>
      <w:rFonts w:ascii="Courier New" w:hAnsi="Courier New"/>
      <w:sz w:val="20"/>
    </w:rPr>
  </w:style>
  <w:style w:type="character" w:customStyle="1" w:styleId="Variable">
    <w:name w:val="Variable"/>
    <w:uiPriority w:val="99"/>
    <w:rsid w:val="00C237A4"/>
    <w:rPr>
      <w:i/>
    </w:rPr>
  </w:style>
  <w:style w:type="character" w:customStyle="1" w:styleId="HTMLMarkup">
    <w:name w:val="HTML Markup"/>
    <w:uiPriority w:val="99"/>
    <w:rsid w:val="00C237A4"/>
    <w:rPr>
      <w:vanish/>
      <w:color w:val="FF0000"/>
    </w:rPr>
  </w:style>
  <w:style w:type="character" w:customStyle="1" w:styleId="Commentaire1">
    <w:name w:val="Commentaire1"/>
    <w:uiPriority w:val="99"/>
    <w:rsid w:val="00C237A4"/>
    <w:rPr>
      <w:vanish/>
    </w:rPr>
  </w:style>
  <w:style w:type="paragraph" w:styleId="afff9">
    <w:name w:val="table of figures"/>
    <w:basedOn w:val="a1"/>
    <w:next w:val="a1"/>
    <w:uiPriority w:val="99"/>
    <w:rsid w:val="00C237A4"/>
    <w:pPr>
      <w:spacing w:after="0" w:line="480" w:lineRule="auto"/>
      <w:jc w:val="both"/>
    </w:pPr>
    <w:rPr>
      <w:rFonts w:ascii="Arial" w:eastAsia="Times New Roman" w:hAnsi="Arial" w:cs="Arial"/>
      <w:szCs w:val="24"/>
      <w:lang w:val="tr-TR" w:eastAsia="fr-BE"/>
    </w:rPr>
  </w:style>
  <w:style w:type="paragraph" w:customStyle="1" w:styleId="NormalSpace">
    <w:name w:val="Normal Space"/>
    <w:basedOn w:val="a1"/>
    <w:uiPriority w:val="99"/>
    <w:rsid w:val="00C237A4"/>
    <w:pPr>
      <w:spacing w:before="120"/>
      <w:jc w:val="both"/>
    </w:pPr>
    <w:rPr>
      <w:rFonts w:eastAsia="Times New Roman"/>
      <w:szCs w:val="24"/>
      <w:lang w:val="en-GB"/>
    </w:rPr>
  </w:style>
  <w:style w:type="paragraph" w:styleId="2b">
    <w:name w:val="index 2"/>
    <w:basedOn w:val="a1"/>
    <w:next w:val="a1"/>
    <w:autoRedefine/>
    <w:uiPriority w:val="99"/>
    <w:rsid w:val="00C237A4"/>
    <w:pPr>
      <w:spacing w:after="0"/>
      <w:ind w:left="400" w:hanging="200"/>
    </w:pPr>
    <w:rPr>
      <w:rFonts w:eastAsia="Times New Roman"/>
      <w:sz w:val="18"/>
      <w:szCs w:val="21"/>
      <w:lang w:val="en-GB"/>
    </w:rPr>
  </w:style>
  <w:style w:type="paragraph" w:styleId="38">
    <w:name w:val="index 3"/>
    <w:basedOn w:val="a1"/>
    <w:next w:val="a1"/>
    <w:autoRedefine/>
    <w:uiPriority w:val="99"/>
    <w:rsid w:val="00C237A4"/>
    <w:pPr>
      <w:spacing w:after="0"/>
      <w:ind w:left="600" w:hanging="200"/>
    </w:pPr>
    <w:rPr>
      <w:rFonts w:eastAsia="Times New Roman"/>
      <w:sz w:val="18"/>
      <w:szCs w:val="21"/>
      <w:lang w:val="en-GB"/>
    </w:rPr>
  </w:style>
  <w:style w:type="paragraph" w:styleId="45">
    <w:name w:val="index 4"/>
    <w:basedOn w:val="a1"/>
    <w:next w:val="a1"/>
    <w:autoRedefine/>
    <w:uiPriority w:val="99"/>
    <w:rsid w:val="00C237A4"/>
    <w:pPr>
      <w:spacing w:after="0"/>
      <w:ind w:left="800" w:hanging="200"/>
    </w:pPr>
    <w:rPr>
      <w:rFonts w:eastAsia="Times New Roman"/>
      <w:sz w:val="18"/>
      <w:szCs w:val="21"/>
      <w:lang w:val="en-GB"/>
    </w:rPr>
  </w:style>
  <w:style w:type="paragraph" w:styleId="53">
    <w:name w:val="index 5"/>
    <w:basedOn w:val="a1"/>
    <w:next w:val="a1"/>
    <w:autoRedefine/>
    <w:uiPriority w:val="99"/>
    <w:rsid w:val="00C237A4"/>
    <w:pPr>
      <w:spacing w:after="0"/>
      <w:ind w:left="1000" w:hanging="200"/>
    </w:pPr>
    <w:rPr>
      <w:rFonts w:eastAsia="Times New Roman"/>
      <w:sz w:val="18"/>
      <w:szCs w:val="21"/>
      <w:lang w:val="en-GB"/>
    </w:rPr>
  </w:style>
  <w:style w:type="paragraph" w:styleId="62">
    <w:name w:val="index 6"/>
    <w:basedOn w:val="a1"/>
    <w:next w:val="a1"/>
    <w:autoRedefine/>
    <w:uiPriority w:val="99"/>
    <w:rsid w:val="00C237A4"/>
    <w:pPr>
      <w:spacing w:after="0"/>
      <w:ind w:left="1200" w:hanging="200"/>
    </w:pPr>
    <w:rPr>
      <w:rFonts w:eastAsia="Times New Roman"/>
      <w:sz w:val="18"/>
      <w:szCs w:val="21"/>
      <w:lang w:val="en-GB"/>
    </w:rPr>
  </w:style>
  <w:style w:type="paragraph" w:styleId="72">
    <w:name w:val="index 7"/>
    <w:basedOn w:val="a1"/>
    <w:next w:val="a1"/>
    <w:autoRedefine/>
    <w:uiPriority w:val="99"/>
    <w:rsid w:val="00C237A4"/>
    <w:pPr>
      <w:spacing w:after="0"/>
      <w:ind w:left="1400" w:hanging="200"/>
    </w:pPr>
    <w:rPr>
      <w:rFonts w:eastAsia="Times New Roman"/>
      <w:sz w:val="18"/>
      <w:szCs w:val="21"/>
      <w:lang w:val="en-GB"/>
    </w:rPr>
  </w:style>
  <w:style w:type="paragraph" w:styleId="82">
    <w:name w:val="index 8"/>
    <w:basedOn w:val="a1"/>
    <w:next w:val="a1"/>
    <w:autoRedefine/>
    <w:uiPriority w:val="99"/>
    <w:rsid w:val="00C237A4"/>
    <w:pPr>
      <w:spacing w:after="0"/>
      <w:ind w:left="1600" w:hanging="200"/>
    </w:pPr>
    <w:rPr>
      <w:rFonts w:eastAsia="Times New Roman"/>
      <w:sz w:val="18"/>
      <w:szCs w:val="21"/>
      <w:lang w:val="en-GB"/>
    </w:rPr>
  </w:style>
  <w:style w:type="paragraph" w:styleId="92">
    <w:name w:val="index 9"/>
    <w:basedOn w:val="a1"/>
    <w:next w:val="a1"/>
    <w:autoRedefine/>
    <w:uiPriority w:val="99"/>
    <w:rsid w:val="00C237A4"/>
    <w:pPr>
      <w:spacing w:after="0"/>
      <w:ind w:left="1800" w:hanging="200"/>
    </w:pPr>
    <w:rPr>
      <w:rFonts w:eastAsia="Times New Roman"/>
      <w:sz w:val="18"/>
      <w:szCs w:val="21"/>
      <w:lang w:val="en-GB"/>
    </w:rPr>
  </w:style>
  <w:style w:type="paragraph" w:styleId="afffa">
    <w:name w:val="index heading"/>
    <w:basedOn w:val="a1"/>
    <w:next w:val="18"/>
    <w:uiPriority w:val="99"/>
    <w:rsid w:val="00C237A4"/>
    <w:pPr>
      <w:pBdr>
        <w:top w:val="single" w:sz="12" w:space="0" w:color="auto"/>
      </w:pBdr>
      <w:spacing w:before="360" w:after="240"/>
    </w:pPr>
    <w:rPr>
      <w:rFonts w:eastAsia="Times New Roman"/>
      <w:b/>
      <w:bCs/>
      <w:i/>
      <w:iCs/>
      <w:sz w:val="26"/>
      <w:szCs w:val="31"/>
      <w:lang w:val="en-GB"/>
    </w:rPr>
  </w:style>
  <w:style w:type="paragraph" w:customStyle="1" w:styleId="UnderTitle">
    <w:name w:val="Under Title"/>
    <w:basedOn w:val="a1"/>
    <w:next w:val="a1"/>
    <w:uiPriority w:val="99"/>
    <w:rsid w:val="00C237A4"/>
    <w:pPr>
      <w:keepNext/>
      <w:widowControl w:val="0"/>
      <w:overflowPunct w:val="0"/>
      <w:autoSpaceDE w:val="0"/>
      <w:autoSpaceDN w:val="0"/>
      <w:adjustRightInd w:val="0"/>
      <w:spacing w:after="0"/>
      <w:jc w:val="both"/>
      <w:textAlignment w:val="baseline"/>
    </w:pPr>
    <w:rPr>
      <w:rFonts w:ascii="Palatino" w:eastAsia="Times New Roman" w:hAnsi="Palatino"/>
      <w:szCs w:val="24"/>
      <w:lang w:val="en-GB" w:eastAsia="fr-BE"/>
    </w:rPr>
  </w:style>
  <w:style w:type="paragraph" w:styleId="afffb">
    <w:name w:val="List Bullet"/>
    <w:basedOn w:val="a1"/>
    <w:link w:val="afffc"/>
    <w:autoRedefine/>
    <w:uiPriority w:val="99"/>
    <w:rsid w:val="00C237A4"/>
    <w:pPr>
      <w:spacing w:after="0" w:line="360" w:lineRule="auto"/>
      <w:ind w:left="-30" w:firstLine="30"/>
      <w:jc w:val="both"/>
    </w:pPr>
    <w:rPr>
      <w:rFonts w:ascii="Calibri" w:hAnsi="Calibri"/>
      <w:szCs w:val="20"/>
      <w:lang w:val="da-DK" w:eastAsia="da-DK"/>
    </w:rPr>
  </w:style>
  <w:style w:type="table" w:styleId="afffd">
    <w:name w:val="Table Contemporary"/>
    <w:basedOn w:val="a3"/>
    <w:uiPriority w:val="99"/>
    <w:rsid w:val="00C237A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Achievement">
    <w:name w:val="Achievement"/>
    <w:basedOn w:val="a1"/>
    <w:uiPriority w:val="99"/>
    <w:rsid w:val="00C237A4"/>
    <w:pPr>
      <w:numPr>
        <w:numId w:val="12"/>
      </w:numPr>
      <w:spacing w:after="0"/>
    </w:pPr>
    <w:rPr>
      <w:rFonts w:eastAsia="Times New Roman"/>
      <w:sz w:val="20"/>
      <w:szCs w:val="20"/>
      <w:lang w:val="en-AU" w:eastAsia="fr-BE"/>
    </w:rPr>
  </w:style>
  <w:style w:type="paragraph" w:customStyle="1" w:styleId="BodyText112">
    <w:name w:val="Body Text11"/>
    <w:basedOn w:val="a1"/>
    <w:uiPriority w:val="99"/>
    <w:rsid w:val="00C237A4"/>
    <w:pPr>
      <w:spacing w:before="240" w:after="240"/>
      <w:jc w:val="both"/>
    </w:pPr>
    <w:rPr>
      <w:rFonts w:eastAsia="Times New Roman"/>
      <w:szCs w:val="24"/>
      <w:lang w:val="en-GB"/>
    </w:rPr>
  </w:style>
  <w:style w:type="paragraph" w:customStyle="1" w:styleId="bulletpoints2CharCharCharCharChar">
    <w:name w:val="bullet points_2 Char Char Char Char Char"/>
    <w:basedOn w:val="a1"/>
    <w:next w:val="BodyText112"/>
    <w:link w:val="bulletpoints2CharCharCharCharCharChar"/>
    <w:uiPriority w:val="99"/>
    <w:rsid w:val="00C237A4"/>
    <w:pPr>
      <w:numPr>
        <w:numId w:val="14"/>
      </w:numPr>
      <w:spacing w:after="0"/>
    </w:pPr>
    <w:rPr>
      <w:rFonts w:ascii="Calibri" w:hAnsi="Calibri"/>
      <w:szCs w:val="24"/>
      <w:lang w:val="en-GB"/>
    </w:rPr>
  </w:style>
  <w:style w:type="character" w:customStyle="1" w:styleId="bulletpoints2CharCharCharCharCharChar">
    <w:name w:val="bullet points_2 Char Char Char Char Char Char"/>
    <w:link w:val="bulletpoints2CharCharCharCharChar"/>
    <w:uiPriority w:val="99"/>
    <w:locked/>
    <w:rsid w:val="00C237A4"/>
    <w:rPr>
      <w:sz w:val="24"/>
      <w:szCs w:val="24"/>
      <w:lang w:val="en-GB" w:eastAsia="en-US"/>
    </w:rPr>
  </w:style>
  <w:style w:type="paragraph" w:customStyle="1" w:styleId="bulletpoints2CharCharCharCharCharCharCharCharCharCharChar">
    <w:name w:val="bullet points_2 Char Char Char Char Char Char Char Char Char Char Char"/>
    <w:basedOn w:val="a1"/>
    <w:next w:val="BodyText112"/>
    <w:link w:val="bulletpoints2CharCharCharCharCharCharCharCharCharCharCharChar"/>
    <w:uiPriority w:val="99"/>
    <w:rsid w:val="00C237A4"/>
    <w:pPr>
      <w:tabs>
        <w:tab w:val="num" w:pos="937"/>
      </w:tabs>
      <w:spacing w:after="0"/>
      <w:ind w:left="937" w:hanging="397"/>
    </w:pPr>
    <w:rPr>
      <w:rFonts w:ascii="Calibri" w:hAnsi="Calibri"/>
      <w:szCs w:val="20"/>
      <w:lang w:val="en-GB"/>
    </w:rPr>
  </w:style>
  <w:style w:type="character" w:customStyle="1" w:styleId="bulletpoints2CharCharCharCharCharCharCharCharCharCharCharChar">
    <w:name w:val="bullet points_2 Char Char Char Char Char Char Char Char Char Char Char Char"/>
    <w:link w:val="bulletpoints2CharCharCharCharCharCharCharCharCharCharChar"/>
    <w:uiPriority w:val="99"/>
    <w:locked/>
    <w:rsid w:val="00C237A4"/>
    <w:rPr>
      <w:sz w:val="24"/>
      <w:lang w:val="en-GB"/>
    </w:rPr>
  </w:style>
  <w:style w:type="paragraph" w:customStyle="1" w:styleId="Norml">
    <w:name w:val="Norml"/>
    <w:uiPriority w:val="99"/>
    <w:rsid w:val="00C237A4"/>
    <w:rPr>
      <w:rFonts w:ascii="Arial" w:eastAsia="Times New Roman" w:hAnsi="Arial"/>
      <w:sz w:val="24"/>
      <w:lang w:val="hu-HU" w:eastAsia="hu-HU"/>
    </w:rPr>
  </w:style>
  <w:style w:type="paragraph" w:customStyle="1" w:styleId="NoteHead">
    <w:name w:val="NoteHead"/>
    <w:basedOn w:val="a1"/>
    <w:next w:val="a1"/>
    <w:uiPriority w:val="99"/>
    <w:rsid w:val="00C237A4"/>
    <w:pPr>
      <w:spacing w:before="720" w:after="720"/>
      <w:jc w:val="center"/>
    </w:pPr>
    <w:rPr>
      <w:rFonts w:eastAsia="Times New Roman"/>
      <w:b/>
      <w:bCs/>
      <w:smallCaps/>
      <w:szCs w:val="24"/>
      <w:lang w:val="en-GB" w:eastAsia="fr-FR"/>
    </w:rPr>
  </w:style>
  <w:style w:type="character" w:customStyle="1" w:styleId="InitialStyle">
    <w:name w:val="InitialStyle"/>
    <w:uiPriority w:val="99"/>
    <w:rsid w:val="00C237A4"/>
    <w:rPr>
      <w:rFonts w:ascii="Arial" w:hAnsi="Arial"/>
      <w:color w:val="auto"/>
      <w:spacing w:val="0"/>
      <w:sz w:val="20"/>
    </w:rPr>
  </w:style>
  <w:style w:type="paragraph" w:customStyle="1" w:styleId="CompanyName">
    <w:name w:val="Company Name"/>
    <w:basedOn w:val="afa"/>
    <w:uiPriority w:val="99"/>
    <w:rsid w:val="00C237A4"/>
    <w:pPr>
      <w:keepLines/>
      <w:framePr w:w="8640" w:h="1440" w:wrap="notBeside" w:vAnchor="page" w:hAnchor="margin" w:xAlign="center" w:y="889" w:anchorLock="1"/>
      <w:spacing w:after="80" w:line="240" w:lineRule="atLeast"/>
      <w:ind w:firstLine="0"/>
      <w:jc w:val="center"/>
    </w:pPr>
    <w:rPr>
      <w:rFonts w:ascii="Garamond" w:hAnsi="Garamond"/>
      <w:caps/>
      <w:spacing w:val="75"/>
      <w:sz w:val="21"/>
    </w:rPr>
  </w:style>
  <w:style w:type="paragraph" w:customStyle="1" w:styleId="ReturnAddress">
    <w:name w:val="Return Address"/>
    <w:uiPriority w:val="99"/>
    <w:rsid w:val="00C237A4"/>
    <w:pPr>
      <w:framePr w:w="8640" w:h="1426" w:hRule="exact" w:wrap="notBeside" w:vAnchor="page" w:hAnchor="page" w:x="1729" w:yAlign="bottom" w:anchorLock="1"/>
      <w:spacing w:line="240" w:lineRule="atLeast"/>
      <w:ind w:right="-240"/>
      <w:jc w:val="center"/>
    </w:pPr>
    <w:rPr>
      <w:rFonts w:ascii="Garamond" w:eastAsia="Times New Roman" w:hAnsi="Garamond"/>
      <w:caps/>
      <w:spacing w:val="30"/>
      <w:sz w:val="15"/>
      <w:lang w:val="en-US" w:eastAsia="en-US"/>
    </w:rPr>
  </w:style>
  <w:style w:type="paragraph" w:styleId="afffe">
    <w:name w:val="Message Header"/>
    <w:basedOn w:val="afa"/>
    <w:link w:val="affff"/>
    <w:uiPriority w:val="99"/>
    <w:rsid w:val="00C237A4"/>
    <w:pPr>
      <w:keepLines/>
      <w:spacing w:after="40" w:line="140" w:lineRule="atLeast"/>
      <w:ind w:left="360" w:firstLine="0"/>
      <w:jc w:val="left"/>
    </w:pPr>
    <w:rPr>
      <w:rFonts w:ascii="Garamond" w:hAnsi="Garamond"/>
      <w:spacing w:val="-5"/>
      <w:sz w:val="24"/>
      <w:lang w:val="en-GB" w:eastAsia="bg-BG"/>
    </w:rPr>
  </w:style>
  <w:style w:type="character" w:customStyle="1" w:styleId="affff">
    <w:name w:val="Заглавка на съобщение Знак"/>
    <w:link w:val="afffe"/>
    <w:uiPriority w:val="99"/>
    <w:locked/>
    <w:rsid w:val="00C237A4"/>
    <w:rPr>
      <w:rFonts w:ascii="Garamond" w:hAnsi="Garamond" w:cs="Times New Roman"/>
      <w:spacing w:val="-5"/>
      <w:sz w:val="24"/>
      <w:lang w:val="en-GB"/>
    </w:rPr>
  </w:style>
  <w:style w:type="paragraph" w:customStyle="1" w:styleId="MessageHeaderFirst">
    <w:name w:val="Message Header First"/>
    <w:basedOn w:val="afffe"/>
    <w:next w:val="afffe"/>
    <w:uiPriority w:val="99"/>
    <w:rsid w:val="00C237A4"/>
  </w:style>
  <w:style w:type="paragraph" w:customStyle="1" w:styleId="MessageHeaderLabel">
    <w:name w:val="Message Header Label"/>
    <w:basedOn w:val="afffe"/>
    <w:next w:val="afffe"/>
    <w:uiPriority w:val="99"/>
    <w:rsid w:val="00C237A4"/>
    <w:pPr>
      <w:spacing w:before="40" w:after="0"/>
      <w:ind w:left="0"/>
    </w:pPr>
    <w:rPr>
      <w:caps/>
      <w:spacing w:val="6"/>
      <w:position w:val="6"/>
      <w:sz w:val="14"/>
    </w:rPr>
  </w:style>
  <w:style w:type="paragraph" w:customStyle="1" w:styleId="111Heading3new">
    <w:name w:val="1.1.1 Heading 3 new"/>
    <w:basedOn w:val="30"/>
    <w:uiPriority w:val="99"/>
    <w:rsid w:val="00C237A4"/>
    <w:pPr>
      <w:widowControl w:val="0"/>
      <w:tabs>
        <w:tab w:val="num" w:pos="360"/>
      </w:tabs>
    </w:pPr>
    <w:rPr>
      <w:rFonts w:ascii="Bookman Old Style" w:eastAsia="Times New Roman" w:hAnsi="Bookman Old Style"/>
      <w:b w:val="0"/>
      <w:sz w:val="20"/>
      <w:lang w:val="en-US"/>
    </w:rPr>
  </w:style>
  <w:style w:type="paragraph" w:customStyle="1" w:styleId="11Heading2">
    <w:name w:val="1.1 Heading 2"/>
    <w:basedOn w:val="20"/>
    <w:uiPriority w:val="99"/>
    <w:rsid w:val="00C237A4"/>
    <w:pPr>
      <w:widowControl w:val="0"/>
      <w:numPr>
        <w:ilvl w:val="1"/>
      </w:numPr>
      <w:tabs>
        <w:tab w:val="num" w:pos="851"/>
      </w:tabs>
      <w:ind w:left="851" w:hanging="851"/>
    </w:pPr>
    <w:rPr>
      <w:rFonts w:ascii="Bookman Old Style" w:hAnsi="Bookman Old Style" w:cs="Arial"/>
      <w:b w:val="0"/>
      <w:i w:val="0"/>
      <w:sz w:val="20"/>
      <w:lang w:val="en-US"/>
    </w:rPr>
  </w:style>
  <w:style w:type="paragraph" w:customStyle="1" w:styleId="CharCharCharCharCharCharCharChar0">
    <w:name w:val="Char Знак Знак Char Char Char Знак Знак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
    <w:name w:val="Char Char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0">
    <w:name w:val="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ListDash2">
    <w:name w:val="List Dash 2"/>
    <w:basedOn w:val="Text2"/>
    <w:uiPriority w:val="99"/>
    <w:rsid w:val="00C237A4"/>
    <w:pPr>
      <w:tabs>
        <w:tab w:val="clear" w:pos="2161"/>
        <w:tab w:val="num" w:pos="1485"/>
      </w:tabs>
      <w:ind w:left="1485" w:hanging="283"/>
    </w:pPr>
    <w:rPr>
      <w:rFonts w:eastAsia="Times New Roman"/>
      <w:lang w:eastAsia="en-US"/>
    </w:rPr>
  </w:style>
  <w:style w:type="paragraph" w:customStyle="1" w:styleId="Guidelines1">
    <w:name w:val="Guidelines 1"/>
    <w:basedOn w:val="1"/>
    <w:uiPriority w:val="99"/>
    <w:rsid w:val="00C237A4"/>
    <w:pPr>
      <w:pageBreakBefore/>
      <w:tabs>
        <w:tab w:val="clear" w:pos="9062"/>
        <w:tab w:val="left" w:pos="180"/>
        <w:tab w:val="left" w:pos="800"/>
        <w:tab w:val="right" w:leader="dot" w:pos="9900"/>
        <w:tab w:val="right" w:leader="dot" w:pos="10108"/>
      </w:tabs>
      <w:spacing w:after="480"/>
      <w:ind w:left="488" w:right="381" w:hanging="488"/>
      <w:jc w:val="both"/>
    </w:pPr>
    <w:rPr>
      <w:rFonts w:ascii="Arial" w:eastAsia="Times New Roman" w:hAnsi="Arial"/>
      <w:b/>
      <w:noProof/>
      <w:sz w:val="22"/>
    </w:rPr>
  </w:style>
  <w:style w:type="paragraph" w:customStyle="1" w:styleId="Guidelines2">
    <w:name w:val="Guidelines 2"/>
    <w:basedOn w:val="a1"/>
    <w:uiPriority w:val="99"/>
    <w:rsid w:val="00C237A4"/>
    <w:pPr>
      <w:spacing w:before="240" w:after="240"/>
      <w:jc w:val="both"/>
    </w:pPr>
    <w:rPr>
      <w:rFonts w:eastAsia="Times New Roman"/>
      <w:b/>
      <w:smallCaps/>
      <w:szCs w:val="20"/>
      <w:lang w:val="en-GB"/>
    </w:rPr>
  </w:style>
  <w:style w:type="paragraph" w:customStyle="1" w:styleId="Guidelines3">
    <w:name w:val="Guidelines 3"/>
    <w:basedOn w:val="Text2"/>
    <w:uiPriority w:val="99"/>
    <w:rsid w:val="00C237A4"/>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eastAsia="Times New Roman" w:hAnsi="Arial"/>
      <w:i/>
      <w:sz w:val="22"/>
      <w:lang w:eastAsia="en-US"/>
    </w:rPr>
  </w:style>
  <w:style w:type="paragraph" w:customStyle="1" w:styleId="Guidelines5">
    <w:name w:val="Guidelines 5"/>
    <w:basedOn w:val="a1"/>
    <w:uiPriority w:val="99"/>
    <w:rsid w:val="00C237A4"/>
    <w:pPr>
      <w:spacing w:before="240" w:after="240"/>
      <w:jc w:val="both"/>
    </w:pPr>
    <w:rPr>
      <w:rFonts w:eastAsia="Times New Roman"/>
      <w:b/>
      <w:szCs w:val="20"/>
      <w:lang w:val="en-GB"/>
    </w:rPr>
  </w:style>
  <w:style w:type="paragraph" w:customStyle="1" w:styleId="Clause">
    <w:name w:val="Clause"/>
    <w:basedOn w:val="a1"/>
    <w:autoRedefine/>
    <w:uiPriority w:val="99"/>
    <w:rsid w:val="00C237A4"/>
    <w:pPr>
      <w:numPr>
        <w:numId w:val="15"/>
      </w:numPr>
      <w:jc w:val="both"/>
    </w:pPr>
    <w:rPr>
      <w:rFonts w:eastAsia="Times New Roman"/>
      <w:sz w:val="22"/>
      <w:szCs w:val="20"/>
      <w:lang w:val="en-GB"/>
    </w:rPr>
  </w:style>
  <w:style w:type="paragraph" w:customStyle="1" w:styleId="Text4">
    <w:name w:val="Text 4"/>
    <w:basedOn w:val="a1"/>
    <w:uiPriority w:val="99"/>
    <w:rsid w:val="00C237A4"/>
    <w:pPr>
      <w:tabs>
        <w:tab w:val="left" w:pos="2302"/>
      </w:tabs>
      <w:spacing w:after="240"/>
      <w:ind w:left="1202"/>
      <w:jc w:val="both"/>
    </w:pPr>
    <w:rPr>
      <w:rFonts w:eastAsia="Times New Roman"/>
      <w:szCs w:val="20"/>
      <w:lang w:val="en-GB"/>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TableText">
    <w:name w:val="Table Text"/>
    <w:basedOn w:val="a1"/>
    <w:uiPriority w:val="99"/>
    <w:rsid w:val="00C237A4"/>
    <w:pPr>
      <w:spacing w:before="60" w:after="0"/>
    </w:pPr>
    <w:rPr>
      <w:rFonts w:ascii="Arial" w:eastAsia="Times New Roman" w:hAnsi="Arial"/>
      <w:spacing w:val="-5"/>
      <w:sz w:val="16"/>
      <w:szCs w:val="20"/>
      <w:lang w:val="en-GB"/>
    </w:rPr>
  </w:style>
  <w:style w:type="paragraph" w:customStyle="1" w:styleId="CharCharChar2">
    <w:name w:val="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2CharCharCharCharCharChar">
    <w:name w:val="Char2 Char Char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GfAheading1">
    <w:name w:val="GfA heading 1"/>
    <w:basedOn w:val="a1"/>
    <w:uiPriority w:val="99"/>
    <w:rsid w:val="00C237A4"/>
    <w:pPr>
      <w:numPr>
        <w:numId w:val="16"/>
      </w:numPr>
      <w:spacing w:after="0"/>
    </w:pPr>
    <w:rPr>
      <w:rFonts w:eastAsia="Times New Roman"/>
      <w:b/>
      <w:szCs w:val="24"/>
    </w:rPr>
  </w:style>
  <w:style w:type="paragraph" w:customStyle="1" w:styleId="CharCharCharCharCharCharChar1CharChar">
    <w:name w:val="Char Char Char Char Char Char Char1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
    <w:name w:val="Char Char Char1 Char Char Char1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5">
    <w:name w:val="Char Знак Знак Char Знак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3">
    <w:name w:val="Знак Знак Char Char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0">
    <w:name w:val="Char Знак Знак Char Знак Знак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Char20">
    <w:name w:val="Char Знак Знак Char Char Char2"/>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9">
    <w:name w:val="Знак Char Char Знак"/>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CharCharCharChar1CharCharCharCharCharCharCharChar1CharCharCharChar">
    <w:name w:val="Char Char Char Char Char Char Char1 Char Char Char Char Char Char Char Char1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CharCharCharChar0">
    <w:name w:val="Char Char Знак Char Char Знак Char Char Знак Char Char Знак Char Char Знак"/>
    <w:basedOn w:val="a1"/>
    <w:uiPriority w:val="99"/>
    <w:rsid w:val="00C237A4"/>
    <w:pPr>
      <w:spacing w:after="160" w:line="240" w:lineRule="exact"/>
    </w:pPr>
    <w:rPr>
      <w:rFonts w:ascii="Tahoma" w:eastAsia="Times New Roman" w:hAnsi="Tahoma"/>
      <w:sz w:val="20"/>
      <w:szCs w:val="20"/>
      <w:lang w:val="en-US"/>
    </w:rPr>
  </w:style>
  <w:style w:type="character" w:customStyle="1" w:styleId="CarChar2">
    <w:name w:val="Car Char2"/>
    <w:aliases w:val="Car Char Char2"/>
    <w:uiPriority w:val="99"/>
    <w:rsid w:val="00C237A4"/>
    <w:rPr>
      <w:rFonts w:ascii="Arial" w:hAnsi="Arial"/>
      <w:b/>
      <w:i/>
      <w:sz w:val="24"/>
      <w:lang w:val="en-GB" w:eastAsia="en-US"/>
    </w:rPr>
  </w:style>
  <w:style w:type="paragraph" w:customStyle="1" w:styleId="CharCharCharCharCharCharChar0">
    <w:name w:val="Char Знак Знак Char Знак Знак Char Char Char Char Знак Знак Char"/>
    <w:basedOn w:val="a1"/>
    <w:uiPriority w:val="99"/>
    <w:rsid w:val="00C237A4"/>
    <w:pPr>
      <w:tabs>
        <w:tab w:val="left" w:pos="709"/>
      </w:tabs>
      <w:spacing w:after="0"/>
    </w:pPr>
    <w:rPr>
      <w:rFonts w:ascii="Tahoma" w:eastAsia="Times New Roman" w:hAnsi="Tahoma"/>
      <w:noProof/>
      <w:szCs w:val="24"/>
      <w:lang w:val="pl-PL" w:eastAsia="pl-PL"/>
    </w:rPr>
  </w:style>
  <w:style w:type="paragraph" w:customStyle="1" w:styleId="CharCharCharChar5">
    <w:name w:val="Знак Char Char Знак Char Char"/>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TableContents">
    <w:name w:val="Table Contents"/>
    <w:basedOn w:val="afa"/>
    <w:uiPriority w:val="99"/>
    <w:rsid w:val="00C237A4"/>
    <w:pPr>
      <w:widowControl w:val="0"/>
      <w:suppressLineNumbers/>
      <w:suppressAutoHyphens/>
      <w:spacing w:beforeAutospacing="1" w:afterAutospacing="1"/>
      <w:ind w:firstLine="0"/>
      <w:jc w:val="left"/>
    </w:pPr>
    <w:rPr>
      <w:color w:val="000000"/>
      <w:sz w:val="24"/>
      <w:szCs w:val="24"/>
      <w:lang w:val="en-US" w:eastAsia="bg-BG"/>
    </w:rPr>
  </w:style>
  <w:style w:type="paragraph" w:customStyle="1" w:styleId="CharCharCharChar6">
    <w:name w:val="Char Знак Знак Char Char Знак Знак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1e">
    <w:name w:val="Редакция1"/>
    <w:hidden/>
    <w:uiPriority w:val="99"/>
    <w:semiHidden/>
    <w:rsid w:val="00C237A4"/>
    <w:rPr>
      <w:rFonts w:ascii="Times New Roman" w:eastAsia="Times New Roman" w:hAnsi="Times New Roman"/>
      <w:sz w:val="24"/>
      <w:lang w:val="en-GB" w:eastAsia="en-US"/>
    </w:rPr>
  </w:style>
  <w:style w:type="paragraph" w:styleId="a">
    <w:name w:val="List Number"/>
    <w:basedOn w:val="a1"/>
    <w:uiPriority w:val="99"/>
    <w:rsid w:val="00C237A4"/>
    <w:pPr>
      <w:numPr>
        <w:numId w:val="19"/>
      </w:numPr>
      <w:spacing w:after="0"/>
    </w:pPr>
    <w:rPr>
      <w:rFonts w:ascii="Arial" w:eastAsia="Times New Roman" w:hAnsi="Arial"/>
      <w:sz w:val="20"/>
      <w:szCs w:val="20"/>
      <w:lang w:val="en-GB"/>
    </w:rPr>
  </w:style>
  <w:style w:type="paragraph" w:customStyle="1" w:styleId="Autor">
    <w:name w:val="Autor"/>
    <w:basedOn w:val="a1"/>
    <w:uiPriority w:val="99"/>
    <w:rsid w:val="00C237A4"/>
    <w:pPr>
      <w:keepNext/>
      <w:keepLines/>
      <w:spacing w:before="120" w:after="0"/>
      <w:ind w:left="567"/>
    </w:pPr>
    <w:rPr>
      <w:rFonts w:ascii="Arial" w:eastAsia="Times New Roman" w:hAnsi="Arial"/>
      <w:i/>
      <w:iCs/>
      <w:sz w:val="20"/>
      <w:szCs w:val="20"/>
      <w:lang w:val="en-GB"/>
    </w:rPr>
  </w:style>
  <w:style w:type="paragraph" w:customStyle="1" w:styleId="Normalcentered">
    <w:name w:val="Normal centered"/>
    <w:basedOn w:val="a1"/>
    <w:uiPriority w:val="99"/>
    <w:rsid w:val="00C237A4"/>
    <w:pPr>
      <w:spacing w:after="0"/>
      <w:jc w:val="center"/>
    </w:pPr>
    <w:rPr>
      <w:rFonts w:ascii="Arial" w:eastAsia="Times New Roman" w:hAnsi="Arial"/>
      <w:sz w:val="20"/>
      <w:szCs w:val="20"/>
      <w:lang w:val="en-GB"/>
    </w:rPr>
  </w:style>
  <w:style w:type="paragraph" w:customStyle="1" w:styleId="Table">
    <w:name w:val="Table"/>
    <w:basedOn w:val="a1"/>
    <w:uiPriority w:val="99"/>
    <w:rsid w:val="00C237A4"/>
    <w:pPr>
      <w:keepNext/>
      <w:keepLines/>
      <w:spacing w:after="0" w:line="200" w:lineRule="atLeast"/>
    </w:pPr>
    <w:rPr>
      <w:rFonts w:ascii="Arial" w:eastAsia="Times New Roman" w:hAnsi="Arial"/>
      <w:sz w:val="16"/>
      <w:szCs w:val="16"/>
      <w:lang w:val="en-GB"/>
    </w:rPr>
  </w:style>
  <w:style w:type="paragraph" w:styleId="affff0">
    <w:name w:val="table of authorities"/>
    <w:basedOn w:val="a1"/>
    <w:next w:val="a1"/>
    <w:uiPriority w:val="99"/>
    <w:rsid w:val="00C237A4"/>
    <w:pPr>
      <w:tabs>
        <w:tab w:val="right" w:leader="dot" w:pos="9962"/>
      </w:tabs>
      <w:spacing w:after="0"/>
      <w:ind w:left="240" w:hanging="240"/>
    </w:pPr>
    <w:rPr>
      <w:rFonts w:ascii="Arial" w:eastAsia="Times New Roman" w:hAnsi="Arial"/>
      <w:sz w:val="20"/>
      <w:szCs w:val="20"/>
      <w:lang w:val="en-GB"/>
    </w:rPr>
  </w:style>
  <w:style w:type="paragraph" w:customStyle="1" w:styleId="Conclusion">
    <w:name w:val="Conclusion"/>
    <w:basedOn w:val="a1"/>
    <w:uiPriority w:val="99"/>
    <w:rsid w:val="00C237A4"/>
    <w:pPr>
      <w:spacing w:after="0"/>
      <w:ind w:left="397" w:right="397"/>
    </w:pPr>
    <w:rPr>
      <w:rFonts w:ascii="Arial" w:eastAsia="Times New Roman" w:hAnsi="Arial"/>
      <w:b/>
      <w:bCs/>
      <w:i/>
      <w:iCs/>
      <w:sz w:val="20"/>
      <w:szCs w:val="20"/>
      <w:lang w:val="en-GB"/>
    </w:rPr>
  </w:style>
  <w:style w:type="paragraph" w:styleId="affff1">
    <w:name w:val="toa heading"/>
    <w:basedOn w:val="a1"/>
    <w:next w:val="a1"/>
    <w:uiPriority w:val="99"/>
    <w:rsid w:val="00C237A4"/>
    <w:pPr>
      <w:spacing w:before="120" w:after="0"/>
    </w:pPr>
    <w:rPr>
      <w:rFonts w:ascii="Arial" w:eastAsia="Times New Roman" w:hAnsi="Arial"/>
      <w:b/>
      <w:bCs/>
      <w:sz w:val="20"/>
      <w:szCs w:val="20"/>
      <w:lang w:val="en-GB"/>
    </w:rPr>
  </w:style>
  <w:style w:type="paragraph" w:customStyle="1" w:styleId="TableHeading">
    <w:name w:val="Table Heading"/>
    <w:basedOn w:val="Table"/>
    <w:uiPriority w:val="99"/>
    <w:rsid w:val="00C237A4"/>
    <w:pPr>
      <w:ind w:left="1814" w:hanging="680"/>
    </w:pPr>
  </w:style>
  <w:style w:type="paragraph" w:styleId="2">
    <w:name w:val="List Bullet 2"/>
    <w:basedOn w:val="a1"/>
    <w:uiPriority w:val="99"/>
    <w:rsid w:val="00C237A4"/>
    <w:pPr>
      <w:numPr>
        <w:numId w:val="18"/>
      </w:numPr>
      <w:spacing w:after="0"/>
    </w:pPr>
    <w:rPr>
      <w:rFonts w:ascii="Arial" w:eastAsia="Times New Roman" w:hAnsi="Arial"/>
      <w:sz w:val="20"/>
      <w:szCs w:val="20"/>
      <w:lang w:val="en-GB"/>
    </w:rPr>
  </w:style>
  <w:style w:type="paragraph" w:styleId="affff2">
    <w:name w:val="List Continue"/>
    <w:basedOn w:val="a1"/>
    <w:uiPriority w:val="99"/>
    <w:rsid w:val="00C237A4"/>
    <w:pPr>
      <w:spacing w:after="0"/>
      <w:ind w:left="720" w:hanging="720"/>
    </w:pPr>
    <w:rPr>
      <w:rFonts w:ascii="Arial" w:eastAsia="Times New Roman" w:hAnsi="Arial"/>
      <w:sz w:val="20"/>
      <w:szCs w:val="20"/>
      <w:lang w:val="en-GB"/>
    </w:rPr>
  </w:style>
  <w:style w:type="paragraph" w:styleId="affff3">
    <w:name w:val="macro"/>
    <w:link w:val="affff4"/>
    <w:uiPriority w:val="99"/>
    <w:rsid w:val="00C237A4"/>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rPr>
  </w:style>
  <w:style w:type="character" w:customStyle="1" w:styleId="affff4">
    <w:name w:val="Текст на макрос Знак"/>
    <w:link w:val="affff3"/>
    <w:uiPriority w:val="99"/>
    <w:locked/>
    <w:rsid w:val="00C237A4"/>
    <w:rPr>
      <w:rFonts w:ascii="Courier New" w:hAnsi="Courier New" w:cs="Courier New"/>
      <w:lang w:val="bg-BG" w:eastAsia="bg-BG" w:bidi="ar-SA"/>
    </w:rPr>
  </w:style>
  <w:style w:type="character" w:customStyle="1" w:styleId="Hidden">
    <w:name w:val="Hidden"/>
    <w:uiPriority w:val="99"/>
    <w:rsid w:val="00C237A4"/>
    <w:rPr>
      <w:vanish/>
    </w:rPr>
  </w:style>
  <w:style w:type="paragraph" w:customStyle="1" w:styleId="Coment">
    <w:name w:val="Coment"/>
    <w:basedOn w:val="afffe"/>
    <w:uiPriority w:val="99"/>
    <w:rsid w:val="00C237A4"/>
    <w:pPr>
      <w:keepLines w:val="0"/>
      <w:pBdr>
        <w:top w:val="threeDEmboss" w:sz="6" w:space="1" w:color="auto"/>
        <w:left w:val="threeDEmboss" w:sz="6" w:space="1" w:color="auto"/>
        <w:bottom w:val="threeDEngrave" w:sz="6" w:space="1" w:color="auto"/>
        <w:right w:val="threeDEngrave" w:sz="6" w:space="1" w:color="auto"/>
      </w:pBdr>
      <w:shd w:val="pct10" w:color="auto" w:fill="auto"/>
      <w:spacing w:after="0" w:line="240" w:lineRule="auto"/>
      <w:ind w:left="0"/>
    </w:pPr>
    <w:rPr>
      <w:rFonts w:ascii="Arial" w:hAnsi="Arial"/>
      <w:b/>
      <w:bCs/>
      <w:spacing w:val="0"/>
      <w:sz w:val="20"/>
    </w:rPr>
  </w:style>
  <w:style w:type="character" w:customStyle="1" w:styleId="BoldItalic">
    <w:name w:val="BoldItalic"/>
    <w:uiPriority w:val="99"/>
    <w:rsid w:val="00C237A4"/>
    <w:rPr>
      <w:rFonts w:ascii="Arial" w:hAnsi="Arial"/>
      <w:b/>
    </w:rPr>
  </w:style>
  <w:style w:type="character" w:customStyle="1" w:styleId="Subscript">
    <w:name w:val="Subscript"/>
    <w:uiPriority w:val="99"/>
    <w:rsid w:val="00C237A4"/>
    <w:rPr>
      <w:rFonts w:ascii="Arial" w:hAnsi="Arial"/>
      <w:vertAlign w:val="subscript"/>
    </w:rPr>
  </w:style>
  <w:style w:type="character" w:customStyle="1" w:styleId="Superscript">
    <w:name w:val="Superscript"/>
    <w:uiPriority w:val="99"/>
    <w:rsid w:val="00C237A4"/>
    <w:rPr>
      <w:rFonts w:ascii="Arial" w:hAnsi="Arial"/>
      <w:vertAlign w:val="superscript"/>
    </w:rPr>
  </w:style>
  <w:style w:type="character" w:customStyle="1" w:styleId="Underlined">
    <w:name w:val="Underlined"/>
    <w:uiPriority w:val="99"/>
    <w:rsid w:val="00C237A4"/>
    <w:rPr>
      <w:rFonts w:ascii="Arial" w:hAnsi="Arial"/>
      <w:color w:val="auto"/>
      <w:u w:val="none"/>
      <w:shd w:val="solid" w:color="00FFFF" w:fill="00FFFF"/>
    </w:rPr>
  </w:style>
  <w:style w:type="character" w:customStyle="1" w:styleId="German">
    <w:name w:val="German"/>
    <w:uiPriority w:val="99"/>
    <w:rsid w:val="00C237A4"/>
    <w:rPr>
      <w:rFonts w:ascii="Arial" w:hAnsi="Arial"/>
      <w:sz w:val="24"/>
    </w:rPr>
  </w:style>
  <w:style w:type="character" w:styleId="affff5">
    <w:name w:val="endnote reference"/>
    <w:uiPriority w:val="99"/>
    <w:rsid w:val="00C237A4"/>
    <w:rPr>
      <w:rFonts w:ascii="Arial" w:hAnsi="Arial" w:cs="Times New Roman"/>
      <w:vertAlign w:val="superscript"/>
    </w:rPr>
  </w:style>
  <w:style w:type="paragraph" w:styleId="4">
    <w:name w:val="List Number 4"/>
    <w:basedOn w:val="a1"/>
    <w:uiPriority w:val="99"/>
    <w:rsid w:val="00C237A4"/>
    <w:pPr>
      <w:numPr>
        <w:numId w:val="5"/>
      </w:numPr>
      <w:tabs>
        <w:tab w:val="clear" w:pos="1209"/>
        <w:tab w:val="num" w:pos="1389"/>
      </w:tabs>
      <w:spacing w:after="0"/>
      <w:ind w:left="1389"/>
    </w:pPr>
    <w:rPr>
      <w:rFonts w:ascii="Arial" w:eastAsia="Times New Roman" w:hAnsi="Arial"/>
      <w:sz w:val="20"/>
      <w:szCs w:val="20"/>
      <w:lang w:val="en-GB"/>
    </w:rPr>
  </w:style>
  <w:style w:type="paragraph" w:styleId="3">
    <w:name w:val="List Bullet 3"/>
    <w:basedOn w:val="a1"/>
    <w:uiPriority w:val="99"/>
    <w:rsid w:val="00C237A4"/>
    <w:pPr>
      <w:numPr>
        <w:numId w:val="2"/>
      </w:numPr>
      <w:tabs>
        <w:tab w:val="clear" w:pos="360"/>
        <w:tab w:val="left" w:pos="794"/>
      </w:tabs>
      <w:spacing w:after="0"/>
      <w:ind w:left="794" w:hanging="510"/>
    </w:pPr>
    <w:rPr>
      <w:rFonts w:ascii="Arial" w:eastAsia="Times New Roman" w:hAnsi="Arial"/>
      <w:sz w:val="20"/>
      <w:szCs w:val="20"/>
      <w:lang w:val="en-GB"/>
    </w:rPr>
  </w:style>
  <w:style w:type="paragraph" w:styleId="40">
    <w:name w:val="List Bullet 4"/>
    <w:basedOn w:val="a1"/>
    <w:uiPriority w:val="99"/>
    <w:rsid w:val="00C237A4"/>
    <w:pPr>
      <w:numPr>
        <w:numId w:val="3"/>
      </w:numPr>
      <w:tabs>
        <w:tab w:val="clear" w:pos="360"/>
        <w:tab w:val="num" w:pos="1191"/>
      </w:tabs>
      <w:spacing w:after="0"/>
      <w:ind w:left="1191" w:hanging="397"/>
    </w:pPr>
    <w:rPr>
      <w:rFonts w:ascii="Arial" w:eastAsia="Times New Roman" w:hAnsi="Arial"/>
      <w:sz w:val="20"/>
      <w:szCs w:val="20"/>
      <w:lang w:val="en-GB"/>
    </w:rPr>
  </w:style>
  <w:style w:type="paragraph" w:styleId="5">
    <w:name w:val="List Bullet 5"/>
    <w:basedOn w:val="a1"/>
    <w:uiPriority w:val="99"/>
    <w:rsid w:val="00C237A4"/>
    <w:pPr>
      <w:numPr>
        <w:numId w:val="4"/>
      </w:numPr>
      <w:tabs>
        <w:tab w:val="clear" w:pos="643"/>
        <w:tab w:val="num" w:pos="360"/>
      </w:tabs>
      <w:spacing w:after="0"/>
      <w:ind w:left="360"/>
    </w:pPr>
    <w:rPr>
      <w:rFonts w:ascii="Arial" w:eastAsia="Times New Roman" w:hAnsi="Arial"/>
      <w:sz w:val="20"/>
      <w:szCs w:val="20"/>
      <w:lang w:val="en-GB"/>
    </w:rPr>
  </w:style>
  <w:style w:type="paragraph" w:customStyle="1" w:styleId="CommentBulleted">
    <w:name w:val="Comment Bulleted"/>
    <w:basedOn w:val="afffb"/>
    <w:uiPriority w:val="99"/>
    <w:rsid w:val="00C237A4"/>
    <w:pPr>
      <w:numPr>
        <w:numId w:val="20"/>
      </w:numPr>
      <w:pBdr>
        <w:top w:val="threeDEmboss" w:sz="6" w:space="1" w:color="auto"/>
        <w:left w:val="threeDEmboss" w:sz="6" w:space="4" w:color="auto"/>
        <w:bottom w:val="threeDEngrave" w:sz="6" w:space="1" w:color="auto"/>
        <w:right w:val="threeDEngrave" w:sz="6" w:space="4" w:color="auto"/>
      </w:pBdr>
      <w:shd w:val="pct5" w:color="auto" w:fill="auto"/>
      <w:tabs>
        <w:tab w:val="clear" w:pos="720"/>
      </w:tabs>
      <w:spacing w:line="240" w:lineRule="auto"/>
      <w:ind w:left="390" w:hanging="390"/>
      <w:jc w:val="left"/>
    </w:pPr>
    <w:rPr>
      <w:rFonts w:ascii="Arial" w:hAnsi="Arial"/>
      <w:sz w:val="20"/>
      <w:lang w:val="en-US" w:eastAsia="en-US"/>
    </w:rPr>
  </w:style>
  <w:style w:type="paragraph" w:customStyle="1" w:styleId="Normlnweb">
    <w:name w:val="Normální (web)"/>
    <w:basedOn w:val="a1"/>
    <w:uiPriority w:val="99"/>
    <w:rsid w:val="00C237A4"/>
    <w:pPr>
      <w:spacing w:before="100" w:beforeAutospacing="1" w:after="100" w:afterAutospacing="1"/>
    </w:pPr>
    <w:rPr>
      <w:rFonts w:ascii="Arial" w:eastAsia="Times New Roman" w:hAnsi="Arial"/>
      <w:sz w:val="20"/>
      <w:szCs w:val="24"/>
      <w:lang w:val="en-GB"/>
    </w:rPr>
  </w:style>
  <w:style w:type="paragraph" w:customStyle="1" w:styleId="Box">
    <w:name w:val="Box"/>
    <w:basedOn w:val="a1"/>
    <w:uiPriority w:val="99"/>
    <w:rsid w:val="00C237A4"/>
    <w:pPr>
      <w:pBdr>
        <w:top w:val="threeDEmboss" w:sz="6" w:space="1" w:color="auto"/>
        <w:left w:val="threeDEmboss" w:sz="6" w:space="4" w:color="auto"/>
        <w:bottom w:val="threeDEngrave" w:sz="6" w:space="1" w:color="auto"/>
        <w:right w:val="threeDEngrave" w:sz="6" w:space="4" w:color="auto"/>
      </w:pBdr>
      <w:shd w:val="pct5" w:color="auto" w:fill="auto"/>
      <w:spacing w:after="0"/>
    </w:pPr>
    <w:rPr>
      <w:rFonts w:ascii="Arial" w:eastAsia="Times New Roman" w:hAnsi="Arial"/>
      <w:sz w:val="18"/>
      <w:szCs w:val="18"/>
      <w:lang w:val="en-GB"/>
    </w:rPr>
  </w:style>
  <w:style w:type="paragraph" w:customStyle="1" w:styleId="Normal3BeforeAfter">
    <w:name w:val="Normal 3 Before&amp;After"/>
    <w:basedOn w:val="a1"/>
    <w:uiPriority w:val="99"/>
    <w:rsid w:val="00C237A4"/>
    <w:pPr>
      <w:spacing w:before="60" w:after="60"/>
    </w:pPr>
    <w:rPr>
      <w:rFonts w:ascii="Arial" w:eastAsia="Times New Roman" w:hAnsi="Arial"/>
      <w:sz w:val="20"/>
      <w:szCs w:val="20"/>
      <w:lang w:val="en-GB"/>
    </w:rPr>
  </w:style>
  <w:style w:type="paragraph" w:customStyle="1" w:styleId="Normal6Before">
    <w:name w:val="Normal 6 Before"/>
    <w:basedOn w:val="a1"/>
    <w:uiPriority w:val="99"/>
    <w:rsid w:val="00C237A4"/>
    <w:pPr>
      <w:spacing w:before="120" w:after="0"/>
    </w:pPr>
    <w:rPr>
      <w:rFonts w:ascii="Arial" w:eastAsia="Times New Roman" w:hAnsi="Arial"/>
      <w:sz w:val="20"/>
      <w:szCs w:val="20"/>
      <w:lang w:val="en-GB"/>
    </w:rPr>
  </w:style>
  <w:style w:type="paragraph" w:styleId="affff6">
    <w:name w:val="List"/>
    <w:basedOn w:val="a1"/>
    <w:uiPriority w:val="99"/>
    <w:rsid w:val="00C237A4"/>
    <w:pPr>
      <w:spacing w:after="0"/>
      <w:ind w:left="357" w:hanging="357"/>
    </w:pPr>
    <w:rPr>
      <w:rFonts w:ascii="Arial" w:eastAsia="Times New Roman" w:hAnsi="Arial"/>
      <w:sz w:val="20"/>
      <w:szCs w:val="20"/>
      <w:lang w:val="en-GB"/>
    </w:rPr>
  </w:style>
  <w:style w:type="paragraph" w:customStyle="1" w:styleId="Heading1Numbered">
    <w:name w:val="Heading1 Numbered"/>
    <w:basedOn w:val="10"/>
    <w:next w:val="afff7"/>
    <w:uiPriority w:val="99"/>
    <w:semiHidden/>
    <w:rsid w:val="00C237A4"/>
    <w:pPr>
      <w:keepLines w:val="0"/>
      <w:tabs>
        <w:tab w:val="num" w:pos="360"/>
        <w:tab w:val="left" w:pos="851"/>
      </w:tabs>
      <w:spacing w:after="240"/>
      <w:ind w:left="851" w:hanging="851"/>
      <w:jc w:val="both"/>
    </w:pPr>
    <w:rPr>
      <w:rFonts w:ascii="Univers" w:hAnsi="Univers"/>
      <w:b/>
      <w:bCs/>
      <w:color w:val="auto"/>
      <w:kern w:val="32"/>
      <w:sz w:val="28"/>
      <w:szCs w:val="28"/>
      <w:lang w:val="en-GB"/>
    </w:rPr>
  </w:style>
  <w:style w:type="paragraph" w:customStyle="1" w:styleId="Heading2">
    <w:name w:val="Heading2"/>
    <w:basedOn w:val="a1"/>
    <w:uiPriority w:val="99"/>
    <w:semiHidden/>
    <w:rsid w:val="00C237A4"/>
    <w:pPr>
      <w:spacing w:after="0"/>
      <w:jc w:val="both"/>
    </w:pPr>
    <w:rPr>
      <w:rFonts w:ascii="Univers" w:eastAsia="Times New Roman" w:hAnsi="Univers"/>
      <w:sz w:val="22"/>
      <w:lang w:val="en-GB"/>
    </w:rPr>
  </w:style>
  <w:style w:type="paragraph" w:styleId="affff7">
    <w:name w:val="Body Text First Indent"/>
    <w:basedOn w:val="afa"/>
    <w:link w:val="affff8"/>
    <w:uiPriority w:val="99"/>
    <w:rsid w:val="00C237A4"/>
    <w:pPr>
      <w:ind w:firstLine="210"/>
    </w:pPr>
    <w:rPr>
      <w:rFonts w:ascii="Univers" w:eastAsia="Batang" w:hAnsi="Univers"/>
      <w:color w:val="000000"/>
      <w:sz w:val="22"/>
      <w:lang w:val="en-GB"/>
    </w:rPr>
  </w:style>
  <w:style w:type="character" w:customStyle="1" w:styleId="affff8">
    <w:name w:val="Основен текст отстъп първи ред Знак"/>
    <w:link w:val="affff7"/>
    <w:uiPriority w:val="99"/>
    <w:locked/>
    <w:rsid w:val="00C237A4"/>
    <w:rPr>
      <w:rFonts w:ascii="Univers" w:eastAsia="Batang" w:hAnsi="Univers" w:cs="Times New Roman"/>
      <w:color w:val="000000"/>
      <w:sz w:val="22"/>
      <w:lang w:val="en-GB" w:eastAsia="en-US"/>
    </w:rPr>
  </w:style>
  <w:style w:type="paragraph" w:styleId="2c">
    <w:name w:val="Body Text First Indent 2"/>
    <w:basedOn w:val="aff2"/>
    <w:link w:val="2d"/>
    <w:uiPriority w:val="99"/>
    <w:rsid w:val="00C237A4"/>
    <w:pPr>
      <w:ind w:firstLine="210"/>
      <w:jc w:val="both"/>
    </w:pPr>
    <w:rPr>
      <w:rFonts w:ascii="Univers" w:eastAsia="Batang" w:hAnsi="Univers"/>
      <w:spacing w:val="-2"/>
      <w:lang w:val="en-GB"/>
    </w:rPr>
  </w:style>
  <w:style w:type="character" w:customStyle="1" w:styleId="2d">
    <w:name w:val="Основен текст отстъп първи ред 2 Знак"/>
    <w:link w:val="2c"/>
    <w:uiPriority w:val="99"/>
    <w:locked/>
    <w:rsid w:val="00C237A4"/>
    <w:rPr>
      <w:rFonts w:ascii="Univers" w:eastAsia="Batang" w:hAnsi="Univers" w:cs="Times New Roman"/>
      <w:spacing w:val="-2"/>
      <w:sz w:val="22"/>
      <w:lang w:val="en-GB" w:eastAsia="en-US"/>
    </w:rPr>
  </w:style>
  <w:style w:type="paragraph" w:styleId="affff9">
    <w:name w:val="Closing"/>
    <w:basedOn w:val="a1"/>
    <w:link w:val="affffa"/>
    <w:uiPriority w:val="99"/>
    <w:rsid w:val="00C237A4"/>
    <w:pPr>
      <w:spacing w:after="0"/>
      <w:ind w:left="4252"/>
      <w:jc w:val="both"/>
    </w:pPr>
    <w:rPr>
      <w:rFonts w:ascii="Univers" w:hAnsi="Univers"/>
      <w:sz w:val="22"/>
      <w:szCs w:val="20"/>
      <w:lang w:val="en-GB" w:eastAsia="bg-BG"/>
    </w:rPr>
  </w:style>
  <w:style w:type="character" w:customStyle="1" w:styleId="affffa">
    <w:name w:val="Заключителна фраза Знак"/>
    <w:link w:val="affff9"/>
    <w:uiPriority w:val="99"/>
    <w:locked/>
    <w:rsid w:val="00C237A4"/>
    <w:rPr>
      <w:rFonts w:ascii="Univers" w:hAnsi="Univers" w:cs="Times New Roman"/>
      <w:sz w:val="22"/>
      <w:lang w:val="en-GB"/>
    </w:rPr>
  </w:style>
  <w:style w:type="paragraph" w:styleId="affffb">
    <w:name w:val="Date"/>
    <w:basedOn w:val="a1"/>
    <w:next w:val="a1"/>
    <w:link w:val="affffc"/>
    <w:uiPriority w:val="99"/>
    <w:rsid w:val="00C237A4"/>
    <w:pPr>
      <w:spacing w:after="0"/>
      <w:jc w:val="both"/>
    </w:pPr>
    <w:rPr>
      <w:rFonts w:ascii="Univers" w:hAnsi="Univers"/>
      <w:sz w:val="22"/>
      <w:szCs w:val="20"/>
      <w:lang w:val="en-GB" w:eastAsia="bg-BG"/>
    </w:rPr>
  </w:style>
  <w:style w:type="character" w:customStyle="1" w:styleId="affffc">
    <w:name w:val="Дата Знак"/>
    <w:link w:val="affffb"/>
    <w:uiPriority w:val="99"/>
    <w:locked/>
    <w:rsid w:val="00C237A4"/>
    <w:rPr>
      <w:rFonts w:ascii="Univers" w:hAnsi="Univers" w:cs="Times New Roman"/>
      <w:sz w:val="22"/>
      <w:lang w:val="en-GB"/>
    </w:rPr>
  </w:style>
  <w:style w:type="paragraph" w:customStyle="1" w:styleId="Podpise-mailu">
    <w:name w:val="Podpis e-mailu"/>
    <w:basedOn w:val="a1"/>
    <w:uiPriority w:val="99"/>
    <w:semiHidden/>
    <w:rsid w:val="00C237A4"/>
    <w:pPr>
      <w:spacing w:after="0"/>
      <w:jc w:val="both"/>
    </w:pPr>
    <w:rPr>
      <w:rFonts w:ascii="Univers" w:eastAsia="Times New Roman" w:hAnsi="Univers"/>
      <w:sz w:val="22"/>
      <w:lang w:val="en-GB"/>
    </w:rPr>
  </w:style>
  <w:style w:type="paragraph" w:styleId="affffd">
    <w:name w:val="envelope address"/>
    <w:basedOn w:val="a1"/>
    <w:uiPriority w:val="99"/>
    <w:rsid w:val="00C237A4"/>
    <w:pPr>
      <w:framePr w:w="7920" w:h="1980" w:hRule="exact" w:hSpace="180" w:wrap="auto" w:hAnchor="page" w:xAlign="center" w:yAlign="bottom"/>
      <w:spacing w:after="0"/>
      <w:ind w:left="2880"/>
      <w:jc w:val="both"/>
    </w:pPr>
    <w:rPr>
      <w:rFonts w:ascii="Arial" w:eastAsia="Times New Roman" w:hAnsi="Arial"/>
      <w:szCs w:val="24"/>
      <w:lang w:val="en-GB"/>
    </w:rPr>
  </w:style>
  <w:style w:type="paragraph" w:styleId="affffe">
    <w:name w:val="envelope return"/>
    <w:basedOn w:val="a1"/>
    <w:uiPriority w:val="99"/>
    <w:rsid w:val="00C237A4"/>
    <w:pPr>
      <w:spacing w:after="0"/>
      <w:jc w:val="both"/>
    </w:pPr>
    <w:rPr>
      <w:rFonts w:ascii="Arial" w:eastAsia="Times New Roman" w:hAnsi="Arial"/>
      <w:sz w:val="20"/>
      <w:szCs w:val="20"/>
      <w:lang w:val="en-GB"/>
    </w:rPr>
  </w:style>
  <w:style w:type="character" w:customStyle="1" w:styleId="AkronymHTML">
    <w:name w:val="Akronym HTML"/>
    <w:uiPriority w:val="99"/>
    <w:semiHidden/>
    <w:rsid w:val="00C237A4"/>
  </w:style>
  <w:style w:type="paragraph" w:customStyle="1" w:styleId="AdresaHTML">
    <w:name w:val="Adresa HTML"/>
    <w:basedOn w:val="a1"/>
    <w:uiPriority w:val="99"/>
    <w:semiHidden/>
    <w:rsid w:val="00C237A4"/>
    <w:pPr>
      <w:spacing w:after="0"/>
      <w:jc w:val="both"/>
    </w:pPr>
    <w:rPr>
      <w:rFonts w:ascii="Univers" w:eastAsia="Times New Roman" w:hAnsi="Univers"/>
      <w:i/>
      <w:iCs/>
      <w:sz w:val="22"/>
      <w:lang w:val="en-GB"/>
    </w:rPr>
  </w:style>
  <w:style w:type="character" w:customStyle="1" w:styleId="CittHTML">
    <w:name w:val="Citát HTML"/>
    <w:uiPriority w:val="99"/>
    <w:semiHidden/>
    <w:rsid w:val="00C237A4"/>
    <w:rPr>
      <w:i/>
    </w:rPr>
  </w:style>
  <w:style w:type="character" w:customStyle="1" w:styleId="KdHTML">
    <w:name w:val="Kód HTML"/>
    <w:uiPriority w:val="99"/>
    <w:semiHidden/>
    <w:rsid w:val="00C237A4"/>
    <w:rPr>
      <w:rFonts w:ascii="Courier New" w:hAnsi="Courier New"/>
      <w:sz w:val="20"/>
    </w:rPr>
  </w:style>
  <w:style w:type="character" w:customStyle="1" w:styleId="DefiniceHTML">
    <w:name w:val="Definice HTML"/>
    <w:uiPriority w:val="99"/>
    <w:semiHidden/>
    <w:rsid w:val="00C237A4"/>
    <w:rPr>
      <w:i/>
    </w:rPr>
  </w:style>
  <w:style w:type="character" w:customStyle="1" w:styleId="KlvesniceHTML">
    <w:name w:val="Klávesnice HTML"/>
    <w:uiPriority w:val="99"/>
    <w:semiHidden/>
    <w:rsid w:val="00C237A4"/>
    <w:rPr>
      <w:rFonts w:ascii="Courier New" w:hAnsi="Courier New"/>
      <w:sz w:val="20"/>
    </w:rPr>
  </w:style>
  <w:style w:type="paragraph" w:customStyle="1" w:styleId="FormtovanvHTML">
    <w:name w:val="Formátovaný v HTML"/>
    <w:basedOn w:val="a1"/>
    <w:uiPriority w:val="99"/>
    <w:semiHidden/>
    <w:rsid w:val="00C237A4"/>
    <w:pPr>
      <w:spacing w:after="0"/>
      <w:jc w:val="both"/>
    </w:pPr>
    <w:rPr>
      <w:rFonts w:ascii="Courier New" w:eastAsia="Times New Roman" w:hAnsi="Courier New" w:cs="Univers"/>
      <w:sz w:val="20"/>
      <w:szCs w:val="20"/>
      <w:lang w:val="en-GB"/>
    </w:rPr>
  </w:style>
  <w:style w:type="character" w:customStyle="1" w:styleId="UkzkaHTML">
    <w:name w:val="Ukázka HTML"/>
    <w:uiPriority w:val="99"/>
    <w:semiHidden/>
    <w:rsid w:val="00C237A4"/>
    <w:rPr>
      <w:rFonts w:ascii="Courier New" w:hAnsi="Courier New"/>
    </w:rPr>
  </w:style>
  <w:style w:type="character" w:customStyle="1" w:styleId="PsacstrojHTML">
    <w:name w:val="Psací stroj HTML"/>
    <w:uiPriority w:val="99"/>
    <w:semiHidden/>
    <w:rsid w:val="00C237A4"/>
    <w:rPr>
      <w:rFonts w:ascii="Courier New" w:hAnsi="Courier New"/>
      <w:sz w:val="20"/>
    </w:rPr>
  </w:style>
  <w:style w:type="character" w:customStyle="1" w:styleId="PromnnHTML">
    <w:name w:val="Proměnná HTML"/>
    <w:uiPriority w:val="99"/>
    <w:semiHidden/>
    <w:rsid w:val="00C237A4"/>
    <w:rPr>
      <w:i/>
    </w:rPr>
  </w:style>
  <w:style w:type="paragraph" w:styleId="2e">
    <w:name w:val="List 2"/>
    <w:basedOn w:val="a1"/>
    <w:uiPriority w:val="99"/>
    <w:rsid w:val="00C237A4"/>
    <w:pPr>
      <w:spacing w:after="0"/>
      <w:ind w:left="566" w:hanging="283"/>
      <w:jc w:val="both"/>
    </w:pPr>
    <w:rPr>
      <w:rFonts w:ascii="Univers" w:eastAsia="Times New Roman" w:hAnsi="Univers"/>
      <w:sz w:val="22"/>
      <w:lang w:val="en-GB"/>
    </w:rPr>
  </w:style>
  <w:style w:type="paragraph" w:styleId="39">
    <w:name w:val="List 3"/>
    <w:basedOn w:val="a1"/>
    <w:uiPriority w:val="99"/>
    <w:rsid w:val="00C237A4"/>
    <w:pPr>
      <w:spacing w:after="0"/>
      <w:ind w:left="849" w:hanging="283"/>
      <w:jc w:val="both"/>
    </w:pPr>
    <w:rPr>
      <w:rFonts w:ascii="Univers" w:eastAsia="Times New Roman" w:hAnsi="Univers"/>
      <w:sz w:val="22"/>
      <w:lang w:val="en-GB"/>
    </w:rPr>
  </w:style>
  <w:style w:type="paragraph" w:styleId="46">
    <w:name w:val="List 4"/>
    <w:basedOn w:val="a1"/>
    <w:uiPriority w:val="99"/>
    <w:rsid w:val="00C237A4"/>
    <w:pPr>
      <w:spacing w:after="0"/>
      <w:ind w:left="1132" w:hanging="283"/>
      <w:jc w:val="both"/>
    </w:pPr>
    <w:rPr>
      <w:rFonts w:ascii="Univers" w:eastAsia="Times New Roman" w:hAnsi="Univers"/>
      <w:sz w:val="22"/>
      <w:lang w:val="en-GB"/>
    </w:rPr>
  </w:style>
  <w:style w:type="paragraph" w:styleId="54">
    <w:name w:val="List 5"/>
    <w:basedOn w:val="a1"/>
    <w:uiPriority w:val="99"/>
    <w:rsid w:val="00C237A4"/>
    <w:pPr>
      <w:spacing w:after="0"/>
      <w:ind w:left="1415" w:hanging="283"/>
      <w:jc w:val="both"/>
    </w:pPr>
    <w:rPr>
      <w:rFonts w:ascii="Univers" w:eastAsia="Times New Roman" w:hAnsi="Univers"/>
      <w:sz w:val="22"/>
      <w:lang w:val="en-GB"/>
    </w:rPr>
  </w:style>
  <w:style w:type="paragraph" w:styleId="2f">
    <w:name w:val="List Continue 2"/>
    <w:basedOn w:val="a1"/>
    <w:uiPriority w:val="99"/>
    <w:rsid w:val="00C237A4"/>
    <w:pPr>
      <w:ind w:left="566"/>
      <w:jc w:val="both"/>
    </w:pPr>
    <w:rPr>
      <w:rFonts w:ascii="Univers" w:eastAsia="Times New Roman" w:hAnsi="Univers"/>
      <w:sz w:val="22"/>
      <w:lang w:val="en-GB"/>
    </w:rPr>
  </w:style>
  <w:style w:type="paragraph" w:styleId="3a">
    <w:name w:val="List Continue 3"/>
    <w:basedOn w:val="a1"/>
    <w:uiPriority w:val="99"/>
    <w:rsid w:val="00C237A4"/>
    <w:pPr>
      <w:ind w:left="849"/>
      <w:jc w:val="both"/>
    </w:pPr>
    <w:rPr>
      <w:rFonts w:ascii="Univers" w:eastAsia="Times New Roman" w:hAnsi="Univers"/>
      <w:sz w:val="22"/>
      <w:lang w:val="en-GB"/>
    </w:rPr>
  </w:style>
  <w:style w:type="paragraph" w:styleId="47">
    <w:name w:val="List Continue 4"/>
    <w:basedOn w:val="a1"/>
    <w:uiPriority w:val="99"/>
    <w:rsid w:val="00C237A4"/>
    <w:pPr>
      <w:ind w:left="1132"/>
      <w:jc w:val="both"/>
    </w:pPr>
    <w:rPr>
      <w:rFonts w:ascii="Univers" w:eastAsia="Times New Roman" w:hAnsi="Univers"/>
      <w:sz w:val="22"/>
      <w:lang w:val="en-GB"/>
    </w:rPr>
  </w:style>
  <w:style w:type="paragraph" w:styleId="55">
    <w:name w:val="List Continue 5"/>
    <w:basedOn w:val="a1"/>
    <w:uiPriority w:val="99"/>
    <w:rsid w:val="00C237A4"/>
    <w:pPr>
      <w:ind w:left="1415"/>
      <w:jc w:val="both"/>
    </w:pPr>
    <w:rPr>
      <w:rFonts w:ascii="Univers" w:eastAsia="Times New Roman" w:hAnsi="Univers"/>
      <w:sz w:val="22"/>
      <w:lang w:val="en-GB"/>
    </w:rPr>
  </w:style>
  <w:style w:type="paragraph" w:styleId="2f0">
    <w:name w:val="List Number 2"/>
    <w:basedOn w:val="a1"/>
    <w:uiPriority w:val="99"/>
    <w:rsid w:val="00C237A4"/>
    <w:pPr>
      <w:tabs>
        <w:tab w:val="num" w:pos="643"/>
      </w:tabs>
      <w:spacing w:after="0"/>
      <w:ind w:left="643" w:hanging="360"/>
      <w:jc w:val="both"/>
    </w:pPr>
    <w:rPr>
      <w:rFonts w:ascii="Univers" w:eastAsia="Times New Roman" w:hAnsi="Univers"/>
      <w:sz w:val="22"/>
      <w:lang w:val="en-GB"/>
    </w:rPr>
  </w:style>
  <w:style w:type="paragraph" w:styleId="56">
    <w:name w:val="List Number 5"/>
    <w:basedOn w:val="a1"/>
    <w:uiPriority w:val="99"/>
    <w:rsid w:val="00C237A4"/>
    <w:pPr>
      <w:tabs>
        <w:tab w:val="num" w:pos="1492"/>
      </w:tabs>
      <w:spacing w:after="0"/>
      <w:ind w:left="1492" w:hanging="360"/>
      <w:jc w:val="both"/>
    </w:pPr>
    <w:rPr>
      <w:rFonts w:ascii="Univers" w:eastAsia="Times New Roman" w:hAnsi="Univers"/>
      <w:sz w:val="22"/>
      <w:lang w:val="en-GB"/>
    </w:rPr>
  </w:style>
  <w:style w:type="paragraph" w:styleId="afffff">
    <w:name w:val="Note Heading"/>
    <w:basedOn w:val="a1"/>
    <w:next w:val="a1"/>
    <w:link w:val="afffff0"/>
    <w:uiPriority w:val="99"/>
    <w:rsid w:val="00C237A4"/>
    <w:pPr>
      <w:spacing w:after="0"/>
      <w:jc w:val="both"/>
    </w:pPr>
    <w:rPr>
      <w:szCs w:val="20"/>
    </w:rPr>
  </w:style>
  <w:style w:type="character" w:customStyle="1" w:styleId="afffff0">
    <w:name w:val="Заглавие на бележка Знак"/>
    <w:link w:val="afffff"/>
    <w:uiPriority w:val="99"/>
    <w:locked/>
    <w:rsid w:val="00942B8E"/>
    <w:rPr>
      <w:rFonts w:ascii="Times New Roman" w:hAnsi="Times New Roman" w:cs="Times New Roman"/>
      <w:sz w:val="24"/>
      <w:lang w:eastAsia="en-US"/>
    </w:rPr>
  </w:style>
  <w:style w:type="paragraph" w:styleId="afffff1">
    <w:name w:val="Salutation"/>
    <w:basedOn w:val="a1"/>
    <w:next w:val="a1"/>
    <w:link w:val="afffff2"/>
    <w:uiPriority w:val="99"/>
    <w:rsid w:val="00C237A4"/>
    <w:pPr>
      <w:spacing w:after="0"/>
      <w:jc w:val="both"/>
    </w:pPr>
    <w:rPr>
      <w:szCs w:val="20"/>
    </w:rPr>
  </w:style>
  <w:style w:type="character" w:customStyle="1" w:styleId="afffff2">
    <w:name w:val="Приветствие Знак"/>
    <w:link w:val="afffff1"/>
    <w:uiPriority w:val="99"/>
    <w:locked/>
    <w:rsid w:val="00942B8E"/>
    <w:rPr>
      <w:rFonts w:ascii="Times New Roman" w:hAnsi="Times New Roman" w:cs="Times New Roman"/>
      <w:sz w:val="24"/>
      <w:lang w:eastAsia="en-US"/>
    </w:rPr>
  </w:style>
  <w:style w:type="paragraph" w:styleId="afffff3">
    <w:name w:val="Signature"/>
    <w:basedOn w:val="a1"/>
    <w:link w:val="afffff4"/>
    <w:uiPriority w:val="99"/>
    <w:rsid w:val="00C237A4"/>
    <w:pPr>
      <w:spacing w:after="0"/>
      <w:ind w:left="4252"/>
      <w:jc w:val="both"/>
    </w:pPr>
    <w:rPr>
      <w:szCs w:val="20"/>
    </w:rPr>
  </w:style>
  <w:style w:type="character" w:customStyle="1" w:styleId="afffff4">
    <w:name w:val="Подпис Знак"/>
    <w:link w:val="afffff3"/>
    <w:uiPriority w:val="99"/>
    <w:locked/>
    <w:rsid w:val="00942B8E"/>
    <w:rPr>
      <w:rFonts w:ascii="Times New Roman" w:hAnsi="Times New Roman" w:cs="Times New Roman"/>
      <w:sz w:val="24"/>
      <w:lang w:eastAsia="en-US"/>
    </w:rPr>
  </w:style>
  <w:style w:type="paragraph" w:customStyle="1" w:styleId="Heading-3">
    <w:name w:val="Heading-3"/>
    <w:basedOn w:val="30"/>
    <w:next w:val="a1"/>
    <w:uiPriority w:val="99"/>
    <w:rsid w:val="00C237A4"/>
    <w:pPr>
      <w:tabs>
        <w:tab w:val="left" w:pos="851"/>
      </w:tabs>
      <w:spacing w:before="0" w:after="180"/>
      <w:jc w:val="both"/>
    </w:pPr>
    <w:rPr>
      <w:rFonts w:ascii="Univers" w:eastAsia="Times New Roman" w:hAnsi="Univers"/>
      <w:sz w:val="22"/>
      <w:szCs w:val="22"/>
    </w:rPr>
  </w:style>
  <w:style w:type="paragraph" w:customStyle="1" w:styleId="Heading-2">
    <w:name w:val="Heading-2"/>
    <w:basedOn w:val="20"/>
    <w:next w:val="a1"/>
    <w:uiPriority w:val="99"/>
    <w:rsid w:val="00C237A4"/>
    <w:pPr>
      <w:spacing w:before="0" w:after="240"/>
      <w:jc w:val="both"/>
    </w:pPr>
    <w:rPr>
      <w:rFonts w:ascii="Univers" w:hAnsi="Univers"/>
      <w:i w:val="0"/>
      <w:caps/>
      <w:sz w:val="24"/>
      <w:szCs w:val="24"/>
      <w:lang w:val="en-GB"/>
    </w:rPr>
  </w:style>
  <w:style w:type="paragraph" w:customStyle="1" w:styleId="Heading-1">
    <w:name w:val="Heading-1"/>
    <w:basedOn w:val="10"/>
    <w:next w:val="a1"/>
    <w:uiPriority w:val="99"/>
    <w:rsid w:val="00C237A4"/>
    <w:pPr>
      <w:keepLines w:val="0"/>
      <w:tabs>
        <w:tab w:val="left" w:pos="851"/>
      </w:tabs>
      <w:spacing w:after="240"/>
      <w:jc w:val="both"/>
    </w:pPr>
    <w:rPr>
      <w:rFonts w:ascii="Univers" w:hAnsi="Univers"/>
      <w:b/>
      <w:bCs/>
      <w:color w:val="auto"/>
      <w:kern w:val="32"/>
      <w:sz w:val="28"/>
      <w:szCs w:val="28"/>
      <w:lang w:val="en-GB"/>
    </w:rPr>
  </w:style>
  <w:style w:type="paragraph" w:customStyle="1" w:styleId="NormalIndent3">
    <w:name w:val="Normal Indent3"/>
    <w:basedOn w:val="afff7"/>
    <w:uiPriority w:val="99"/>
    <w:semiHidden/>
    <w:rsid w:val="00C237A4"/>
    <w:pPr>
      <w:spacing w:before="120" w:line="360" w:lineRule="auto"/>
      <w:ind w:left="1134"/>
      <w:jc w:val="both"/>
    </w:pPr>
    <w:rPr>
      <w:rFonts w:ascii="Univers" w:eastAsia="Times New Roman" w:hAnsi="Univers"/>
      <w:sz w:val="22"/>
      <w:szCs w:val="22"/>
      <w:lang w:eastAsia="en-US"/>
    </w:rPr>
  </w:style>
  <w:style w:type="paragraph" w:customStyle="1" w:styleId="NormalIndent4">
    <w:name w:val="Normal Indent4"/>
    <w:basedOn w:val="NormalIndent3"/>
    <w:uiPriority w:val="99"/>
    <w:semiHidden/>
    <w:rsid w:val="00C237A4"/>
    <w:pPr>
      <w:ind w:left="1985"/>
    </w:pPr>
  </w:style>
  <w:style w:type="paragraph" w:customStyle="1" w:styleId="NormalBullet">
    <w:name w:val="Normal Bullet"/>
    <w:basedOn w:val="a1"/>
    <w:uiPriority w:val="99"/>
    <w:rsid w:val="00C237A4"/>
    <w:pPr>
      <w:numPr>
        <w:numId w:val="21"/>
      </w:numPr>
      <w:tabs>
        <w:tab w:val="clear" w:pos="567"/>
        <w:tab w:val="left" w:pos="284"/>
      </w:tabs>
      <w:spacing w:before="120" w:after="0"/>
      <w:ind w:left="284" w:hanging="284"/>
      <w:jc w:val="both"/>
    </w:pPr>
    <w:rPr>
      <w:rFonts w:ascii="Univers" w:eastAsia="Times New Roman" w:hAnsi="Univers"/>
      <w:sz w:val="22"/>
      <w:lang w:val="en-GB"/>
    </w:rPr>
  </w:style>
  <w:style w:type="character" w:customStyle="1" w:styleId="NormalIndentChar">
    <w:name w:val="Normal Indent Char"/>
    <w:uiPriority w:val="99"/>
    <w:rsid w:val="00C237A4"/>
    <w:rPr>
      <w:rFonts w:ascii="Univers" w:hAnsi="Univers"/>
      <w:sz w:val="22"/>
      <w:lang w:val="en-GB" w:eastAsia="en-US"/>
    </w:rPr>
  </w:style>
  <w:style w:type="character" w:customStyle="1" w:styleId="NormalBulletChar">
    <w:name w:val="Normal Bullet Char"/>
    <w:uiPriority w:val="99"/>
    <w:rsid w:val="00C237A4"/>
    <w:rPr>
      <w:rFonts w:ascii="Univers" w:hAnsi="Univers"/>
      <w:sz w:val="22"/>
      <w:lang w:val="en-GB" w:eastAsia="en-US"/>
    </w:rPr>
  </w:style>
  <w:style w:type="paragraph" w:customStyle="1" w:styleId="NormalIndentBullet">
    <w:name w:val="Normal Indent Bullet"/>
    <w:basedOn w:val="afff7"/>
    <w:uiPriority w:val="99"/>
    <w:rsid w:val="00C237A4"/>
    <w:pPr>
      <w:numPr>
        <w:numId w:val="22"/>
      </w:numPr>
      <w:spacing w:before="120" w:line="360" w:lineRule="auto"/>
      <w:ind w:left="1135" w:hanging="284"/>
      <w:jc w:val="both"/>
    </w:pPr>
    <w:rPr>
      <w:rFonts w:ascii="Univers" w:eastAsia="Times New Roman" w:hAnsi="Univers"/>
      <w:sz w:val="22"/>
      <w:szCs w:val="22"/>
      <w:lang w:eastAsia="en-US"/>
    </w:rPr>
  </w:style>
  <w:style w:type="paragraph" w:customStyle="1" w:styleId="NormalIndent3Bullet">
    <w:name w:val="Normal Indent3 Bullet"/>
    <w:basedOn w:val="NormalIndent3"/>
    <w:uiPriority w:val="99"/>
    <w:semiHidden/>
    <w:rsid w:val="00C237A4"/>
    <w:pPr>
      <w:numPr>
        <w:numId w:val="23"/>
      </w:numPr>
    </w:pPr>
  </w:style>
  <w:style w:type="paragraph" w:customStyle="1" w:styleId="NormalIndent4Bullet">
    <w:name w:val="Normal Indent4 Bullet"/>
    <w:basedOn w:val="NormalIndent4"/>
    <w:uiPriority w:val="99"/>
    <w:semiHidden/>
    <w:rsid w:val="00C237A4"/>
    <w:pPr>
      <w:numPr>
        <w:numId w:val="24"/>
      </w:numPr>
    </w:pPr>
  </w:style>
  <w:style w:type="paragraph" w:customStyle="1" w:styleId="StyleNormalIndentBefore0ptAfter6ptLinespacing1">
    <w:name w:val="Style Normal Indent + Before:  0 pt After:  6 pt Line spacing:  1..."/>
    <w:basedOn w:val="afff7"/>
    <w:uiPriority w:val="99"/>
    <w:rsid w:val="00C237A4"/>
    <w:pPr>
      <w:spacing w:before="120" w:line="360" w:lineRule="auto"/>
      <w:ind w:left="0"/>
    </w:pPr>
    <w:rPr>
      <w:rFonts w:eastAsia="Times New Roman"/>
      <w:lang w:eastAsia="en-US"/>
    </w:rPr>
  </w:style>
  <w:style w:type="paragraph" w:customStyle="1" w:styleId="Textbubliny">
    <w:name w:val="Text bubliny"/>
    <w:basedOn w:val="a1"/>
    <w:uiPriority w:val="99"/>
    <w:semiHidden/>
    <w:rsid w:val="00C237A4"/>
    <w:pPr>
      <w:spacing w:after="0"/>
    </w:pPr>
    <w:rPr>
      <w:rFonts w:ascii="Tahoma" w:eastAsia="Times New Roman" w:hAnsi="Tahoma" w:cs="Times"/>
      <w:sz w:val="16"/>
      <w:szCs w:val="16"/>
      <w:lang w:val="en-GB"/>
    </w:rPr>
  </w:style>
  <w:style w:type="paragraph" w:customStyle="1" w:styleId="ListBulletIndent">
    <w:name w:val="List Bullet Indent"/>
    <w:basedOn w:val="afffb"/>
    <w:uiPriority w:val="99"/>
    <w:rsid w:val="00C237A4"/>
    <w:pPr>
      <w:widowControl w:val="0"/>
      <w:numPr>
        <w:numId w:val="25"/>
      </w:numPr>
      <w:tabs>
        <w:tab w:val="clear" w:pos="340"/>
        <w:tab w:val="num" w:pos="1440"/>
      </w:tabs>
      <w:spacing w:after="120" w:line="240" w:lineRule="auto"/>
      <w:ind w:left="644" w:hanging="360"/>
      <w:jc w:val="left"/>
    </w:pPr>
    <w:rPr>
      <w:rFonts w:ascii="Arial" w:hAnsi="Arial"/>
      <w:sz w:val="20"/>
      <w:lang w:val="en-US" w:eastAsia="en-US"/>
    </w:rPr>
  </w:style>
  <w:style w:type="paragraph" w:customStyle="1" w:styleId="AnnexTOC">
    <w:name w:val="AnnexTOC"/>
    <w:basedOn w:val="1"/>
    <w:uiPriority w:val="99"/>
    <w:rsid w:val="00C237A4"/>
    <w:pPr>
      <w:tabs>
        <w:tab w:val="clear" w:pos="9062"/>
      </w:tabs>
      <w:spacing w:before="360" w:after="0"/>
    </w:pPr>
    <w:rPr>
      <w:rFonts w:ascii="Arial" w:eastAsia="Times New Roman" w:hAnsi="Arial"/>
      <w:b/>
      <w:caps/>
      <w:szCs w:val="24"/>
      <w:lang w:val="en-GB"/>
    </w:rPr>
  </w:style>
  <w:style w:type="paragraph" w:styleId="afffff5">
    <w:name w:val="E-mail Signature"/>
    <w:basedOn w:val="a1"/>
    <w:link w:val="afffff6"/>
    <w:uiPriority w:val="99"/>
    <w:rsid w:val="00C237A4"/>
    <w:pPr>
      <w:spacing w:after="0"/>
      <w:jc w:val="both"/>
    </w:pPr>
    <w:rPr>
      <w:szCs w:val="20"/>
    </w:rPr>
  </w:style>
  <w:style w:type="character" w:customStyle="1" w:styleId="afffff6">
    <w:name w:val="Имейл подпис Знак"/>
    <w:link w:val="afffff5"/>
    <w:uiPriority w:val="99"/>
    <w:locked/>
    <w:rsid w:val="00942B8E"/>
    <w:rPr>
      <w:rFonts w:ascii="Times New Roman" w:hAnsi="Times New Roman" w:cs="Times New Roman"/>
      <w:sz w:val="24"/>
      <w:lang w:eastAsia="en-US"/>
    </w:rPr>
  </w:style>
  <w:style w:type="character" w:styleId="HTML4">
    <w:name w:val="HTML Acronym"/>
    <w:uiPriority w:val="99"/>
    <w:rsid w:val="00C237A4"/>
    <w:rPr>
      <w:rFonts w:cs="Times New Roman"/>
    </w:rPr>
  </w:style>
  <w:style w:type="paragraph" w:styleId="HTML5">
    <w:name w:val="HTML Address"/>
    <w:basedOn w:val="a1"/>
    <w:link w:val="HTML6"/>
    <w:uiPriority w:val="99"/>
    <w:rsid w:val="00C237A4"/>
    <w:pPr>
      <w:spacing w:after="0"/>
      <w:jc w:val="both"/>
    </w:pPr>
    <w:rPr>
      <w:i/>
      <w:iCs/>
      <w:szCs w:val="20"/>
    </w:rPr>
  </w:style>
  <w:style w:type="character" w:customStyle="1" w:styleId="HTML6">
    <w:name w:val="HTML адрес Знак"/>
    <w:link w:val="HTML5"/>
    <w:uiPriority w:val="99"/>
    <w:locked/>
    <w:rsid w:val="00942B8E"/>
    <w:rPr>
      <w:rFonts w:ascii="Times New Roman" w:hAnsi="Times New Roman" w:cs="Times New Roman"/>
      <w:i/>
      <w:sz w:val="24"/>
      <w:lang w:eastAsia="en-US"/>
    </w:rPr>
  </w:style>
  <w:style w:type="character" w:styleId="HTML7">
    <w:name w:val="HTML Code"/>
    <w:uiPriority w:val="99"/>
    <w:rsid w:val="00C237A4"/>
    <w:rPr>
      <w:rFonts w:ascii="Courier New" w:hAnsi="Courier New" w:cs="Times New Roman"/>
      <w:sz w:val="20"/>
    </w:rPr>
  </w:style>
  <w:style w:type="character" w:styleId="HTML8">
    <w:name w:val="HTML Definition"/>
    <w:uiPriority w:val="99"/>
    <w:rsid w:val="00C237A4"/>
    <w:rPr>
      <w:rFonts w:cs="Times New Roman"/>
      <w:i/>
    </w:rPr>
  </w:style>
  <w:style w:type="character" w:styleId="HTML9">
    <w:name w:val="HTML Keyboard"/>
    <w:uiPriority w:val="99"/>
    <w:rsid w:val="00C237A4"/>
    <w:rPr>
      <w:rFonts w:ascii="Courier New" w:hAnsi="Courier New" w:cs="Times New Roman"/>
      <w:sz w:val="20"/>
    </w:rPr>
  </w:style>
  <w:style w:type="character" w:styleId="HTMLa">
    <w:name w:val="HTML Sample"/>
    <w:uiPriority w:val="99"/>
    <w:rsid w:val="00C237A4"/>
    <w:rPr>
      <w:rFonts w:ascii="Courier New" w:hAnsi="Courier New" w:cs="Times New Roman"/>
    </w:rPr>
  </w:style>
  <w:style w:type="character" w:styleId="HTMLb">
    <w:name w:val="HTML Typewriter"/>
    <w:uiPriority w:val="99"/>
    <w:rsid w:val="00C237A4"/>
    <w:rPr>
      <w:rFonts w:ascii="Courier New" w:hAnsi="Courier New" w:cs="Times New Roman"/>
      <w:sz w:val="20"/>
    </w:rPr>
  </w:style>
  <w:style w:type="character" w:styleId="HTMLc">
    <w:name w:val="HTML Variable"/>
    <w:uiPriority w:val="99"/>
    <w:rsid w:val="00C237A4"/>
    <w:rPr>
      <w:rFonts w:cs="Times New Roman"/>
      <w:i/>
    </w:rPr>
  </w:style>
  <w:style w:type="paragraph" w:customStyle="1" w:styleId="ChapterTitle">
    <w:name w:val="ChapterTitle"/>
    <w:basedOn w:val="a1"/>
    <w:next w:val="a1"/>
    <w:uiPriority w:val="99"/>
    <w:rsid w:val="00C237A4"/>
    <w:pPr>
      <w:keepNext/>
      <w:spacing w:before="120" w:after="240"/>
      <w:ind w:left="357"/>
      <w:jc w:val="center"/>
    </w:pPr>
    <w:rPr>
      <w:rFonts w:ascii="Arial" w:eastAsia="Times New Roman" w:hAnsi="Arial"/>
      <w:b/>
      <w:sz w:val="28"/>
      <w:szCs w:val="20"/>
      <w:lang w:val="en-GB" w:eastAsia="cs-CZ"/>
    </w:rPr>
  </w:style>
  <w:style w:type="paragraph" w:customStyle="1" w:styleId="DoubSign">
    <w:name w:val="DoubSign"/>
    <w:basedOn w:val="a1"/>
    <w:next w:val="a1"/>
    <w:uiPriority w:val="99"/>
    <w:rsid w:val="00C237A4"/>
    <w:pPr>
      <w:tabs>
        <w:tab w:val="left" w:pos="5103"/>
      </w:tabs>
      <w:spacing w:before="1200" w:after="0"/>
      <w:ind w:left="357"/>
      <w:jc w:val="both"/>
    </w:pPr>
    <w:rPr>
      <w:rFonts w:ascii="Arial" w:eastAsia="Times New Roman" w:hAnsi="Arial"/>
      <w:sz w:val="22"/>
      <w:szCs w:val="20"/>
      <w:lang w:val="en-GB" w:eastAsia="cs-CZ"/>
    </w:rPr>
  </w:style>
  <w:style w:type="paragraph" w:customStyle="1" w:styleId="afffff7">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a1"/>
    <w:uiPriority w:val="99"/>
    <w:rsid w:val="00C237A4"/>
    <w:pPr>
      <w:spacing w:after="0"/>
      <w:jc w:val="both"/>
    </w:pPr>
    <w:rPr>
      <w:rFonts w:eastAsia="Times New Roman"/>
      <w:szCs w:val="24"/>
      <w:u w:val="single"/>
      <w:lang w:eastAsia="bg-BG"/>
    </w:rPr>
  </w:style>
  <w:style w:type="paragraph" w:customStyle="1" w:styleId="3TimesNewRoman">
    <w:name w:val="Основен текст 3 + Times New Roman"/>
    <w:aliases w:val="12 pt"/>
    <w:basedOn w:val="a1"/>
    <w:uiPriority w:val="99"/>
    <w:rsid w:val="00C237A4"/>
    <w:pPr>
      <w:spacing w:after="0"/>
      <w:jc w:val="both"/>
    </w:pPr>
    <w:rPr>
      <w:rFonts w:eastAsia="Times New Roman"/>
      <w:szCs w:val="24"/>
      <w:u w:val="single"/>
      <w:lang w:eastAsia="bg-BG"/>
    </w:rPr>
  </w:style>
  <w:style w:type="paragraph" w:customStyle="1" w:styleId="Report-1">
    <w:name w:val="Report-1"/>
    <w:basedOn w:val="a1"/>
    <w:uiPriority w:val="99"/>
    <w:rsid w:val="00C237A4"/>
    <w:pPr>
      <w:widowControl w:val="0"/>
      <w:spacing w:after="0" w:line="360" w:lineRule="auto"/>
      <w:jc w:val="both"/>
    </w:pPr>
    <w:rPr>
      <w:rFonts w:eastAsia="Times New Roman"/>
      <w:szCs w:val="24"/>
    </w:rPr>
  </w:style>
  <w:style w:type="paragraph" w:customStyle="1" w:styleId="3b">
    <w:name w:val="3 Знак"/>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3CharCharCharChar1">
    <w:name w:val="3 Знак Char Char Знак Char Char1"/>
    <w:aliases w:val="3 Знак Char Char"/>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1CharCharChar1CharCharCharCharCharCharCharCharChar">
    <w:name w:val="Char Char Char1 Char Char Char1 Char Char Char Char Char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style0">
    <w:name w:val="style0"/>
    <w:basedOn w:val="a1"/>
    <w:uiPriority w:val="99"/>
    <w:rsid w:val="00C237A4"/>
    <w:pPr>
      <w:spacing w:after="0"/>
      <w:ind w:firstLine="1200"/>
      <w:jc w:val="both"/>
    </w:pPr>
    <w:rPr>
      <w:rFonts w:eastAsia="Times New Roman"/>
      <w:szCs w:val="24"/>
      <w:lang w:eastAsia="bg-BG"/>
    </w:rPr>
  </w:style>
  <w:style w:type="paragraph" w:customStyle="1" w:styleId="CharChara">
    <w:name w:val="Char Знак Char"/>
    <w:basedOn w:val="a1"/>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4CharChar">
    <w:name w:val="Знак4 Char Char"/>
    <w:uiPriority w:val="99"/>
    <w:rsid w:val="00C237A4"/>
    <w:rPr>
      <w:rFonts w:ascii="Arial Narrow" w:hAnsi="Arial Narrow"/>
      <w:sz w:val="24"/>
      <w:lang w:val="bg-BG" w:eastAsia="bg-BG"/>
    </w:rPr>
  </w:style>
  <w:style w:type="character" w:customStyle="1" w:styleId="afffc">
    <w:name w:val="Списък с водещи символи Знак"/>
    <w:link w:val="afffb"/>
    <w:uiPriority w:val="99"/>
    <w:locked/>
    <w:rsid w:val="00C237A4"/>
    <w:rPr>
      <w:sz w:val="24"/>
      <w:lang w:val="da-DK" w:eastAsia="da-DK"/>
    </w:rPr>
  </w:style>
  <w:style w:type="character" w:customStyle="1" w:styleId="CarCharChar">
    <w:name w:val="Car Char Char"/>
    <w:uiPriority w:val="99"/>
    <w:rsid w:val="00C237A4"/>
    <w:rPr>
      <w:rFonts w:ascii="Arial Bold" w:hAnsi="Arial Bold"/>
      <w:b/>
      <w:caps/>
      <w:sz w:val="22"/>
      <w:lang w:val="en-GB" w:eastAsia="en-US"/>
    </w:rPr>
  </w:style>
  <w:style w:type="table" w:styleId="1f">
    <w:name w:val="Table Classic 1"/>
    <w:basedOn w:val="a3"/>
    <w:uiPriority w:val="99"/>
    <w:rsid w:val="00C237A4"/>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3CharCharCharChar">
    <w:name w:val="3 Знак Char Char Знак Char Char"/>
    <w:aliases w:val="3 Знак Char Char Знак"/>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3CharCharCharCharCharChar">
    <w:name w:val="3 Знак Char Char Знак Char Char Char Char"/>
    <w:aliases w:val="3 Знак Char Char Знак Char Char Знак Char Char Знак"/>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1CharCharChar">
    <w:name w:val="1 Char Char Char Знак"/>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4">
    <w:name w:val="Char Знак Char Знак Char Знак"/>
    <w:basedOn w:val="a1"/>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Heading2CarCharChar">
    <w:name w:val="Heading 2.Car Char Char"/>
    <w:uiPriority w:val="99"/>
    <w:rsid w:val="00C237A4"/>
    <w:rPr>
      <w:rFonts w:ascii="Arial Bold" w:hAnsi="Arial Bold"/>
      <w:b/>
      <w:caps/>
      <w:sz w:val="22"/>
      <w:lang w:val="en-GB" w:eastAsia="en-US"/>
    </w:rPr>
  </w:style>
  <w:style w:type="paragraph" w:customStyle="1" w:styleId="CharCharChar1CharCharChar1CharCharCharCharCharCharChar">
    <w:name w:val="Char Char Char1 Char Char Char1 Char Char Char Char Char Char Char"/>
    <w:basedOn w:val="a1"/>
    <w:uiPriority w:val="99"/>
    <w:rsid w:val="00C237A4"/>
    <w:pPr>
      <w:tabs>
        <w:tab w:val="left" w:pos="709"/>
      </w:tabs>
      <w:spacing w:after="0"/>
    </w:pPr>
    <w:rPr>
      <w:rFonts w:ascii="Tahoma" w:eastAsia="Times New Roman" w:hAnsi="Tahoma"/>
      <w:szCs w:val="24"/>
      <w:lang w:val="pl-PL" w:eastAsia="pl-PL"/>
    </w:rPr>
  </w:style>
  <w:style w:type="character" w:customStyle="1" w:styleId="4Char2">
    <w:name w:val="Знак4 Char2"/>
    <w:aliases w:val="Знак Знак Знак Знак Знак Знак Char2,Основен текст 21 Char2,Знак41 Char2,Знак3 Char Char1"/>
    <w:uiPriority w:val="99"/>
    <w:rsid w:val="00C237A4"/>
    <w:rPr>
      <w:rFonts w:ascii="Univers" w:hAnsi="Univers"/>
      <w:sz w:val="22"/>
      <w:lang w:val="en-GB" w:eastAsia="en-US"/>
    </w:rPr>
  </w:style>
  <w:style w:type="paragraph" w:customStyle="1" w:styleId="CharCharCharCharCharCharCharCharCharCharCharCharCharCharCharChar">
    <w:name w:val="Char Char Char Char Char Char Char Char Char Char Char Char Char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afffff8">
    <w:name w:val="Стил"/>
    <w:uiPriority w:val="99"/>
    <w:rsid w:val="00C237A4"/>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0">
    <w:name w:val="Знак Char Char Знак Char Char Char Знак"/>
    <w:basedOn w:val="a1"/>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5">
    <w:name w:val="Char Char Char Знак"/>
    <w:basedOn w:val="a1"/>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CarCharChar1">
    <w:name w:val="Car Char Char1"/>
    <w:uiPriority w:val="99"/>
    <w:rsid w:val="00C237A4"/>
    <w:rPr>
      <w:rFonts w:ascii="Arial Bold" w:hAnsi="Arial Bold"/>
      <w:b/>
      <w:caps/>
      <w:sz w:val="22"/>
      <w:lang w:val="en-GB" w:eastAsia="en-US"/>
    </w:rPr>
  </w:style>
  <w:style w:type="character" w:customStyle="1" w:styleId="hps">
    <w:name w:val="hps"/>
    <w:uiPriority w:val="99"/>
    <w:rsid w:val="00C237A4"/>
  </w:style>
  <w:style w:type="character" w:customStyle="1" w:styleId="FontStyle62">
    <w:name w:val="Font Style62"/>
    <w:uiPriority w:val="99"/>
    <w:rsid w:val="00C237A4"/>
    <w:rPr>
      <w:rFonts w:ascii="Arial" w:hAnsi="Arial"/>
      <w:b/>
      <w:i/>
      <w:sz w:val="26"/>
    </w:rPr>
  </w:style>
  <w:style w:type="paragraph" w:customStyle="1" w:styleId="1f0">
    <w:name w:val="Без разредка1"/>
    <w:uiPriority w:val="99"/>
    <w:rsid w:val="00C237A4"/>
    <w:rPr>
      <w:rFonts w:eastAsia="Times New Roman"/>
      <w:sz w:val="22"/>
      <w:szCs w:val="22"/>
      <w:lang w:eastAsia="en-US"/>
    </w:rPr>
  </w:style>
  <w:style w:type="paragraph" w:customStyle="1" w:styleId="CharCharCharCharCharCharChar1CharCharCharCharCharCharCharChar0">
    <w:name w:val="Char Char Char Char Char Char Char1 Char Char Char Char Char Знак Char Char Char"/>
    <w:basedOn w:val="a1"/>
    <w:uiPriority w:val="99"/>
    <w:rsid w:val="00C237A4"/>
    <w:pPr>
      <w:tabs>
        <w:tab w:val="left" w:pos="709"/>
      </w:tabs>
      <w:spacing w:after="0"/>
    </w:pPr>
    <w:rPr>
      <w:rFonts w:ascii="Tahoma" w:eastAsia="Times New Roman" w:hAnsi="Tahoma"/>
      <w:szCs w:val="24"/>
      <w:lang w:val="pl-PL" w:eastAsia="pl-PL"/>
    </w:rPr>
  </w:style>
  <w:style w:type="paragraph" w:customStyle="1" w:styleId="CharCharChar20">
    <w:name w:val="Char Char Char2"/>
    <w:basedOn w:val="a1"/>
    <w:uiPriority w:val="99"/>
    <w:rsid w:val="00C237A4"/>
    <w:pPr>
      <w:tabs>
        <w:tab w:val="left" w:pos="709"/>
      </w:tabs>
      <w:spacing w:after="0"/>
    </w:pPr>
    <w:rPr>
      <w:rFonts w:ascii="Tahoma" w:eastAsia="Times New Roman" w:hAnsi="Tahoma"/>
      <w:szCs w:val="24"/>
      <w:lang w:val="pl-PL" w:eastAsia="pl-PL"/>
    </w:rPr>
  </w:style>
  <w:style w:type="character" w:customStyle="1" w:styleId="infolabel">
    <w:name w:val="infolabel"/>
    <w:uiPriority w:val="99"/>
    <w:rsid w:val="00C237A4"/>
  </w:style>
  <w:style w:type="paragraph" w:customStyle="1" w:styleId="xl173">
    <w:name w:val="xl173"/>
    <w:basedOn w:val="a1"/>
    <w:uiPriority w:val="99"/>
    <w:rsid w:val="00C237A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74">
    <w:name w:val="xl174"/>
    <w:basedOn w:val="a1"/>
    <w:uiPriority w:val="99"/>
    <w:rsid w:val="00C237A4"/>
    <w:pPr>
      <w:pBdr>
        <w:top w:val="single" w:sz="4" w:space="0" w:color="000000"/>
        <w:left w:val="single" w:sz="4" w:space="0" w:color="000000"/>
        <w:bottom w:val="single" w:sz="4" w:space="0" w:color="000000"/>
      </w:pBdr>
      <w:shd w:val="clear" w:color="FFFFCC" w:fill="FFFF99"/>
      <w:spacing w:before="100" w:beforeAutospacing="1" w:after="100" w:afterAutospacing="1"/>
      <w:textAlignment w:val="top"/>
    </w:pPr>
    <w:rPr>
      <w:rFonts w:ascii="Arial" w:eastAsia="Times New Roman" w:hAnsi="Arial" w:cs="Arial"/>
      <w:b/>
      <w:bCs/>
      <w:szCs w:val="24"/>
      <w:lang w:val="en-US"/>
    </w:rPr>
  </w:style>
  <w:style w:type="paragraph" w:customStyle="1" w:styleId="xl175">
    <w:name w:val="xl175"/>
    <w:basedOn w:val="a1"/>
    <w:uiPriority w:val="99"/>
    <w:rsid w:val="00C237A4"/>
    <w:pPr>
      <w:pBdr>
        <w:top w:val="single" w:sz="4" w:space="0" w:color="000000"/>
        <w:bottom w:val="single" w:sz="4" w:space="0" w:color="000000"/>
      </w:pBdr>
      <w:shd w:val="clear" w:color="FFFFCC" w:fill="FFFF99"/>
      <w:spacing w:before="100" w:beforeAutospacing="1" w:after="100" w:afterAutospacing="1"/>
      <w:textAlignment w:val="top"/>
    </w:pPr>
    <w:rPr>
      <w:rFonts w:ascii="Arial" w:eastAsia="Times New Roman" w:hAnsi="Arial" w:cs="Arial"/>
      <w:b/>
      <w:bCs/>
      <w:szCs w:val="24"/>
      <w:lang w:val="en-US"/>
    </w:rPr>
  </w:style>
  <w:style w:type="paragraph" w:customStyle="1" w:styleId="xl176">
    <w:name w:val="xl176"/>
    <w:basedOn w:val="a1"/>
    <w:uiPriority w:val="99"/>
    <w:rsid w:val="00C237A4"/>
    <w:pPr>
      <w:pBdr>
        <w:top w:val="single" w:sz="4" w:space="0" w:color="000000"/>
        <w:bottom w:val="single" w:sz="4" w:space="0" w:color="000000"/>
      </w:pBdr>
      <w:spacing w:before="100" w:beforeAutospacing="1" w:after="100" w:afterAutospacing="1"/>
    </w:pPr>
    <w:rPr>
      <w:rFonts w:eastAsia="Times New Roman"/>
      <w:szCs w:val="24"/>
      <w:lang w:val="en-US"/>
    </w:rPr>
  </w:style>
  <w:style w:type="paragraph" w:customStyle="1" w:styleId="xl177">
    <w:name w:val="xl177"/>
    <w:basedOn w:val="a1"/>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Times New Roman" w:hAnsi="Arial" w:cs="Arial"/>
      <w:b/>
      <w:bCs/>
      <w:szCs w:val="24"/>
      <w:lang w:val="en-US"/>
    </w:rPr>
  </w:style>
  <w:style w:type="paragraph" w:customStyle="1" w:styleId="xl178">
    <w:name w:val="xl178"/>
    <w:basedOn w:val="a1"/>
    <w:uiPriority w:val="99"/>
    <w:rsid w:val="00C237A4"/>
    <w:pPr>
      <w:pBdr>
        <w:top w:val="single" w:sz="4" w:space="0" w:color="000000"/>
        <w:left w:val="single" w:sz="4" w:space="0" w:color="000000"/>
        <w:bottom w:val="single" w:sz="4" w:space="0" w:color="000000"/>
      </w:pBdr>
      <w:shd w:val="clear" w:color="969696" w:fill="808080"/>
      <w:spacing w:before="100" w:beforeAutospacing="1" w:after="100" w:afterAutospacing="1"/>
      <w:jc w:val="right"/>
      <w:textAlignment w:val="center"/>
    </w:pPr>
    <w:rPr>
      <w:rFonts w:ascii="Arial" w:eastAsia="Times New Roman" w:hAnsi="Arial" w:cs="Arial"/>
      <w:b/>
      <w:bCs/>
      <w:szCs w:val="24"/>
      <w:lang w:val="en-US"/>
    </w:rPr>
  </w:style>
  <w:style w:type="paragraph" w:customStyle="1" w:styleId="xl179">
    <w:name w:val="xl179"/>
    <w:basedOn w:val="a1"/>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Cs w:val="24"/>
      <w:lang w:val="en-US"/>
    </w:rPr>
  </w:style>
  <w:style w:type="paragraph" w:customStyle="1" w:styleId="xl180">
    <w:name w:val="xl180"/>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Cs w:val="24"/>
      <w:lang w:val="en-US"/>
    </w:rPr>
  </w:style>
  <w:style w:type="paragraph" w:customStyle="1" w:styleId="xl181">
    <w:name w:val="xl181"/>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Cs w:val="24"/>
      <w:lang w:val="en-US"/>
    </w:rPr>
  </w:style>
  <w:style w:type="paragraph" w:customStyle="1" w:styleId="xl182">
    <w:name w:val="xl182"/>
    <w:basedOn w:val="a1"/>
    <w:uiPriority w:val="99"/>
    <w:rsid w:val="00C237A4"/>
    <w:pPr>
      <w:pBdr>
        <w:top w:val="single" w:sz="4" w:space="0" w:color="auto"/>
        <w:left w:val="single" w:sz="4" w:space="0" w:color="auto"/>
        <w:bottom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 w:val="28"/>
      <w:szCs w:val="28"/>
      <w:lang w:val="en-US"/>
    </w:rPr>
  </w:style>
  <w:style w:type="paragraph" w:customStyle="1" w:styleId="xl183">
    <w:name w:val="xl183"/>
    <w:basedOn w:val="a1"/>
    <w:uiPriority w:val="99"/>
    <w:rsid w:val="00C237A4"/>
    <w:pPr>
      <w:pBdr>
        <w:top w:val="single" w:sz="4" w:space="0" w:color="auto"/>
        <w:bottom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Cs w:val="24"/>
      <w:lang w:val="en-US"/>
    </w:rPr>
  </w:style>
  <w:style w:type="paragraph" w:customStyle="1" w:styleId="xl184">
    <w:name w:val="xl184"/>
    <w:basedOn w:val="a1"/>
    <w:uiPriority w:val="99"/>
    <w:rsid w:val="00C237A4"/>
    <w:pPr>
      <w:pBdr>
        <w:top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Cs w:val="24"/>
      <w:lang w:val="en-US"/>
    </w:rPr>
  </w:style>
  <w:style w:type="paragraph" w:customStyle="1" w:styleId="xl185">
    <w:name w:val="xl185"/>
    <w:basedOn w:val="a1"/>
    <w:uiPriority w:val="99"/>
    <w:rsid w:val="00C237A4"/>
    <w:pPr>
      <w:pBdr>
        <w:top w:val="single" w:sz="8" w:space="0" w:color="auto"/>
        <w:left w:val="single" w:sz="8" w:space="0" w:color="auto"/>
        <w:bottom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6">
    <w:name w:val="xl186"/>
    <w:basedOn w:val="a1"/>
    <w:uiPriority w:val="99"/>
    <w:rsid w:val="00C237A4"/>
    <w:pPr>
      <w:pBdr>
        <w:top w:val="single" w:sz="8" w:space="0" w:color="auto"/>
        <w:bottom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7">
    <w:name w:val="xl187"/>
    <w:basedOn w:val="a1"/>
    <w:uiPriority w:val="99"/>
    <w:rsid w:val="00C237A4"/>
    <w:pPr>
      <w:pBdr>
        <w:top w:val="single" w:sz="8" w:space="0" w:color="auto"/>
        <w:bottom w:val="single" w:sz="8" w:space="0" w:color="auto"/>
        <w:right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8">
    <w:name w:val="xl188"/>
    <w:basedOn w:val="a1"/>
    <w:uiPriority w:val="99"/>
    <w:rsid w:val="00C237A4"/>
    <w:pPr>
      <w:spacing w:before="100" w:beforeAutospacing="1" w:after="100" w:afterAutospacing="1"/>
      <w:textAlignment w:val="center"/>
    </w:pPr>
    <w:rPr>
      <w:rFonts w:ascii="Arial" w:eastAsia="Times New Roman" w:hAnsi="Arial" w:cs="Arial"/>
      <w:b/>
      <w:bCs/>
      <w:szCs w:val="24"/>
      <w:lang w:val="en-US"/>
    </w:rPr>
  </w:style>
  <w:style w:type="paragraph" w:customStyle="1" w:styleId="xl189">
    <w:name w:val="xl189"/>
    <w:basedOn w:val="a1"/>
    <w:uiPriority w:val="99"/>
    <w:rsid w:val="00C237A4"/>
    <w:pPr>
      <w:pBdr>
        <w:top w:val="single" w:sz="4" w:space="0" w:color="auto"/>
        <w:left w:val="single" w:sz="4" w:space="0" w:color="auto"/>
        <w:bottom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0">
    <w:name w:val="xl190"/>
    <w:basedOn w:val="a1"/>
    <w:uiPriority w:val="99"/>
    <w:rsid w:val="00C237A4"/>
    <w:pPr>
      <w:pBdr>
        <w:top w:val="single" w:sz="4" w:space="0" w:color="auto"/>
        <w:bottom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1">
    <w:name w:val="xl191"/>
    <w:basedOn w:val="a1"/>
    <w:uiPriority w:val="99"/>
    <w:rsid w:val="00C237A4"/>
    <w:pPr>
      <w:pBdr>
        <w:top w:val="single" w:sz="4" w:space="0" w:color="auto"/>
        <w:bottom w:val="single" w:sz="4" w:space="0" w:color="auto"/>
        <w:right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2">
    <w:name w:val="xl192"/>
    <w:basedOn w:val="a1"/>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Cs w:val="24"/>
      <w:lang w:val="en-US"/>
    </w:rPr>
  </w:style>
  <w:style w:type="paragraph" w:customStyle="1" w:styleId="xl193">
    <w:name w:val="xl193"/>
    <w:basedOn w:val="a1"/>
    <w:uiPriority w:val="99"/>
    <w:rsid w:val="00C237A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94">
    <w:name w:val="xl194"/>
    <w:basedOn w:val="a1"/>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993366"/>
      <w:szCs w:val="24"/>
      <w:lang w:val="en-US"/>
    </w:rPr>
  </w:style>
  <w:style w:type="character" w:customStyle="1" w:styleId="FootnoteCharacters">
    <w:name w:val="Footnote Characters"/>
    <w:uiPriority w:val="99"/>
    <w:rsid w:val="00C237A4"/>
    <w:rPr>
      <w:vertAlign w:val="superscript"/>
    </w:rPr>
  </w:style>
  <w:style w:type="character" w:customStyle="1" w:styleId="alb2">
    <w:name w:val="al_b2"/>
    <w:uiPriority w:val="99"/>
    <w:rsid w:val="00C237A4"/>
  </w:style>
  <w:style w:type="character" w:customStyle="1" w:styleId="alcapt2">
    <w:name w:val="al_capt2"/>
    <w:uiPriority w:val="99"/>
    <w:rsid w:val="00C237A4"/>
    <w:rPr>
      <w:i/>
    </w:rPr>
  </w:style>
  <w:style w:type="table" w:customStyle="1" w:styleId="TableGrid2">
    <w:name w:val="Table Grid2"/>
    <w:uiPriority w:val="99"/>
    <w:rsid w:val="00C23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t1">
    <w:name w:val="al_t1"/>
    <w:uiPriority w:val="99"/>
    <w:rsid w:val="00351BE2"/>
  </w:style>
  <w:style w:type="character" w:customStyle="1" w:styleId="17EPRHeaderCharCharChar">
    <w:name w:val="(17) EPR Header Char Char Char"/>
    <w:aliases w:val="(17) EPR Header Char Char Char1"/>
    <w:uiPriority w:val="99"/>
    <w:rsid w:val="00AB4D0B"/>
    <w:rPr>
      <w:lang w:val="bg-BG" w:eastAsia="bg-BG"/>
    </w:rPr>
  </w:style>
  <w:style w:type="paragraph" w:customStyle="1" w:styleId="Iaeeiiaaaao">
    <w:name w:val="Iaeei. ia?aa?ao"/>
    <w:basedOn w:val="a1"/>
    <w:link w:val="IaeeiiaaaaoChar"/>
    <w:uiPriority w:val="99"/>
    <w:rsid w:val="00E15A0C"/>
    <w:pPr>
      <w:spacing w:before="120" w:after="0" w:line="360" w:lineRule="auto"/>
      <w:ind w:firstLine="720"/>
      <w:jc w:val="both"/>
    </w:pPr>
    <w:rPr>
      <w:szCs w:val="20"/>
    </w:rPr>
  </w:style>
  <w:style w:type="character" w:customStyle="1" w:styleId="DefaultChar">
    <w:name w:val="Default Char"/>
    <w:link w:val="Default"/>
    <w:uiPriority w:val="99"/>
    <w:locked/>
    <w:rsid w:val="00E15A0C"/>
    <w:rPr>
      <w:rFonts w:ascii="Times New Roman" w:eastAsia="Batang" w:hAnsi="Times New Roman"/>
      <w:color w:val="000000"/>
      <w:sz w:val="22"/>
      <w:szCs w:val="22"/>
      <w:lang w:val="bg-BG" w:eastAsia="bg-BG" w:bidi="ar-SA"/>
    </w:rPr>
  </w:style>
  <w:style w:type="character" w:customStyle="1" w:styleId="IaeeiiaaaaoChar">
    <w:name w:val="Iaeei. ia?aa?ao Char"/>
    <w:link w:val="Iaeeiiaaaao"/>
    <w:uiPriority w:val="99"/>
    <w:locked/>
    <w:rsid w:val="00E15A0C"/>
    <w:rPr>
      <w:rFonts w:ascii="Times New Roman" w:hAnsi="Times New Roman"/>
      <w:sz w:val="24"/>
      <w:lang w:eastAsia="en-US"/>
    </w:rPr>
  </w:style>
  <w:style w:type="character" w:customStyle="1" w:styleId="parcapt2">
    <w:name w:val="par_capt2"/>
    <w:uiPriority w:val="99"/>
    <w:rsid w:val="00D07494"/>
    <w:rPr>
      <w:b/>
    </w:rPr>
  </w:style>
  <w:style w:type="character" w:customStyle="1" w:styleId="parinclink">
    <w:name w:val="parinclink"/>
    <w:uiPriority w:val="99"/>
    <w:rsid w:val="00D07494"/>
  </w:style>
  <w:style w:type="character" w:customStyle="1" w:styleId="greenlight1">
    <w:name w:val="greenlight1"/>
    <w:uiPriority w:val="99"/>
    <w:rsid w:val="004F13E6"/>
    <w:rPr>
      <w:shd w:val="clear" w:color="auto" w:fill="90EE90"/>
    </w:rPr>
  </w:style>
  <w:style w:type="character" w:customStyle="1" w:styleId="light1">
    <w:name w:val="light1"/>
    <w:uiPriority w:val="99"/>
    <w:rsid w:val="004F13E6"/>
    <w:rPr>
      <w:shd w:val="clear" w:color="auto" w:fill="FFFF00"/>
    </w:rPr>
  </w:style>
  <w:style w:type="character" w:customStyle="1" w:styleId="subparinclink">
    <w:name w:val="subparinclink"/>
    <w:uiPriority w:val="99"/>
    <w:rsid w:val="004645E9"/>
  </w:style>
  <w:style w:type="character" w:customStyle="1" w:styleId="cnglog">
    <w:name w:val="cnglog"/>
    <w:uiPriority w:val="99"/>
    <w:rsid w:val="004645E9"/>
  </w:style>
  <w:style w:type="character" w:customStyle="1" w:styleId="articletopicopen1">
    <w:name w:val="article_topic_open1"/>
    <w:uiPriority w:val="99"/>
    <w:rsid w:val="004645E9"/>
    <w:rPr>
      <w:u w:val="none"/>
      <w:effect w:val="none"/>
      <w:bdr w:val="none" w:sz="0" w:space="0" w:color="auto" w:frame="1"/>
    </w:rPr>
  </w:style>
  <w:style w:type="character" w:customStyle="1" w:styleId="articlehistory1">
    <w:name w:val="article_history1"/>
    <w:uiPriority w:val="99"/>
    <w:rsid w:val="004645E9"/>
  </w:style>
  <w:style w:type="character" w:customStyle="1" w:styleId="addedtext1">
    <w:name w:val="added_text1"/>
    <w:uiPriority w:val="99"/>
    <w:rsid w:val="004645E9"/>
    <w:rPr>
      <w:shd w:val="clear" w:color="auto" w:fill="E1E1FF"/>
    </w:rPr>
  </w:style>
  <w:style w:type="character" w:customStyle="1" w:styleId="ala3">
    <w:name w:val="al_a3"/>
    <w:uiPriority w:val="99"/>
    <w:rsid w:val="004645E9"/>
  </w:style>
  <w:style w:type="character" w:customStyle="1" w:styleId="alcapt3">
    <w:name w:val="al_capt3"/>
    <w:uiPriority w:val="99"/>
    <w:rsid w:val="004645E9"/>
    <w:rPr>
      <w:i/>
    </w:rPr>
  </w:style>
  <w:style w:type="character" w:customStyle="1" w:styleId="fasubparinclink">
    <w:name w:val="fasubparinclink"/>
    <w:uiPriority w:val="99"/>
    <w:rsid w:val="004645E9"/>
  </w:style>
  <w:style w:type="character" w:customStyle="1" w:styleId="deletedtext1">
    <w:name w:val="deleted_text1"/>
    <w:uiPriority w:val="99"/>
    <w:rsid w:val="004645E9"/>
    <w:rPr>
      <w:strike/>
      <w:color w:val="800000"/>
    </w:rPr>
  </w:style>
  <w:style w:type="character" w:customStyle="1" w:styleId="alcapt4">
    <w:name w:val="al_capt4"/>
    <w:uiPriority w:val="99"/>
    <w:rsid w:val="004645E9"/>
    <w:rPr>
      <w:i/>
    </w:rPr>
  </w:style>
  <w:style w:type="character" w:customStyle="1" w:styleId="parcapt3">
    <w:name w:val="par_capt3"/>
    <w:uiPriority w:val="99"/>
    <w:rsid w:val="004645E9"/>
    <w:rPr>
      <w:b/>
    </w:rPr>
  </w:style>
  <w:style w:type="character" w:customStyle="1" w:styleId="p">
    <w:name w:val="p"/>
    <w:uiPriority w:val="99"/>
    <w:rsid w:val="004645E9"/>
  </w:style>
  <w:style w:type="character" w:customStyle="1" w:styleId="ala4">
    <w:name w:val="al_a4"/>
    <w:uiPriority w:val="99"/>
    <w:rsid w:val="004645E9"/>
  </w:style>
  <w:style w:type="character" w:customStyle="1" w:styleId="alcapt5">
    <w:name w:val="al_capt5"/>
    <w:uiPriority w:val="99"/>
    <w:rsid w:val="004645E9"/>
    <w:rPr>
      <w:i/>
    </w:rPr>
  </w:style>
  <w:style w:type="character" w:customStyle="1" w:styleId="ldef2">
    <w:name w:val="ldef2"/>
    <w:uiPriority w:val="99"/>
    <w:rsid w:val="00570C6E"/>
    <w:rPr>
      <w:color w:val="FF0000"/>
    </w:rPr>
  </w:style>
  <w:style w:type="character" w:customStyle="1" w:styleId="alcapt6">
    <w:name w:val="al_capt6"/>
    <w:uiPriority w:val="99"/>
    <w:rsid w:val="00570C6E"/>
    <w:rPr>
      <w:i/>
    </w:rPr>
  </w:style>
  <w:style w:type="character" w:customStyle="1" w:styleId="alcapt7">
    <w:name w:val="al_capt7"/>
    <w:uiPriority w:val="99"/>
    <w:rsid w:val="00570C6E"/>
    <w:rPr>
      <w:i/>
    </w:rPr>
  </w:style>
  <w:style w:type="character" w:customStyle="1" w:styleId="alcapt8">
    <w:name w:val="al_capt8"/>
    <w:uiPriority w:val="99"/>
    <w:rsid w:val="00570C6E"/>
    <w:rPr>
      <w:i/>
    </w:rPr>
  </w:style>
  <w:style w:type="character" w:customStyle="1" w:styleId="alcapt9">
    <w:name w:val="al_capt9"/>
    <w:uiPriority w:val="99"/>
    <w:rsid w:val="00570C6E"/>
    <w:rPr>
      <w:i/>
    </w:rPr>
  </w:style>
  <w:style w:type="character" w:customStyle="1" w:styleId="alcapt10">
    <w:name w:val="al_capt10"/>
    <w:uiPriority w:val="99"/>
    <w:rsid w:val="00570C6E"/>
    <w:rPr>
      <w:i/>
    </w:rPr>
  </w:style>
  <w:style w:type="character" w:customStyle="1" w:styleId="alb3">
    <w:name w:val="al_b3"/>
    <w:uiPriority w:val="99"/>
    <w:rsid w:val="00570C6E"/>
  </w:style>
  <w:style w:type="character" w:customStyle="1" w:styleId="alcapt11">
    <w:name w:val="al_capt11"/>
    <w:uiPriority w:val="99"/>
    <w:rsid w:val="00570C6E"/>
    <w:rPr>
      <w:i/>
    </w:rPr>
  </w:style>
  <w:style w:type="character" w:customStyle="1" w:styleId="alcapt12">
    <w:name w:val="al_capt12"/>
    <w:uiPriority w:val="99"/>
    <w:rsid w:val="00570C6E"/>
    <w:rPr>
      <w:i/>
    </w:rPr>
  </w:style>
  <w:style w:type="character" w:customStyle="1" w:styleId="alcapt13">
    <w:name w:val="al_capt13"/>
    <w:uiPriority w:val="99"/>
    <w:rsid w:val="00570C6E"/>
    <w:rPr>
      <w:i/>
    </w:rPr>
  </w:style>
  <w:style w:type="character" w:customStyle="1" w:styleId="alcapt14">
    <w:name w:val="al_capt14"/>
    <w:uiPriority w:val="99"/>
    <w:rsid w:val="00570C6E"/>
    <w:rPr>
      <w:i/>
    </w:rPr>
  </w:style>
  <w:style w:type="paragraph" w:customStyle="1" w:styleId="CharCharCharChar1CharCharCharCharCharChar">
    <w:name w:val="Char Char Char Char1 Char Char Char Char Char Char"/>
    <w:basedOn w:val="a1"/>
    <w:uiPriority w:val="99"/>
    <w:rsid w:val="000E33B8"/>
    <w:pPr>
      <w:tabs>
        <w:tab w:val="left" w:pos="709"/>
      </w:tabs>
      <w:spacing w:after="0"/>
    </w:pPr>
    <w:rPr>
      <w:rFonts w:ascii="Tahoma" w:eastAsia="Times New Roman" w:hAnsi="Tahoma"/>
      <w:szCs w:val="24"/>
      <w:lang w:val="pl-PL" w:eastAsia="pl-PL"/>
    </w:rPr>
  </w:style>
  <w:style w:type="paragraph" w:customStyle="1" w:styleId="3c">
    <w:name w:val="Основен текст3"/>
    <w:basedOn w:val="a1"/>
    <w:uiPriority w:val="99"/>
    <w:rsid w:val="002D2611"/>
    <w:pPr>
      <w:shd w:val="clear" w:color="auto" w:fill="FFFFFF"/>
      <w:spacing w:after="0" w:line="240" w:lineRule="atLeast"/>
      <w:ind w:hanging="360"/>
    </w:pPr>
    <w:rPr>
      <w:sz w:val="22"/>
      <w:lang w:eastAsia="bg-BG"/>
    </w:rPr>
  </w:style>
  <w:style w:type="character" w:customStyle="1" w:styleId="CharChar16">
    <w:name w:val="Char Char16"/>
    <w:uiPriority w:val="99"/>
    <w:rsid w:val="00BE7369"/>
    <w:rPr>
      <w:rFonts w:ascii="Arial" w:hAnsi="Arial"/>
      <w:b/>
      <w:kern w:val="32"/>
      <w:sz w:val="32"/>
      <w:lang w:eastAsia="bg-BG"/>
    </w:rPr>
  </w:style>
  <w:style w:type="character" w:customStyle="1" w:styleId="CharChar15">
    <w:name w:val="Char Char15"/>
    <w:uiPriority w:val="99"/>
    <w:rsid w:val="00BE7369"/>
    <w:rPr>
      <w:rFonts w:ascii="Arial" w:hAnsi="Arial"/>
      <w:b/>
      <w:i/>
      <w:sz w:val="28"/>
      <w:lang w:eastAsia="bg-BG"/>
    </w:rPr>
  </w:style>
  <w:style w:type="character" w:customStyle="1" w:styleId="CharChar14">
    <w:name w:val="Char Char14"/>
    <w:uiPriority w:val="99"/>
    <w:rsid w:val="00BE7369"/>
    <w:rPr>
      <w:rFonts w:eastAsia="Times New Roman"/>
      <w:b/>
      <w:sz w:val="24"/>
    </w:rPr>
  </w:style>
  <w:style w:type="character" w:customStyle="1" w:styleId="CharChar132">
    <w:name w:val="Char Char132"/>
    <w:uiPriority w:val="99"/>
    <w:rsid w:val="00BE7369"/>
    <w:rPr>
      <w:rFonts w:ascii="Arial" w:hAnsi="Arial"/>
      <w:sz w:val="28"/>
      <w:lang w:eastAsia="bg-BG"/>
    </w:rPr>
  </w:style>
  <w:style w:type="character" w:customStyle="1" w:styleId="CharChar12">
    <w:name w:val="Char Char12"/>
    <w:uiPriority w:val="99"/>
    <w:rsid w:val="00BE7369"/>
    <w:rPr>
      <w:rFonts w:eastAsia="Times New Roman"/>
      <w:sz w:val="24"/>
      <w:lang w:eastAsia="bg-BG"/>
    </w:rPr>
  </w:style>
  <w:style w:type="character" w:customStyle="1" w:styleId="CharChar111">
    <w:name w:val="Char Char11"/>
    <w:uiPriority w:val="99"/>
    <w:rsid w:val="00BE7369"/>
    <w:rPr>
      <w:rFonts w:eastAsia="Times New Roman"/>
      <w:sz w:val="16"/>
      <w:lang w:eastAsia="bg-BG"/>
    </w:rPr>
  </w:style>
  <w:style w:type="character" w:customStyle="1" w:styleId="CharChar100">
    <w:name w:val="Char Char10"/>
    <w:uiPriority w:val="99"/>
    <w:rsid w:val="00BE7369"/>
    <w:rPr>
      <w:rFonts w:ascii="Arial" w:hAnsi="Arial"/>
      <w:b/>
      <w:sz w:val="32"/>
      <w:lang w:eastAsia="bg-BG"/>
    </w:rPr>
  </w:style>
  <w:style w:type="character" w:customStyle="1" w:styleId="CharChar90">
    <w:name w:val="Char Char9"/>
    <w:uiPriority w:val="99"/>
    <w:rsid w:val="00BE7369"/>
    <w:rPr>
      <w:rFonts w:eastAsia="Times New Roman"/>
      <w:sz w:val="24"/>
      <w:lang w:eastAsia="bg-BG"/>
    </w:rPr>
  </w:style>
  <w:style w:type="character" w:customStyle="1" w:styleId="CharChar81">
    <w:name w:val="Char Char81"/>
    <w:uiPriority w:val="99"/>
    <w:rsid w:val="00BE7369"/>
    <w:rPr>
      <w:rFonts w:ascii="Tahoma" w:hAnsi="Tahoma"/>
      <w:sz w:val="20"/>
      <w:lang w:val="en-US"/>
    </w:rPr>
  </w:style>
  <w:style w:type="character" w:customStyle="1" w:styleId="CharChar71">
    <w:name w:val="Char Char71"/>
    <w:uiPriority w:val="99"/>
    <w:rsid w:val="00BE7369"/>
    <w:rPr>
      <w:rFonts w:eastAsia="Times New Roman"/>
      <w:sz w:val="20"/>
      <w:lang w:val="en-GB"/>
    </w:rPr>
  </w:style>
  <w:style w:type="character" w:customStyle="1" w:styleId="CharChar61">
    <w:name w:val="Char Char61"/>
    <w:uiPriority w:val="99"/>
    <w:semiHidden/>
    <w:rsid w:val="00BE7369"/>
    <w:rPr>
      <w:rFonts w:ascii="Tahoma" w:hAnsi="Tahoma"/>
      <w:sz w:val="16"/>
      <w:lang w:eastAsia="bg-BG"/>
    </w:rPr>
  </w:style>
  <w:style w:type="character" w:customStyle="1" w:styleId="CharChar50">
    <w:name w:val="Char Char5"/>
    <w:uiPriority w:val="99"/>
    <w:rsid w:val="00BE7369"/>
    <w:rPr>
      <w:rFonts w:eastAsia="Times New Roman"/>
      <w:sz w:val="24"/>
      <w:lang w:eastAsia="bg-BG"/>
    </w:rPr>
  </w:style>
  <w:style w:type="character" w:customStyle="1" w:styleId="CharChar41">
    <w:name w:val="Char Char4"/>
    <w:uiPriority w:val="99"/>
    <w:rsid w:val="00BE7369"/>
    <w:rPr>
      <w:rFonts w:ascii="Courier New" w:hAnsi="Courier New"/>
      <w:sz w:val="20"/>
      <w:lang w:val="en-US"/>
    </w:rPr>
  </w:style>
  <w:style w:type="character" w:customStyle="1" w:styleId="CharChar31">
    <w:name w:val="Char Char31"/>
    <w:uiPriority w:val="99"/>
    <w:semiHidden/>
    <w:rsid w:val="00BE7369"/>
    <w:rPr>
      <w:rFonts w:eastAsia="Times New Roman"/>
      <w:sz w:val="20"/>
      <w:lang w:val="en-GB"/>
    </w:rPr>
  </w:style>
  <w:style w:type="character" w:customStyle="1" w:styleId="CharChar20">
    <w:name w:val="Char Char2"/>
    <w:uiPriority w:val="99"/>
    <w:rsid w:val="00BE7369"/>
    <w:rPr>
      <w:rFonts w:eastAsia="Times New Roman"/>
      <w:sz w:val="24"/>
      <w:lang w:eastAsia="bg-BG"/>
    </w:rPr>
  </w:style>
  <w:style w:type="character" w:customStyle="1" w:styleId="CharChar17">
    <w:name w:val="Char Char1"/>
    <w:uiPriority w:val="99"/>
    <w:semiHidden/>
    <w:rsid w:val="00BE7369"/>
    <w:rPr>
      <w:rFonts w:eastAsia="Times New Roman"/>
      <w:sz w:val="20"/>
      <w:lang w:eastAsia="bg-BG"/>
    </w:rPr>
  </w:style>
  <w:style w:type="character" w:customStyle="1" w:styleId="CharChar170">
    <w:name w:val="Char Char17"/>
    <w:uiPriority w:val="99"/>
    <w:semiHidden/>
    <w:rsid w:val="00BE7369"/>
    <w:rPr>
      <w:rFonts w:eastAsia="Times New Roman"/>
      <w:b/>
      <w:sz w:val="20"/>
      <w:lang w:eastAsia="bg-BG"/>
    </w:rPr>
  </w:style>
  <w:style w:type="character" w:customStyle="1" w:styleId="Char7">
    <w:name w:val="Char7"/>
    <w:uiPriority w:val="99"/>
    <w:rsid w:val="00FB2A3C"/>
    <w:rPr>
      <w:rFonts w:ascii="Tahoma" w:hAnsi="Tahoma"/>
      <w:sz w:val="24"/>
      <w:lang w:val="bg-BG" w:eastAsia="en-US"/>
    </w:rPr>
  </w:style>
  <w:style w:type="character" w:customStyle="1" w:styleId="CharChar410">
    <w:name w:val="Char Char41"/>
    <w:uiPriority w:val="99"/>
    <w:rsid w:val="001B2A57"/>
    <w:rPr>
      <w:rFonts w:ascii="Arial" w:hAnsi="Arial"/>
      <w:b/>
      <w:sz w:val="32"/>
      <w:lang w:val="bg-BG" w:eastAsia="bg-BG"/>
    </w:rPr>
  </w:style>
  <w:style w:type="character" w:customStyle="1" w:styleId="CharChar82">
    <w:name w:val="Char Char82"/>
    <w:uiPriority w:val="99"/>
    <w:rsid w:val="005A373D"/>
    <w:rPr>
      <w:rFonts w:ascii="Courier New" w:eastAsia="Batang" w:hAnsi="Courier New"/>
    </w:rPr>
  </w:style>
  <w:style w:type="character" w:customStyle="1" w:styleId="CharChar18">
    <w:name w:val="Char Char18"/>
    <w:uiPriority w:val="99"/>
    <w:semiHidden/>
    <w:rsid w:val="009B2AE2"/>
    <w:rPr>
      <w:rFonts w:ascii="Tahoma" w:hAnsi="Tahoma"/>
      <w:sz w:val="16"/>
      <w:lang w:eastAsia="en-US"/>
    </w:rPr>
  </w:style>
  <w:style w:type="paragraph" w:customStyle="1" w:styleId="48">
    <w:name w:val="Основен текст4"/>
    <w:basedOn w:val="a1"/>
    <w:uiPriority w:val="99"/>
    <w:rsid w:val="009B2AE2"/>
    <w:pPr>
      <w:shd w:val="clear" w:color="auto" w:fill="FFFFFF"/>
      <w:spacing w:after="0" w:line="240" w:lineRule="atLeast"/>
      <w:ind w:hanging="360"/>
    </w:pPr>
    <w:rPr>
      <w:rFonts w:eastAsia="Times New Roman"/>
      <w:sz w:val="22"/>
      <w:lang w:eastAsia="bg-BG"/>
    </w:rPr>
  </w:style>
  <w:style w:type="paragraph" w:customStyle="1" w:styleId="afffff9">
    <w:name w:val="Îáèêí. ïàðàãðàô"/>
    <w:basedOn w:val="a1"/>
    <w:uiPriority w:val="99"/>
    <w:rsid w:val="00CD7E9B"/>
    <w:pPr>
      <w:spacing w:before="120" w:after="0" w:line="360" w:lineRule="auto"/>
      <w:ind w:firstLine="720"/>
      <w:jc w:val="both"/>
    </w:pPr>
    <w:rPr>
      <w:rFonts w:eastAsia="Times New Roman"/>
      <w:szCs w:val="20"/>
      <w:lang w:eastAsia="bg-BG"/>
    </w:rPr>
  </w:style>
  <w:style w:type="character" w:customStyle="1" w:styleId="Char2Char1">
    <w:name w:val="Char2 Char1"/>
    <w:aliases w:val="Char5 Char Char4,Char2 Char Char3,Char5 Char1,Header Char Char1 Char3,Char2 Char Char Char Char,Header Char Char Char Char11,Char5 Char Char Char Char3,Char5 Char Char1 Char3,Char5 Char1 Char Char3,Char2 Char1 Char Char2"/>
    <w:uiPriority w:val="99"/>
    <w:rsid w:val="00CE4E23"/>
    <w:rPr>
      <w:rFonts w:ascii="Times Ne? Roman" w:hAnsi="Times Ne? Roman"/>
      <w:sz w:val="20"/>
    </w:rPr>
  </w:style>
  <w:style w:type="character" w:customStyle="1" w:styleId="afffffa">
    <w:name w:val="Знаци за бележки под линия"/>
    <w:uiPriority w:val="99"/>
    <w:rsid w:val="00CE4E23"/>
    <w:rPr>
      <w:vertAlign w:val="superscript"/>
    </w:rPr>
  </w:style>
  <w:style w:type="character" w:customStyle="1" w:styleId="HeaderChar1">
    <w:name w:val="Header Char1"/>
    <w:aliases w:val="Char2 Char2,Char5 Char Char2,Char2 Char Char1,Char5 Char2,Header Char Char1 Char1,Char2 Char Char Char Char1,Header Char Char Char Char2,Char5 Char Char Char Char1,Char5 Char Char1 Char1,Char5 Char1 Char Char1,Char2 Char1 Char Char1"/>
    <w:uiPriority w:val="99"/>
    <w:locked/>
    <w:rsid w:val="00CE4E23"/>
    <w:rPr>
      <w:rFonts w:ascii="Arial" w:hAnsi="Arial"/>
      <w:sz w:val="24"/>
      <w:lang w:val="en-GB"/>
    </w:rPr>
  </w:style>
  <w:style w:type="paragraph" w:customStyle="1" w:styleId="CharCharChar1CharCharCharCharCharCharCharCharCharCharCharCharCharCharCharChar">
    <w:name w:val="Char Char Char1 Char Char Char Char Char Char Char Char Char Char Char Char Char Char Char Char"/>
    <w:basedOn w:val="a1"/>
    <w:uiPriority w:val="99"/>
    <w:rsid w:val="0021026C"/>
    <w:pPr>
      <w:tabs>
        <w:tab w:val="left" w:pos="709"/>
      </w:tabs>
      <w:spacing w:after="0"/>
    </w:pPr>
    <w:rPr>
      <w:rFonts w:ascii="Tahoma" w:eastAsia="Times New Roman" w:hAnsi="Tahoma"/>
      <w:szCs w:val="24"/>
      <w:lang w:val="pl-PL" w:eastAsia="pl-PL"/>
    </w:rPr>
  </w:style>
  <w:style w:type="table" w:customStyle="1" w:styleId="TableGrid3">
    <w:name w:val="Table Grid3"/>
    <w:uiPriority w:val="99"/>
    <w:rsid w:val="00877D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77D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
    <w:name w:val="Table Contemporary1"/>
    <w:uiPriority w:val="99"/>
    <w:rsid w:val="00877DC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
    <w:name w:val="Table Classic 11"/>
    <w:uiPriority w:val="99"/>
    <w:rsid w:val="00877DC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
    <w:name w:val="Table Grid21"/>
    <w:uiPriority w:val="99"/>
    <w:rsid w:val="00877D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VHeader">
    <w:name w:val="Section V. Header"/>
    <w:basedOn w:val="a1"/>
    <w:uiPriority w:val="99"/>
    <w:rsid w:val="00857A1D"/>
    <w:pPr>
      <w:spacing w:after="0"/>
      <w:jc w:val="center"/>
    </w:pPr>
    <w:rPr>
      <w:rFonts w:eastAsia="Times New Roman"/>
      <w:b/>
      <w:color w:val="000000"/>
      <w:sz w:val="36"/>
      <w:szCs w:val="20"/>
    </w:rPr>
  </w:style>
  <w:style w:type="character" w:customStyle="1" w:styleId="atn">
    <w:name w:val="atn"/>
    <w:uiPriority w:val="99"/>
    <w:rsid w:val="00857A1D"/>
    <w:rPr>
      <w:rFonts w:cs="Times New Roman"/>
    </w:rPr>
  </w:style>
  <w:style w:type="paragraph" w:customStyle="1" w:styleId="Pa6">
    <w:name w:val="Pa6"/>
    <w:basedOn w:val="Default"/>
    <w:next w:val="Default"/>
    <w:uiPriority w:val="99"/>
    <w:rsid w:val="00857A1D"/>
    <w:pPr>
      <w:spacing w:line="141" w:lineRule="atLeast"/>
    </w:pPr>
    <w:rPr>
      <w:rFonts w:ascii="Futura PT" w:eastAsia="Calibri" w:hAnsi="Futura PT"/>
      <w:color w:val="auto"/>
      <w:sz w:val="24"/>
      <w:szCs w:val="24"/>
      <w:lang w:val="en-US" w:eastAsia="en-US"/>
    </w:rPr>
  </w:style>
  <w:style w:type="paragraph" w:customStyle="1" w:styleId="MediumGrid1-Accent21">
    <w:name w:val="Medium Grid 1 - Accent 21"/>
    <w:basedOn w:val="a1"/>
    <w:uiPriority w:val="99"/>
    <w:rsid w:val="00857A1D"/>
    <w:pPr>
      <w:ind w:left="720"/>
      <w:contextualSpacing/>
      <w:jc w:val="both"/>
    </w:pPr>
    <w:rPr>
      <w:color w:val="000000"/>
      <w:szCs w:val="24"/>
      <w:lang w:val="en-GB" w:eastAsia="en-GB"/>
    </w:rPr>
  </w:style>
  <w:style w:type="table" w:customStyle="1" w:styleId="TableGrid4">
    <w:name w:val="Table Grid4"/>
    <w:uiPriority w:val="99"/>
    <w:rsid w:val="007726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
    <w:name w:val="Table Contemporary2"/>
    <w:uiPriority w:val="99"/>
    <w:rsid w:val="0077263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2">
    <w:name w:val="Table Classic 12"/>
    <w:uiPriority w:val="99"/>
    <w:rsid w:val="0077263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2">
    <w:name w:val="Table Grid22"/>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99"/>
    <w:rsid w:val="007726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
    <w:name w:val="Table Contemporary11"/>
    <w:uiPriority w:val="99"/>
    <w:rsid w:val="0077263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1">
    <w:name w:val="Table Classic 111"/>
    <w:uiPriority w:val="99"/>
    <w:rsid w:val="0077263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1">
    <w:name w:val="Table Grid211"/>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Списък на абзаци2"/>
    <w:basedOn w:val="a1"/>
    <w:uiPriority w:val="99"/>
    <w:rsid w:val="0077263C"/>
    <w:pPr>
      <w:spacing w:after="200" w:line="276" w:lineRule="auto"/>
      <w:ind w:left="720"/>
      <w:contextualSpacing/>
    </w:pPr>
    <w:rPr>
      <w:rFonts w:ascii="Calibri" w:hAnsi="Calibri"/>
      <w:sz w:val="22"/>
    </w:rPr>
  </w:style>
  <w:style w:type="character" w:customStyle="1" w:styleId="BodyText2">
    <w:name w:val="Body Text2"/>
    <w:uiPriority w:val="99"/>
    <w:rsid w:val="0077263C"/>
  </w:style>
  <w:style w:type="paragraph" w:customStyle="1" w:styleId="Heading22">
    <w:name w:val="Heading 22"/>
    <w:next w:val="a1"/>
    <w:uiPriority w:val="99"/>
    <w:rsid w:val="0077263C"/>
    <w:pPr>
      <w:widowControl w:val="0"/>
      <w:suppressAutoHyphens/>
      <w:autoSpaceDE w:val="0"/>
    </w:pPr>
    <w:rPr>
      <w:rFonts w:ascii="Times New Roman" w:eastAsia="Batang" w:hAnsi="Times New Roman"/>
      <w:sz w:val="24"/>
      <w:szCs w:val="24"/>
    </w:rPr>
  </w:style>
  <w:style w:type="paragraph" w:customStyle="1" w:styleId="Heading320">
    <w:name w:val="Heading 32"/>
    <w:next w:val="a1"/>
    <w:uiPriority w:val="99"/>
    <w:rsid w:val="0077263C"/>
    <w:pPr>
      <w:widowControl w:val="0"/>
      <w:suppressAutoHyphens/>
      <w:autoSpaceDE w:val="0"/>
    </w:pPr>
    <w:rPr>
      <w:rFonts w:ascii="Times New Roman" w:eastAsia="Batang" w:hAnsi="Times New Roman"/>
      <w:sz w:val="24"/>
      <w:szCs w:val="24"/>
    </w:rPr>
  </w:style>
  <w:style w:type="table" w:customStyle="1" w:styleId="TableContemporary21">
    <w:name w:val="Table Contemporary21"/>
    <w:uiPriority w:val="99"/>
    <w:rsid w:val="0077263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paragraph" w:customStyle="1" w:styleId="2f2">
    <w:name w:val="Редакция2"/>
    <w:hidden/>
    <w:uiPriority w:val="99"/>
    <w:semiHidden/>
    <w:rsid w:val="0077263C"/>
    <w:rPr>
      <w:rFonts w:ascii="Times New Roman" w:eastAsia="Times New Roman" w:hAnsi="Times New Roman"/>
      <w:sz w:val="24"/>
      <w:lang w:val="en-GB" w:eastAsia="en-US"/>
    </w:rPr>
  </w:style>
  <w:style w:type="table" w:customStyle="1" w:styleId="TableClassic121">
    <w:name w:val="Table Classic 121"/>
    <w:uiPriority w:val="99"/>
    <w:rsid w:val="0077263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customStyle="1" w:styleId="2f3">
    <w:name w:val="Без разредка2"/>
    <w:uiPriority w:val="99"/>
    <w:rsid w:val="0077263C"/>
    <w:rPr>
      <w:rFonts w:eastAsia="Times New Roman"/>
      <w:sz w:val="22"/>
      <w:szCs w:val="22"/>
      <w:lang w:eastAsia="en-US"/>
    </w:rPr>
  </w:style>
  <w:style w:type="character" w:customStyle="1" w:styleId="newdocreference1">
    <w:name w:val="newdocreference1"/>
    <w:uiPriority w:val="99"/>
    <w:rsid w:val="0077263C"/>
    <w:rPr>
      <w:color w:val="0000FF"/>
      <w:u w:val="single"/>
    </w:rPr>
  </w:style>
  <w:style w:type="character" w:customStyle="1" w:styleId="FontStyle14">
    <w:name w:val="Font Style14"/>
    <w:uiPriority w:val="99"/>
    <w:rsid w:val="0077263C"/>
    <w:rPr>
      <w:rFonts w:ascii="Times New Roman" w:hAnsi="Times New Roman"/>
      <w:b/>
      <w:sz w:val="26"/>
    </w:rPr>
  </w:style>
  <w:style w:type="character" w:customStyle="1" w:styleId="ldef1">
    <w:name w:val="ldef1"/>
    <w:uiPriority w:val="99"/>
    <w:rsid w:val="0077263C"/>
    <w:rPr>
      <w:rFonts w:ascii="Times New Roman" w:hAnsi="Times New Roman"/>
      <w:sz w:val="24"/>
    </w:rPr>
  </w:style>
  <w:style w:type="character" w:customStyle="1" w:styleId="PodrozdziaCharChar">
    <w:name w:val="Podrozdział Char Char"/>
    <w:uiPriority w:val="99"/>
    <w:semiHidden/>
    <w:locked/>
    <w:rsid w:val="0077263C"/>
    <w:rPr>
      <w:lang w:val="bg-BG" w:eastAsia="en-US"/>
    </w:rPr>
  </w:style>
  <w:style w:type="character" w:customStyle="1" w:styleId="insertedtext1">
    <w:name w:val="insertedtext1"/>
    <w:uiPriority w:val="99"/>
    <w:rsid w:val="0077263C"/>
    <w:rPr>
      <w:color w:val="008080"/>
    </w:rPr>
  </w:style>
  <w:style w:type="paragraph" w:customStyle="1" w:styleId="CharChar1a">
    <w:name w:val="Char Char1 Знак"/>
    <w:basedOn w:val="a1"/>
    <w:uiPriority w:val="99"/>
    <w:rsid w:val="0077263C"/>
    <w:pPr>
      <w:tabs>
        <w:tab w:val="left" w:pos="709"/>
      </w:tabs>
      <w:spacing w:after="0"/>
    </w:pPr>
    <w:rPr>
      <w:rFonts w:ascii="Tahoma" w:eastAsia="Times New Roman" w:hAnsi="Tahoma"/>
      <w:szCs w:val="24"/>
      <w:lang w:val="pl-PL" w:eastAsia="pl-PL"/>
    </w:rPr>
  </w:style>
  <w:style w:type="paragraph" w:customStyle="1" w:styleId="57">
    <w:name w:val="Основен текст5"/>
    <w:basedOn w:val="a1"/>
    <w:uiPriority w:val="99"/>
    <w:rsid w:val="0077263C"/>
    <w:pPr>
      <w:shd w:val="clear" w:color="auto" w:fill="FFFFFF"/>
      <w:spacing w:after="0" w:line="240" w:lineRule="atLeast"/>
      <w:ind w:hanging="360"/>
    </w:pPr>
    <w:rPr>
      <w:sz w:val="22"/>
      <w:lang w:eastAsia="bg-BG"/>
    </w:rPr>
  </w:style>
  <w:style w:type="character" w:customStyle="1" w:styleId="ala1">
    <w:name w:val="al_a1"/>
    <w:uiPriority w:val="99"/>
    <w:rsid w:val="007B2BD8"/>
    <w:rPr>
      <w:rFonts w:cs="Times New Roman"/>
    </w:rPr>
  </w:style>
  <w:style w:type="character" w:customStyle="1" w:styleId="DeltaViewInsertion">
    <w:name w:val="DeltaView Insertion"/>
    <w:uiPriority w:val="99"/>
    <w:rsid w:val="00D906A8"/>
    <w:rPr>
      <w:b/>
      <w:i/>
      <w:spacing w:val="0"/>
      <w:lang w:val="bg-BG" w:eastAsia="bg-BG"/>
    </w:rPr>
  </w:style>
  <w:style w:type="paragraph" w:customStyle="1" w:styleId="Tiret0">
    <w:name w:val="Tiret 0"/>
    <w:basedOn w:val="a1"/>
    <w:uiPriority w:val="99"/>
    <w:rsid w:val="00D906A8"/>
    <w:pPr>
      <w:numPr>
        <w:numId w:val="45"/>
      </w:numPr>
      <w:spacing w:before="120"/>
      <w:jc w:val="both"/>
    </w:pPr>
    <w:rPr>
      <w:lang w:eastAsia="bg-BG"/>
    </w:rPr>
  </w:style>
  <w:style w:type="paragraph" w:customStyle="1" w:styleId="Tiret1">
    <w:name w:val="Tiret 1"/>
    <w:basedOn w:val="a1"/>
    <w:uiPriority w:val="99"/>
    <w:rsid w:val="00D906A8"/>
    <w:pPr>
      <w:numPr>
        <w:numId w:val="46"/>
      </w:numPr>
      <w:spacing w:before="120"/>
      <w:jc w:val="both"/>
    </w:pPr>
    <w:rPr>
      <w:lang w:eastAsia="bg-BG"/>
    </w:rPr>
  </w:style>
  <w:style w:type="paragraph" w:customStyle="1" w:styleId="NumPar1">
    <w:name w:val="NumPar 1"/>
    <w:basedOn w:val="a1"/>
    <w:next w:val="Text1"/>
    <w:uiPriority w:val="99"/>
    <w:rsid w:val="00D906A8"/>
    <w:pPr>
      <w:tabs>
        <w:tab w:val="num" w:pos="850"/>
      </w:tabs>
      <w:spacing w:before="120"/>
      <w:ind w:left="850" w:hanging="850"/>
      <w:jc w:val="both"/>
    </w:pPr>
    <w:rPr>
      <w:lang w:eastAsia="bg-BG"/>
    </w:rPr>
  </w:style>
  <w:style w:type="paragraph" w:customStyle="1" w:styleId="NumPar3">
    <w:name w:val="NumPar 3"/>
    <w:basedOn w:val="a1"/>
    <w:next w:val="Text1"/>
    <w:uiPriority w:val="99"/>
    <w:rsid w:val="00D906A8"/>
    <w:pPr>
      <w:tabs>
        <w:tab w:val="num" w:pos="850"/>
      </w:tabs>
      <w:spacing w:before="120"/>
      <w:ind w:left="850" w:hanging="850"/>
      <w:jc w:val="both"/>
    </w:pPr>
    <w:rPr>
      <w:lang w:eastAsia="bg-BG"/>
    </w:rPr>
  </w:style>
  <w:style w:type="paragraph" w:customStyle="1" w:styleId="NumPar4">
    <w:name w:val="NumPar 4"/>
    <w:basedOn w:val="a1"/>
    <w:next w:val="Text1"/>
    <w:uiPriority w:val="99"/>
    <w:rsid w:val="00D906A8"/>
    <w:pPr>
      <w:tabs>
        <w:tab w:val="num" w:pos="850"/>
      </w:tabs>
      <w:spacing w:before="120"/>
      <w:ind w:left="850" w:hanging="850"/>
      <w:jc w:val="both"/>
    </w:pPr>
    <w:rPr>
      <w:lang w:eastAsia="bg-BG"/>
    </w:rPr>
  </w:style>
  <w:style w:type="paragraph" w:customStyle="1" w:styleId="CharCharCharChar1CharCharCharChar">
    <w:name w:val="Char Char Char Char1 Char Char Char Char"/>
    <w:basedOn w:val="a1"/>
    <w:uiPriority w:val="99"/>
    <w:rsid w:val="00AA299A"/>
    <w:pPr>
      <w:tabs>
        <w:tab w:val="left" w:pos="709"/>
      </w:tabs>
      <w:spacing w:after="0"/>
    </w:pPr>
    <w:rPr>
      <w:rFonts w:ascii="Tahoma" w:eastAsia="Times New Roman" w:hAnsi="Tahoma"/>
      <w:szCs w:val="24"/>
      <w:lang w:val="pl-PL" w:eastAsia="pl-PL"/>
    </w:rPr>
  </w:style>
  <w:style w:type="character" w:customStyle="1" w:styleId="3d">
    <w:name w:val="Основен текст (3)_"/>
    <w:link w:val="3e"/>
    <w:locked/>
    <w:rsid w:val="000A3EEF"/>
    <w:rPr>
      <w:rFonts w:ascii="Arial" w:hAnsi="Arial"/>
      <w:b/>
      <w:spacing w:val="3"/>
      <w:sz w:val="22"/>
      <w:shd w:val="clear" w:color="auto" w:fill="FFFFFF"/>
      <w:lang w:val="en-US" w:eastAsia="en-US"/>
    </w:rPr>
  </w:style>
  <w:style w:type="paragraph" w:customStyle="1" w:styleId="3e">
    <w:name w:val="Основен текст (3)"/>
    <w:basedOn w:val="a1"/>
    <w:link w:val="3d"/>
    <w:rsid w:val="000A3EEF"/>
    <w:pPr>
      <w:widowControl w:val="0"/>
      <w:shd w:val="clear" w:color="auto" w:fill="FFFFFF"/>
      <w:spacing w:before="360" w:after="180" w:line="278" w:lineRule="exact"/>
      <w:jc w:val="right"/>
    </w:pPr>
    <w:rPr>
      <w:rFonts w:ascii="Arial" w:hAnsi="Arial"/>
      <w:b/>
      <w:spacing w:val="3"/>
      <w:sz w:val="22"/>
      <w:szCs w:val="20"/>
      <w:lang w:val="en-US"/>
    </w:rPr>
  </w:style>
  <w:style w:type="character" w:customStyle="1" w:styleId="3f">
    <w:name w:val="Основен текст (3) + Удебелен"/>
    <w:uiPriority w:val="99"/>
    <w:rsid w:val="000A3EEF"/>
    <w:rPr>
      <w:rFonts w:ascii="Arial" w:hAnsi="Arial"/>
      <w:b/>
      <w:spacing w:val="3"/>
      <w:sz w:val="23"/>
      <w:shd w:val="clear" w:color="auto" w:fill="FFFFFF"/>
    </w:rPr>
  </w:style>
  <w:style w:type="paragraph" w:customStyle="1" w:styleId="CharCharCharChar1CharCharCharChar1">
    <w:name w:val="Char Char Char Char1 Char Char Char Char1"/>
    <w:basedOn w:val="a1"/>
    <w:uiPriority w:val="99"/>
    <w:rsid w:val="000A3EEF"/>
    <w:pPr>
      <w:tabs>
        <w:tab w:val="left" w:pos="709"/>
      </w:tabs>
      <w:spacing w:after="0"/>
    </w:pPr>
    <w:rPr>
      <w:rFonts w:ascii="Tahoma" w:eastAsia="Times New Roman" w:hAnsi="Tahoma"/>
      <w:szCs w:val="24"/>
      <w:lang w:val="pl-PL" w:eastAsia="pl-PL"/>
    </w:rPr>
  </w:style>
  <w:style w:type="table" w:customStyle="1" w:styleId="TableGrid5">
    <w:name w:val="Table Grid5"/>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3">
    <w:name w:val="Table Contemporary3"/>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3">
    <w:name w:val="Table Classic 13"/>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3">
    <w:name w:val="Table Grid2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2">
    <w:name w:val="Table Contemporary12"/>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2">
    <w:name w:val="Table Classic 112"/>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2">
    <w:name w:val="Table Grid2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2">
    <w:name w:val="Table Contemporary22"/>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22">
    <w:name w:val="Table Classic 122"/>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21">
    <w:name w:val="Table Grid22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1">
    <w:name w:val="Table Grid111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1">
    <w:name w:val="Table Contemporary111"/>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11">
    <w:name w:val="Table Classic 1111"/>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11">
    <w:name w:val="Table Grid211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11">
    <w:name w:val="Table Contemporary211"/>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211">
    <w:name w:val="Table Classic 1211"/>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6">
    <w:name w:val="Table Grid6"/>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4">
    <w:name w:val="Table Contemporary4"/>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4">
    <w:name w:val="Table Classic 14"/>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4">
    <w:name w:val="Table Grid24"/>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3">
    <w:name w:val="Table Contemporary13"/>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3">
    <w:name w:val="Table Classic 113"/>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3">
    <w:name w:val="Table Grid2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3">
    <w:name w:val="Table Contemporary23"/>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23">
    <w:name w:val="Table Classic 123"/>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22">
    <w:name w:val="Table Grid22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uiPriority w:val="99"/>
    <w:rsid w:val="009D3A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2">
    <w:name w:val="Table Grid1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2">
    <w:name w:val="Table Contemporary112"/>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112">
    <w:name w:val="Table Classic 1112"/>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Grid2112">
    <w:name w:val="Table Grid2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12">
    <w:name w:val="Table Contemporary212"/>
    <w:uiPriority w:val="99"/>
    <w:rsid w:val="009D3A1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TableClassic1212">
    <w:name w:val="Table Classic 1212"/>
    <w:uiPriority w:val="99"/>
    <w:rsid w:val="009D3A1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customStyle="1" w:styleId="NormalBold">
    <w:name w:val="NormalBold"/>
    <w:basedOn w:val="a1"/>
    <w:link w:val="NormalBoldChar"/>
    <w:uiPriority w:val="99"/>
    <w:rsid w:val="00F63821"/>
    <w:pPr>
      <w:widowControl w:val="0"/>
      <w:spacing w:after="0"/>
    </w:pPr>
    <w:rPr>
      <w:b/>
      <w:sz w:val="22"/>
      <w:szCs w:val="20"/>
    </w:rPr>
  </w:style>
  <w:style w:type="character" w:customStyle="1" w:styleId="NormalBoldChar">
    <w:name w:val="NormalBold Char"/>
    <w:link w:val="NormalBold"/>
    <w:uiPriority w:val="99"/>
    <w:locked/>
    <w:rsid w:val="00F63821"/>
    <w:rPr>
      <w:rFonts w:ascii="Times New Roman" w:hAnsi="Times New Roman"/>
      <w:b/>
      <w:sz w:val="22"/>
    </w:rPr>
  </w:style>
  <w:style w:type="paragraph" w:customStyle="1" w:styleId="NormalLeft">
    <w:name w:val="Normal Left"/>
    <w:basedOn w:val="a1"/>
    <w:uiPriority w:val="99"/>
    <w:rsid w:val="00F63821"/>
    <w:pPr>
      <w:spacing w:before="120"/>
    </w:pPr>
    <w:rPr>
      <w:lang w:eastAsia="bg-BG"/>
    </w:rPr>
  </w:style>
  <w:style w:type="paragraph" w:customStyle="1" w:styleId="SectionTitle">
    <w:name w:val="SectionTitle"/>
    <w:basedOn w:val="a1"/>
    <w:next w:val="10"/>
    <w:uiPriority w:val="99"/>
    <w:rsid w:val="00F63821"/>
    <w:pPr>
      <w:keepNext/>
      <w:spacing w:before="120" w:after="360"/>
      <w:jc w:val="center"/>
    </w:pPr>
    <w:rPr>
      <w:b/>
      <w:smallCaps/>
      <w:sz w:val="28"/>
      <w:lang w:eastAsia="bg-BG"/>
    </w:rPr>
  </w:style>
  <w:style w:type="paragraph" w:customStyle="1" w:styleId="Annexetitre">
    <w:name w:val="Annexe titre"/>
    <w:basedOn w:val="a1"/>
    <w:next w:val="a1"/>
    <w:uiPriority w:val="99"/>
    <w:rsid w:val="00F63821"/>
    <w:pPr>
      <w:spacing w:before="120"/>
      <w:jc w:val="center"/>
    </w:pPr>
    <w:rPr>
      <w:b/>
      <w:u w:val="single"/>
      <w:lang w:eastAsia="bg-BG"/>
    </w:rPr>
  </w:style>
  <w:style w:type="character" w:customStyle="1" w:styleId="ad">
    <w:name w:val="Списък на абзаци Знак"/>
    <w:aliases w:val="ПАРАГРАФ Знак"/>
    <w:link w:val="ac"/>
    <w:uiPriority w:val="34"/>
    <w:qFormat/>
    <w:locked/>
    <w:rsid w:val="00165F99"/>
    <w:rPr>
      <w:rFonts w:ascii="Times New Roman" w:hAnsi="Times New Roman"/>
      <w:sz w:val="22"/>
      <w:lang w:eastAsia="en-US"/>
    </w:rPr>
  </w:style>
  <w:style w:type="table" w:customStyle="1" w:styleId="TableGrid7">
    <w:name w:val="Table Grid7"/>
    <w:uiPriority w:val="99"/>
    <w:rsid w:val="00960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uiPriority w:val="99"/>
    <w:rsid w:val="009F6B0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uiPriority w:val="99"/>
    <w:rsid w:val="0082619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7Exact">
    <w:name w:val="Body text (7) Exact"/>
    <w:uiPriority w:val="99"/>
    <w:rsid w:val="008E3740"/>
    <w:rPr>
      <w:rFonts w:ascii="Times New Roman" w:hAnsi="Times New Roman" w:cs="Times New Roman"/>
      <w:b/>
      <w:bCs/>
      <w:u w:val="none"/>
    </w:rPr>
  </w:style>
  <w:style w:type="character" w:customStyle="1" w:styleId="Bodytext20">
    <w:name w:val="Body text (2)_"/>
    <w:link w:val="Bodytext210"/>
    <w:uiPriority w:val="99"/>
    <w:locked/>
    <w:rsid w:val="008E3740"/>
    <w:rPr>
      <w:rFonts w:ascii="Times New Roman" w:hAnsi="Times New Roman" w:cs="Times New Roman"/>
      <w:shd w:val="clear" w:color="auto" w:fill="FFFFFF"/>
    </w:rPr>
  </w:style>
  <w:style w:type="paragraph" w:customStyle="1" w:styleId="Bodytext210">
    <w:name w:val="Body text (2)1"/>
    <w:basedOn w:val="a1"/>
    <w:link w:val="Bodytext20"/>
    <w:uiPriority w:val="99"/>
    <w:rsid w:val="008E3740"/>
    <w:pPr>
      <w:widowControl w:val="0"/>
      <w:shd w:val="clear" w:color="auto" w:fill="FFFFFF"/>
      <w:spacing w:after="0" w:line="274" w:lineRule="exact"/>
      <w:ind w:hanging="300"/>
      <w:jc w:val="both"/>
    </w:pPr>
    <w:rPr>
      <w:sz w:val="20"/>
      <w:szCs w:val="20"/>
      <w:lang w:eastAsia="bg-BG"/>
    </w:rPr>
  </w:style>
  <w:style w:type="character" w:customStyle="1" w:styleId="2f4">
    <w:name w:val="Основен текст (2)"/>
    <w:uiPriority w:val="99"/>
    <w:rsid w:val="00586BFF"/>
    <w:rPr>
      <w:rFonts w:ascii="Times New Roman" w:hAnsi="Times New Roman"/>
      <w:color w:val="000000"/>
      <w:spacing w:val="0"/>
      <w:w w:val="100"/>
      <w:position w:val="0"/>
      <w:sz w:val="24"/>
      <w:u w:val="none"/>
      <w:effect w:val="none"/>
      <w:lang w:val="bg-BG" w:eastAsia="bg-BG"/>
    </w:rPr>
  </w:style>
  <w:style w:type="character" w:customStyle="1" w:styleId="49">
    <w:name w:val="Основен текст (4)"/>
    <w:uiPriority w:val="99"/>
    <w:rsid w:val="00EB1A07"/>
    <w:rPr>
      <w:rFonts w:ascii="Times New Roman" w:hAnsi="Times New Roman"/>
      <w:b/>
      <w:color w:val="000000"/>
      <w:spacing w:val="0"/>
      <w:w w:val="100"/>
      <w:position w:val="0"/>
      <w:sz w:val="24"/>
      <w:u w:val="single"/>
      <w:lang w:val="bg-BG" w:eastAsia="bg-BG"/>
    </w:rPr>
  </w:style>
  <w:style w:type="character" w:customStyle="1" w:styleId="2f5">
    <w:name w:val="Основен текст (2) + Удебелен"/>
    <w:uiPriority w:val="99"/>
    <w:rsid w:val="007A0857"/>
    <w:rPr>
      <w:rFonts w:ascii="Times New Roman" w:hAnsi="Times New Roman"/>
      <w:b/>
      <w:color w:val="000000"/>
      <w:spacing w:val="0"/>
      <w:w w:val="100"/>
      <w:position w:val="0"/>
      <w:sz w:val="24"/>
      <w:u w:val="none"/>
      <w:effect w:val="none"/>
      <w:lang w:val="bg-BG" w:eastAsia="bg-BG"/>
    </w:rPr>
  </w:style>
  <w:style w:type="character" w:customStyle="1" w:styleId="58">
    <w:name w:val="Основен текст (5)"/>
    <w:uiPriority w:val="99"/>
    <w:rsid w:val="007A0857"/>
    <w:rPr>
      <w:rFonts w:ascii="Times New Roman" w:hAnsi="Times New Roman"/>
      <w:i/>
      <w:color w:val="000000"/>
      <w:spacing w:val="0"/>
      <w:w w:val="100"/>
      <w:position w:val="0"/>
      <w:sz w:val="24"/>
      <w:u w:val="none"/>
      <w:effect w:val="none"/>
      <w:lang w:val="bg-BG" w:eastAsia="bg-BG"/>
    </w:rPr>
  </w:style>
  <w:style w:type="character" w:customStyle="1" w:styleId="4a">
    <w:name w:val="Основен текст (4) + Не е удебелен"/>
    <w:uiPriority w:val="99"/>
    <w:rsid w:val="002140D7"/>
    <w:rPr>
      <w:rFonts w:ascii="Times New Roman" w:hAnsi="Times New Roman"/>
      <w:b/>
      <w:color w:val="000000"/>
      <w:spacing w:val="0"/>
      <w:w w:val="100"/>
      <w:position w:val="0"/>
      <w:sz w:val="24"/>
      <w:u w:val="none"/>
      <w:effect w:val="none"/>
      <w:lang w:val="bg-BG" w:eastAsia="bg-BG"/>
    </w:rPr>
  </w:style>
  <w:style w:type="character" w:customStyle="1" w:styleId="1f1">
    <w:name w:val="Заглавие #1 + Не е удебелен"/>
    <w:uiPriority w:val="99"/>
    <w:rsid w:val="002140D7"/>
    <w:rPr>
      <w:rFonts w:ascii="Times New Roman" w:hAnsi="Times New Roman"/>
      <w:b/>
      <w:color w:val="000000"/>
      <w:spacing w:val="0"/>
      <w:w w:val="100"/>
      <w:position w:val="0"/>
      <w:sz w:val="24"/>
      <w:u w:val="none"/>
      <w:effect w:val="none"/>
      <w:lang w:val="bg-BG" w:eastAsia="bg-BG"/>
    </w:rPr>
  </w:style>
  <w:style w:type="character" w:customStyle="1" w:styleId="1f2">
    <w:name w:val="Заглавие #1"/>
    <w:uiPriority w:val="99"/>
    <w:rsid w:val="002140D7"/>
    <w:rPr>
      <w:rFonts w:ascii="Times New Roman" w:hAnsi="Times New Roman"/>
      <w:b/>
      <w:color w:val="000000"/>
      <w:spacing w:val="0"/>
      <w:w w:val="100"/>
      <w:position w:val="0"/>
      <w:sz w:val="24"/>
      <w:u w:val="none"/>
      <w:effect w:val="none"/>
      <w:lang w:val="bg-BG" w:eastAsia="bg-BG"/>
    </w:rPr>
  </w:style>
  <w:style w:type="paragraph" w:customStyle="1" w:styleId="text-3mezera">
    <w:name w:val="text - 3 mezera"/>
    <w:basedOn w:val="a1"/>
    <w:uiPriority w:val="99"/>
    <w:rsid w:val="00C818B6"/>
    <w:pPr>
      <w:widowControl w:val="0"/>
      <w:spacing w:before="60" w:after="0" w:line="240" w:lineRule="exact"/>
      <w:jc w:val="both"/>
    </w:pPr>
    <w:rPr>
      <w:rFonts w:ascii="Arial" w:eastAsia="Times New Roman" w:hAnsi="Arial" w:cs="Arial"/>
      <w:szCs w:val="24"/>
      <w:lang w:val="cs-CZ"/>
    </w:rPr>
  </w:style>
  <w:style w:type="character" w:customStyle="1" w:styleId="TitleChar2">
    <w:name w:val="Title Char2"/>
    <w:uiPriority w:val="99"/>
    <w:rsid w:val="000437CF"/>
    <w:rPr>
      <w:rFonts w:ascii="Times New Roman" w:hAnsi="Times New Roman"/>
      <w:b/>
      <w:sz w:val="20"/>
      <w:lang w:val="bg-BG" w:eastAsia="bg-BG"/>
    </w:rPr>
  </w:style>
  <w:style w:type="paragraph" w:customStyle="1" w:styleId="a0">
    <w:name w:val="булет"/>
    <w:basedOn w:val="a1"/>
    <w:autoRedefine/>
    <w:uiPriority w:val="99"/>
    <w:rsid w:val="000437CF"/>
    <w:pPr>
      <w:numPr>
        <w:numId w:val="50"/>
      </w:numPr>
      <w:spacing w:after="0" w:line="360" w:lineRule="auto"/>
      <w:jc w:val="both"/>
    </w:pPr>
    <w:rPr>
      <w:rFonts w:ascii="Verdana" w:eastAsia="Times New Roman" w:hAnsi="Verdana"/>
      <w:bCs/>
      <w:sz w:val="20"/>
      <w:szCs w:val="24"/>
      <w:lang w:eastAsia="bg-BG"/>
    </w:rPr>
  </w:style>
  <w:style w:type="paragraph" w:customStyle="1" w:styleId="Heading">
    <w:name w:val="Heading"/>
    <w:basedOn w:val="a1"/>
    <w:next w:val="afa"/>
    <w:uiPriority w:val="99"/>
    <w:rsid w:val="00150145"/>
    <w:pPr>
      <w:suppressAutoHyphens/>
      <w:spacing w:after="0"/>
      <w:jc w:val="center"/>
    </w:pPr>
    <w:rPr>
      <w:rFonts w:eastAsia="Times New Roman"/>
      <w:b/>
      <w:sz w:val="28"/>
      <w:szCs w:val="20"/>
      <w:lang w:eastAsia="zh-CN"/>
    </w:rPr>
  </w:style>
  <w:style w:type="numbering" w:customStyle="1" w:styleId="List1011">
    <w:name w:val="List 1011"/>
    <w:rsid w:val="0018172C"/>
    <w:pPr>
      <w:numPr>
        <w:numId w:val="42"/>
      </w:numPr>
    </w:pPr>
  </w:style>
  <w:style w:type="numbering" w:customStyle="1" w:styleId="11111111">
    <w:name w:val="1 / 1.1 / 1.1.111"/>
    <w:rsid w:val="0018172C"/>
    <w:pPr>
      <w:numPr>
        <w:numId w:val="16"/>
      </w:numPr>
    </w:pPr>
  </w:style>
  <w:style w:type="numbering" w:customStyle="1" w:styleId="List31">
    <w:name w:val="List 31"/>
    <w:rsid w:val="0018172C"/>
    <w:pPr>
      <w:numPr>
        <w:numId w:val="29"/>
      </w:numPr>
    </w:pPr>
  </w:style>
  <w:style w:type="numbering" w:customStyle="1" w:styleId="StyleBulletedWingdingssymbolBefore063cmHanging061">
    <w:name w:val="Style Bulleted Wingdings (symbol) Before:  0.63 cm Hanging:  0.6...1"/>
    <w:rsid w:val="0018172C"/>
    <w:pPr>
      <w:numPr>
        <w:numId w:val="13"/>
      </w:numPr>
    </w:pPr>
  </w:style>
  <w:style w:type="numbering" w:customStyle="1" w:styleId="List1">
    <w:name w:val="List 1"/>
    <w:rsid w:val="0018172C"/>
    <w:pPr>
      <w:numPr>
        <w:numId w:val="27"/>
      </w:numPr>
    </w:pPr>
  </w:style>
  <w:style w:type="numbering" w:styleId="111111">
    <w:name w:val="Outline List 2"/>
    <w:basedOn w:val="a4"/>
    <w:uiPriority w:val="99"/>
    <w:semiHidden/>
    <w:unhideWhenUsed/>
    <w:locked/>
    <w:rsid w:val="0018172C"/>
    <w:pPr>
      <w:numPr>
        <w:numId w:val="8"/>
      </w:numPr>
    </w:pPr>
  </w:style>
  <w:style w:type="numbering" w:customStyle="1" w:styleId="StyleBulletedWingdingssymbolBefore063cmHanging0611">
    <w:name w:val="Style Bulleted Wingdings (symbol) Before:  0.63 cm Hanging:  0.6...11"/>
    <w:rsid w:val="0018172C"/>
    <w:pPr>
      <w:numPr>
        <w:numId w:val="12"/>
      </w:numPr>
    </w:pPr>
  </w:style>
  <w:style w:type="numbering" w:customStyle="1" w:styleId="List811">
    <w:name w:val="List 811"/>
    <w:rsid w:val="0018172C"/>
    <w:pPr>
      <w:numPr>
        <w:numId w:val="38"/>
      </w:numPr>
    </w:pPr>
  </w:style>
  <w:style w:type="numbering" w:customStyle="1" w:styleId="List11">
    <w:name w:val="List 11"/>
    <w:rsid w:val="0018172C"/>
    <w:pPr>
      <w:numPr>
        <w:numId w:val="33"/>
      </w:numPr>
    </w:pPr>
  </w:style>
  <w:style w:type="numbering" w:customStyle="1" w:styleId="List511">
    <w:name w:val="List 511"/>
    <w:rsid w:val="0018172C"/>
    <w:pPr>
      <w:numPr>
        <w:numId w:val="37"/>
      </w:numPr>
    </w:pPr>
  </w:style>
  <w:style w:type="numbering" w:customStyle="1" w:styleId="List6">
    <w:name w:val="List 6"/>
    <w:rsid w:val="0018172C"/>
    <w:pPr>
      <w:numPr>
        <w:numId w:val="30"/>
      </w:numPr>
    </w:pPr>
  </w:style>
  <w:style w:type="numbering" w:customStyle="1" w:styleId="List1311">
    <w:name w:val="List 1311"/>
    <w:rsid w:val="0018172C"/>
    <w:pPr>
      <w:numPr>
        <w:numId w:val="41"/>
      </w:numPr>
    </w:pPr>
  </w:style>
  <w:style w:type="numbering" w:customStyle="1" w:styleId="List911">
    <w:name w:val="List 911"/>
    <w:rsid w:val="0018172C"/>
    <w:pPr>
      <w:numPr>
        <w:numId w:val="39"/>
      </w:numPr>
    </w:pPr>
  </w:style>
  <w:style w:type="numbering" w:customStyle="1" w:styleId="List4111">
    <w:name w:val="List 4111"/>
    <w:rsid w:val="0018172C"/>
    <w:pPr>
      <w:numPr>
        <w:numId w:val="40"/>
      </w:numPr>
    </w:pPr>
  </w:style>
  <w:style w:type="numbering" w:styleId="1ai">
    <w:name w:val="Outline List 1"/>
    <w:basedOn w:val="a4"/>
    <w:uiPriority w:val="99"/>
    <w:semiHidden/>
    <w:unhideWhenUsed/>
    <w:locked/>
    <w:rsid w:val="0018172C"/>
    <w:pPr>
      <w:numPr>
        <w:numId w:val="43"/>
      </w:numPr>
    </w:pPr>
  </w:style>
  <w:style w:type="numbering" w:customStyle="1" w:styleId="List711">
    <w:name w:val="List 711"/>
    <w:rsid w:val="0018172C"/>
    <w:pPr>
      <w:numPr>
        <w:numId w:val="48"/>
      </w:numPr>
    </w:pPr>
  </w:style>
  <w:style w:type="numbering" w:customStyle="1" w:styleId="List211">
    <w:name w:val="List 211"/>
    <w:rsid w:val="0018172C"/>
    <w:pPr>
      <w:numPr>
        <w:numId w:val="34"/>
      </w:numPr>
    </w:pPr>
  </w:style>
  <w:style w:type="numbering" w:customStyle="1" w:styleId="1111111">
    <w:name w:val="1 / 1.1 / 1.1.11"/>
    <w:rsid w:val="0018172C"/>
    <w:pPr>
      <w:numPr>
        <w:numId w:val="17"/>
      </w:numPr>
    </w:pPr>
  </w:style>
  <w:style w:type="numbering" w:customStyle="1" w:styleId="List011">
    <w:name w:val="List 011"/>
    <w:rsid w:val="0018172C"/>
    <w:pPr>
      <w:numPr>
        <w:numId w:val="32"/>
      </w:numPr>
    </w:pPr>
  </w:style>
  <w:style w:type="numbering" w:customStyle="1" w:styleId="StyleBulletedWingdingssymbolBefore063cmHanging06">
    <w:name w:val="Style Bulleted Wingdings (symbol) Before:  0.63 cm Hanging:  0.6..."/>
    <w:rsid w:val="0018172C"/>
    <w:pPr>
      <w:numPr>
        <w:numId w:val="7"/>
      </w:numPr>
    </w:pPr>
  </w:style>
  <w:style w:type="numbering" w:customStyle="1" w:styleId="List51">
    <w:name w:val="List 51"/>
    <w:rsid w:val="0018172C"/>
    <w:pPr>
      <w:numPr>
        <w:numId w:val="31"/>
      </w:numPr>
    </w:pPr>
  </w:style>
  <w:style w:type="numbering" w:customStyle="1" w:styleId="List311">
    <w:name w:val="List 311"/>
    <w:rsid w:val="0018172C"/>
    <w:pPr>
      <w:numPr>
        <w:numId w:val="35"/>
      </w:numPr>
    </w:pPr>
  </w:style>
  <w:style w:type="numbering" w:customStyle="1" w:styleId="List61">
    <w:name w:val="List 61"/>
    <w:rsid w:val="0018172C"/>
    <w:pPr>
      <w:numPr>
        <w:numId w:val="36"/>
      </w:numPr>
    </w:pPr>
  </w:style>
  <w:style w:type="numbering" w:customStyle="1" w:styleId="List21">
    <w:name w:val="List 21"/>
    <w:rsid w:val="0018172C"/>
    <w:pPr>
      <w:numPr>
        <w:numId w:val="28"/>
      </w:numPr>
    </w:pPr>
  </w:style>
  <w:style w:type="character" w:customStyle="1" w:styleId="2f6">
    <w:name w:val="Основен текст (2)_"/>
    <w:link w:val="213"/>
    <w:rsid w:val="00AF1153"/>
    <w:rPr>
      <w:rFonts w:ascii="Times New Roman" w:hAnsi="Times New Roman"/>
      <w:b/>
      <w:bCs/>
      <w:spacing w:val="-5"/>
      <w:sz w:val="22"/>
      <w:szCs w:val="22"/>
      <w:shd w:val="clear" w:color="auto" w:fill="FFFFFF"/>
    </w:rPr>
  </w:style>
  <w:style w:type="character" w:customStyle="1" w:styleId="1pt">
    <w:name w:val="Основен текст + Разредка 1 pt"/>
    <w:rsid w:val="00AF1153"/>
    <w:rPr>
      <w:rFonts w:ascii="Times New Roman" w:hAnsi="Times New Roman" w:cs="Times New Roman"/>
      <w:spacing w:val="25"/>
      <w:sz w:val="22"/>
      <w:szCs w:val="22"/>
    </w:rPr>
  </w:style>
  <w:style w:type="character" w:customStyle="1" w:styleId="1pt1">
    <w:name w:val="Основен текст + Разредка 1 pt1"/>
    <w:rsid w:val="00AF1153"/>
    <w:rPr>
      <w:rFonts w:ascii="Times New Roman" w:hAnsi="Times New Roman" w:cs="Times New Roman"/>
      <w:spacing w:val="25"/>
      <w:sz w:val="22"/>
      <w:szCs w:val="22"/>
      <w:u w:val="single"/>
    </w:rPr>
  </w:style>
  <w:style w:type="character" w:customStyle="1" w:styleId="afffffb">
    <w:name w:val="Основен текст + Удебелен"/>
    <w:rsid w:val="00AF1153"/>
    <w:rPr>
      <w:rFonts w:ascii="Times New Roman" w:hAnsi="Times New Roman" w:cs="Times New Roman"/>
      <w:b/>
      <w:bCs/>
      <w:spacing w:val="-5"/>
      <w:sz w:val="22"/>
      <w:szCs w:val="22"/>
    </w:rPr>
  </w:style>
  <w:style w:type="paragraph" w:customStyle="1" w:styleId="213">
    <w:name w:val="Основен текст (2)1"/>
    <w:basedOn w:val="a1"/>
    <w:link w:val="2f6"/>
    <w:rsid w:val="00AF1153"/>
    <w:pPr>
      <w:shd w:val="clear" w:color="auto" w:fill="FFFFFF"/>
      <w:spacing w:after="360" w:line="240" w:lineRule="atLeast"/>
      <w:ind w:hanging="280"/>
    </w:pPr>
    <w:rPr>
      <w:b/>
      <w:bCs/>
      <w:spacing w:val="-5"/>
      <w:sz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75266">
      <w:marLeft w:val="0"/>
      <w:marRight w:val="0"/>
      <w:marTop w:val="0"/>
      <w:marBottom w:val="0"/>
      <w:divBdr>
        <w:top w:val="none" w:sz="0" w:space="0" w:color="auto"/>
        <w:left w:val="none" w:sz="0" w:space="0" w:color="auto"/>
        <w:bottom w:val="none" w:sz="0" w:space="0" w:color="auto"/>
        <w:right w:val="none" w:sz="0" w:space="0" w:color="auto"/>
      </w:divBdr>
    </w:div>
    <w:div w:id="257375267">
      <w:marLeft w:val="0"/>
      <w:marRight w:val="0"/>
      <w:marTop w:val="0"/>
      <w:marBottom w:val="0"/>
      <w:divBdr>
        <w:top w:val="none" w:sz="0" w:space="0" w:color="auto"/>
        <w:left w:val="none" w:sz="0" w:space="0" w:color="auto"/>
        <w:bottom w:val="none" w:sz="0" w:space="0" w:color="auto"/>
        <w:right w:val="none" w:sz="0" w:space="0" w:color="auto"/>
      </w:divBdr>
    </w:div>
    <w:div w:id="257375269">
      <w:marLeft w:val="0"/>
      <w:marRight w:val="0"/>
      <w:marTop w:val="0"/>
      <w:marBottom w:val="0"/>
      <w:divBdr>
        <w:top w:val="none" w:sz="0" w:space="0" w:color="auto"/>
        <w:left w:val="none" w:sz="0" w:space="0" w:color="auto"/>
        <w:bottom w:val="none" w:sz="0" w:space="0" w:color="auto"/>
        <w:right w:val="none" w:sz="0" w:space="0" w:color="auto"/>
      </w:divBdr>
    </w:div>
    <w:div w:id="257375271">
      <w:marLeft w:val="0"/>
      <w:marRight w:val="0"/>
      <w:marTop w:val="0"/>
      <w:marBottom w:val="0"/>
      <w:divBdr>
        <w:top w:val="none" w:sz="0" w:space="0" w:color="auto"/>
        <w:left w:val="none" w:sz="0" w:space="0" w:color="auto"/>
        <w:bottom w:val="none" w:sz="0" w:space="0" w:color="auto"/>
        <w:right w:val="none" w:sz="0" w:space="0" w:color="auto"/>
      </w:divBdr>
    </w:div>
    <w:div w:id="257375272">
      <w:marLeft w:val="0"/>
      <w:marRight w:val="0"/>
      <w:marTop w:val="0"/>
      <w:marBottom w:val="0"/>
      <w:divBdr>
        <w:top w:val="none" w:sz="0" w:space="0" w:color="auto"/>
        <w:left w:val="none" w:sz="0" w:space="0" w:color="auto"/>
        <w:bottom w:val="none" w:sz="0" w:space="0" w:color="auto"/>
        <w:right w:val="none" w:sz="0" w:space="0" w:color="auto"/>
      </w:divBdr>
      <w:divsChild>
        <w:div w:id="257375270">
          <w:marLeft w:val="0"/>
          <w:marRight w:val="0"/>
          <w:marTop w:val="0"/>
          <w:marBottom w:val="0"/>
          <w:divBdr>
            <w:top w:val="none" w:sz="0" w:space="0" w:color="auto"/>
            <w:left w:val="none" w:sz="0" w:space="0" w:color="auto"/>
            <w:bottom w:val="none" w:sz="0" w:space="0" w:color="auto"/>
            <w:right w:val="none" w:sz="0" w:space="0" w:color="auto"/>
          </w:divBdr>
          <w:divsChild>
            <w:div w:id="257375292">
              <w:marLeft w:val="0"/>
              <w:marRight w:val="0"/>
              <w:marTop w:val="0"/>
              <w:marBottom w:val="0"/>
              <w:divBdr>
                <w:top w:val="none" w:sz="0" w:space="0" w:color="auto"/>
                <w:left w:val="none" w:sz="0" w:space="0" w:color="auto"/>
                <w:bottom w:val="none" w:sz="0" w:space="0" w:color="auto"/>
                <w:right w:val="none" w:sz="0" w:space="0" w:color="auto"/>
              </w:divBdr>
              <w:divsChild>
                <w:div w:id="257375291">
                  <w:marLeft w:val="0"/>
                  <w:marRight w:val="0"/>
                  <w:marTop w:val="0"/>
                  <w:marBottom w:val="0"/>
                  <w:divBdr>
                    <w:top w:val="none" w:sz="0" w:space="0" w:color="auto"/>
                    <w:left w:val="none" w:sz="0" w:space="0" w:color="auto"/>
                    <w:bottom w:val="none" w:sz="0" w:space="0" w:color="auto"/>
                    <w:right w:val="none" w:sz="0" w:space="0" w:color="auto"/>
                  </w:divBdr>
                  <w:divsChild>
                    <w:div w:id="257375285">
                      <w:marLeft w:val="0"/>
                      <w:marRight w:val="0"/>
                      <w:marTop w:val="0"/>
                      <w:marBottom w:val="0"/>
                      <w:divBdr>
                        <w:top w:val="none" w:sz="0" w:space="0" w:color="auto"/>
                        <w:left w:val="none" w:sz="0" w:space="0" w:color="auto"/>
                        <w:bottom w:val="none" w:sz="0" w:space="0" w:color="auto"/>
                        <w:right w:val="none" w:sz="0" w:space="0" w:color="auto"/>
                      </w:divBdr>
                      <w:divsChild>
                        <w:div w:id="257375309">
                          <w:marLeft w:val="0"/>
                          <w:marRight w:val="0"/>
                          <w:marTop w:val="0"/>
                          <w:marBottom w:val="0"/>
                          <w:divBdr>
                            <w:top w:val="none" w:sz="0" w:space="0" w:color="auto"/>
                            <w:left w:val="none" w:sz="0" w:space="0" w:color="auto"/>
                            <w:bottom w:val="none" w:sz="0" w:space="0" w:color="auto"/>
                            <w:right w:val="none" w:sz="0" w:space="0" w:color="auto"/>
                          </w:divBdr>
                          <w:divsChild>
                            <w:div w:id="257375268">
                              <w:marLeft w:val="0"/>
                              <w:marRight w:val="0"/>
                              <w:marTop w:val="0"/>
                              <w:marBottom w:val="0"/>
                              <w:divBdr>
                                <w:top w:val="none" w:sz="0" w:space="0" w:color="auto"/>
                                <w:left w:val="none" w:sz="0" w:space="0" w:color="auto"/>
                                <w:bottom w:val="none" w:sz="0" w:space="0" w:color="auto"/>
                                <w:right w:val="none" w:sz="0" w:space="0" w:color="auto"/>
                              </w:divBdr>
                              <w:divsChild>
                                <w:div w:id="257375287">
                                  <w:marLeft w:val="0"/>
                                  <w:marRight w:val="0"/>
                                  <w:marTop w:val="0"/>
                                  <w:marBottom w:val="0"/>
                                  <w:divBdr>
                                    <w:top w:val="none" w:sz="0" w:space="0" w:color="auto"/>
                                    <w:left w:val="none" w:sz="0" w:space="0" w:color="auto"/>
                                    <w:bottom w:val="none" w:sz="0" w:space="0" w:color="auto"/>
                                    <w:right w:val="none" w:sz="0" w:space="0" w:color="auto"/>
                                  </w:divBdr>
                                  <w:divsChild>
                                    <w:div w:id="25737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7375273">
      <w:marLeft w:val="0"/>
      <w:marRight w:val="0"/>
      <w:marTop w:val="0"/>
      <w:marBottom w:val="0"/>
      <w:divBdr>
        <w:top w:val="none" w:sz="0" w:space="0" w:color="auto"/>
        <w:left w:val="none" w:sz="0" w:space="0" w:color="auto"/>
        <w:bottom w:val="none" w:sz="0" w:space="0" w:color="auto"/>
        <w:right w:val="none" w:sz="0" w:space="0" w:color="auto"/>
      </w:divBdr>
    </w:div>
    <w:div w:id="257375274">
      <w:marLeft w:val="0"/>
      <w:marRight w:val="0"/>
      <w:marTop w:val="0"/>
      <w:marBottom w:val="0"/>
      <w:divBdr>
        <w:top w:val="none" w:sz="0" w:space="0" w:color="auto"/>
        <w:left w:val="none" w:sz="0" w:space="0" w:color="auto"/>
        <w:bottom w:val="none" w:sz="0" w:space="0" w:color="auto"/>
        <w:right w:val="none" w:sz="0" w:space="0" w:color="auto"/>
      </w:divBdr>
    </w:div>
    <w:div w:id="257375275">
      <w:marLeft w:val="0"/>
      <w:marRight w:val="0"/>
      <w:marTop w:val="0"/>
      <w:marBottom w:val="0"/>
      <w:divBdr>
        <w:top w:val="none" w:sz="0" w:space="0" w:color="auto"/>
        <w:left w:val="none" w:sz="0" w:space="0" w:color="auto"/>
        <w:bottom w:val="none" w:sz="0" w:space="0" w:color="auto"/>
        <w:right w:val="none" w:sz="0" w:space="0" w:color="auto"/>
      </w:divBdr>
    </w:div>
    <w:div w:id="257375276">
      <w:marLeft w:val="0"/>
      <w:marRight w:val="0"/>
      <w:marTop w:val="0"/>
      <w:marBottom w:val="0"/>
      <w:divBdr>
        <w:top w:val="none" w:sz="0" w:space="0" w:color="auto"/>
        <w:left w:val="none" w:sz="0" w:space="0" w:color="auto"/>
        <w:bottom w:val="none" w:sz="0" w:space="0" w:color="auto"/>
        <w:right w:val="none" w:sz="0" w:space="0" w:color="auto"/>
      </w:divBdr>
    </w:div>
    <w:div w:id="257375277">
      <w:marLeft w:val="0"/>
      <w:marRight w:val="0"/>
      <w:marTop w:val="0"/>
      <w:marBottom w:val="0"/>
      <w:divBdr>
        <w:top w:val="none" w:sz="0" w:space="0" w:color="auto"/>
        <w:left w:val="none" w:sz="0" w:space="0" w:color="auto"/>
        <w:bottom w:val="none" w:sz="0" w:space="0" w:color="auto"/>
        <w:right w:val="none" w:sz="0" w:space="0" w:color="auto"/>
      </w:divBdr>
    </w:div>
    <w:div w:id="257375278">
      <w:marLeft w:val="0"/>
      <w:marRight w:val="0"/>
      <w:marTop w:val="0"/>
      <w:marBottom w:val="0"/>
      <w:divBdr>
        <w:top w:val="none" w:sz="0" w:space="0" w:color="auto"/>
        <w:left w:val="none" w:sz="0" w:space="0" w:color="auto"/>
        <w:bottom w:val="none" w:sz="0" w:space="0" w:color="auto"/>
        <w:right w:val="none" w:sz="0" w:space="0" w:color="auto"/>
      </w:divBdr>
    </w:div>
    <w:div w:id="257375279">
      <w:marLeft w:val="0"/>
      <w:marRight w:val="0"/>
      <w:marTop w:val="0"/>
      <w:marBottom w:val="0"/>
      <w:divBdr>
        <w:top w:val="none" w:sz="0" w:space="0" w:color="auto"/>
        <w:left w:val="none" w:sz="0" w:space="0" w:color="auto"/>
        <w:bottom w:val="none" w:sz="0" w:space="0" w:color="auto"/>
        <w:right w:val="none" w:sz="0" w:space="0" w:color="auto"/>
      </w:divBdr>
    </w:div>
    <w:div w:id="257375280">
      <w:marLeft w:val="0"/>
      <w:marRight w:val="0"/>
      <w:marTop w:val="0"/>
      <w:marBottom w:val="0"/>
      <w:divBdr>
        <w:top w:val="none" w:sz="0" w:space="0" w:color="auto"/>
        <w:left w:val="none" w:sz="0" w:space="0" w:color="auto"/>
        <w:bottom w:val="none" w:sz="0" w:space="0" w:color="auto"/>
        <w:right w:val="none" w:sz="0" w:space="0" w:color="auto"/>
      </w:divBdr>
    </w:div>
    <w:div w:id="257375281">
      <w:marLeft w:val="0"/>
      <w:marRight w:val="0"/>
      <w:marTop w:val="0"/>
      <w:marBottom w:val="0"/>
      <w:divBdr>
        <w:top w:val="none" w:sz="0" w:space="0" w:color="auto"/>
        <w:left w:val="none" w:sz="0" w:space="0" w:color="auto"/>
        <w:bottom w:val="none" w:sz="0" w:space="0" w:color="auto"/>
        <w:right w:val="none" w:sz="0" w:space="0" w:color="auto"/>
      </w:divBdr>
    </w:div>
    <w:div w:id="257375282">
      <w:marLeft w:val="0"/>
      <w:marRight w:val="0"/>
      <w:marTop w:val="0"/>
      <w:marBottom w:val="0"/>
      <w:divBdr>
        <w:top w:val="none" w:sz="0" w:space="0" w:color="auto"/>
        <w:left w:val="none" w:sz="0" w:space="0" w:color="auto"/>
        <w:bottom w:val="none" w:sz="0" w:space="0" w:color="auto"/>
        <w:right w:val="none" w:sz="0" w:space="0" w:color="auto"/>
      </w:divBdr>
    </w:div>
    <w:div w:id="257375283">
      <w:marLeft w:val="0"/>
      <w:marRight w:val="0"/>
      <w:marTop w:val="0"/>
      <w:marBottom w:val="0"/>
      <w:divBdr>
        <w:top w:val="none" w:sz="0" w:space="0" w:color="auto"/>
        <w:left w:val="none" w:sz="0" w:space="0" w:color="auto"/>
        <w:bottom w:val="none" w:sz="0" w:space="0" w:color="auto"/>
        <w:right w:val="none" w:sz="0" w:space="0" w:color="auto"/>
      </w:divBdr>
    </w:div>
    <w:div w:id="257375284">
      <w:marLeft w:val="0"/>
      <w:marRight w:val="0"/>
      <w:marTop w:val="0"/>
      <w:marBottom w:val="0"/>
      <w:divBdr>
        <w:top w:val="none" w:sz="0" w:space="0" w:color="auto"/>
        <w:left w:val="none" w:sz="0" w:space="0" w:color="auto"/>
        <w:bottom w:val="none" w:sz="0" w:space="0" w:color="auto"/>
        <w:right w:val="none" w:sz="0" w:space="0" w:color="auto"/>
      </w:divBdr>
    </w:div>
    <w:div w:id="257375286">
      <w:marLeft w:val="0"/>
      <w:marRight w:val="0"/>
      <w:marTop w:val="0"/>
      <w:marBottom w:val="0"/>
      <w:divBdr>
        <w:top w:val="none" w:sz="0" w:space="0" w:color="auto"/>
        <w:left w:val="none" w:sz="0" w:space="0" w:color="auto"/>
        <w:bottom w:val="none" w:sz="0" w:space="0" w:color="auto"/>
        <w:right w:val="none" w:sz="0" w:space="0" w:color="auto"/>
      </w:divBdr>
    </w:div>
    <w:div w:id="257375288">
      <w:marLeft w:val="0"/>
      <w:marRight w:val="0"/>
      <w:marTop w:val="0"/>
      <w:marBottom w:val="0"/>
      <w:divBdr>
        <w:top w:val="none" w:sz="0" w:space="0" w:color="auto"/>
        <w:left w:val="none" w:sz="0" w:space="0" w:color="auto"/>
        <w:bottom w:val="none" w:sz="0" w:space="0" w:color="auto"/>
        <w:right w:val="none" w:sz="0" w:space="0" w:color="auto"/>
      </w:divBdr>
    </w:div>
    <w:div w:id="257375289">
      <w:marLeft w:val="0"/>
      <w:marRight w:val="0"/>
      <w:marTop w:val="0"/>
      <w:marBottom w:val="0"/>
      <w:divBdr>
        <w:top w:val="none" w:sz="0" w:space="0" w:color="auto"/>
        <w:left w:val="none" w:sz="0" w:space="0" w:color="auto"/>
        <w:bottom w:val="none" w:sz="0" w:space="0" w:color="auto"/>
        <w:right w:val="none" w:sz="0" w:space="0" w:color="auto"/>
      </w:divBdr>
    </w:div>
    <w:div w:id="257375290">
      <w:marLeft w:val="0"/>
      <w:marRight w:val="0"/>
      <w:marTop w:val="0"/>
      <w:marBottom w:val="0"/>
      <w:divBdr>
        <w:top w:val="none" w:sz="0" w:space="0" w:color="auto"/>
        <w:left w:val="none" w:sz="0" w:space="0" w:color="auto"/>
        <w:bottom w:val="none" w:sz="0" w:space="0" w:color="auto"/>
        <w:right w:val="none" w:sz="0" w:space="0" w:color="auto"/>
      </w:divBdr>
    </w:div>
    <w:div w:id="257375293">
      <w:marLeft w:val="0"/>
      <w:marRight w:val="0"/>
      <w:marTop w:val="0"/>
      <w:marBottom w:val="0"/>
      <w:divBdr>
        <w:top w:val="none" w:sz="0" w:space="0" w:color="auto"/>
        <w:left w:val="none" w:sz="0" w:space="0" w:color="auto"/>
        <w:bottom w:val="none" w:sz="0" w:space="0" w:color="auto"/>
        <w:right w:val="none" w:sz="0" w:space="0" w:color="auto"/>
      </w:divBdr>
    </w:div>
    <w:div w:id="257375294">
      <w:marLeft w:val="0"/>
      <w:marRight w:val="0"/>
      <w:marTop w:val="0"/>
      <w:marBottom w:val="0"/>
      <w:divBdr>
        <w:top w:val="none" w:sz="0" w:space="0" w:color="auto"/>
        <w:left w:val="none" w:sz="0" w:space="0" w:color="auto"/>
        <w:bottom w:val="none" w:sz="0" w:space="0" w:color="auto"/>
        <w:right w:val="none" w:sz="0" w:space="0" w:color="auto"/>
      </w:divBdr>
    </w:div>
    <w:div w:id="257375295">
      <w:marLeft w:val="0"/>
      <w:marRight w:val="0"/>
      <w:marTop w:val="0"/>
      <w:marBottom w:val="0"/>
      <w:divBdr>
        <w:top w:val="none" w:sz="0" w:space="0" w:color="auto"/>
        <w:left w:val="none" w:sz="0" w:space="0" w:color="auto"/>
        <w:bottom w:val="none" w:sz="0" w:space="0" w:color="auto"/>
        <w:right w:val="none" w:sz="0" w:space="0" w:color="auto"/>
      </w:divBdr>
    </w:div>
    <w:div w:id="257375296">
      <w:marLeft w:val="0"/>
      <w:marRight w:val="0"/>
      <w:marTop w:val="0"/>
      <w:marBottom w:val="0"/>
      <w:divBdr>
        <w:top w:val="none" w:sz="0" w:space="0" w:color="auto"/>
        <w:left w:val="none" w:sz="0" w:space="0" w:color="auto"/>
        <w:bottom w:val="none" w:sz="0" w:space="0" w:color="auto"/>
        <w:right w:val="none" w:sz="0" w:space="0" w:color="auto"/>
      </w:divBdr>
    </w:div>
    <w:div w:id="257375297">
      <w:marLeft w:val="0"/>
      <w:marRight w:val="0"/>
      <w:marTop w:val="0"/>
      <w:marBottom w:val="0"/>
      <w:divBdr>
        <w:top w:val="none" w:sz="0" w:space="0" w:color="auto"/>
        <w:left w:val="none" w:sz="0" w:space="0" w:color="auto"/>
        <w:bottom w:val="none" w:sz="0" w:space="0" w:color="auto"/>
        <w:right w:val="none" w:sz="0" w:space="0" w:color="auto"/>
      </w:divBdr>
    </w:div>
    <w:div w:id="257375299">
      <w:marLeft w:val="0"/>
      <w:marRight w:val="0"/>
      <w:marTop w:val="0"/>
      <w:marBottom w:val="0"/>
      <w:divBdr>
        <w:top w:val="none" w:sz="0" w:space="0" w:color="auto"/>
        <w:left w:val="none" w:sz="0" w:space="0" w:color="auto"/>
        <w:bottom w:val="none" w:sz="0" w:space="0" w:color="auto"/>
        <w:right w:val="none" w:sz="0" w:space="0" w:color="auto"/>
      </w:divBdr>
    </w:div>
    <w:div w:id="257375300">
      <w:marLeft w:val="0"/>
      <w:marRight w:val="0"/>
      <w:marTop w:val="0"/>
      <w:marBottom w:val="0"/>
      <w:divBdr>
        <w:top w:val="none" w:sz="0" w:space="0" w:color="auto"/>
        <w:left w:val="none" w:sz="0" w:space="0" w:color="auto"/>
        <w:bottom w:val="none" w:sz="0" w:space="0" w:color="auto"/>
        <w:right w:val="none" w:sz="0" w:space="0" w:color="auto"/>
      </w:divBdr>
    </w:div>
    <w:div w:id="257375301">
      <w:marLeft w:val="0"/>
      <w:marRight w:val="0"/>
      <w:marTop w:val="0"/>
      <w:marBottom w:val="0"/>
      <w:divBdr>
        <w:top w:val="none" w:sz="0" w:space="0" w:color="auto"/>
        <w:left w:val="none" w:sz="0" w:space="0" w:color="auto"/>
        <w:bottom w:val="none" w:sz="0" w:space="0" w:color="auto"/>
        <w:right w:val="none" w:sz="0" w:space="0" w:color="auto"/>
      </w:divBdr>
    </w:div>
    <w:div w:id="257375302">
      <w:marLeft w:val="0"/>
      <w:marRight w:val="0"/>
      <w:marTop w:val="0"/>
      <w:marBottom w:val="0"/>
      <w:divBdr>
        <w:top w:val="none" w:sz="0" w:space="0" w:color="auto"/>
        <w:left w:val="none" w:sz="0" w:space="0" w:color="auto"/>
        <w:bottom w:val="none" w:sz="0" w:space="0" w:color="auto"/>
        <w:right w:val="none" w:sz="0" w:space="0" w:color="auto"/>
      </w:divBdr>
    </w:div>
    <w:div w:id="257375303">
      <w:marLeft w:val="0"/>
      <w:marRight w:val="0"/>
      <w:marTop w:val="0"/>
      <w:marBottom w:val="0"/>
      <w:divBdr>
        <w:top w:val="none" w:sz="0" w:space="0" w:color="auto"/>
        <w:left w:val="none" w:sz="0" w:space="0" w:color="auto"/>
        <w:bottom w:val="none" w:sz="0" w:space="0" w:color="auto"/>
        <w:right w:val="none" w:sz="0" w:space="0" w:color="auto"/>
      </w:divBdr>
    </w:div>
    <w:div w:id="257375304">
      <w:marLeft w:val="0"/>
      <w:marRight w:val="0"/>
      <w:marTop w:val="0"/>
      <w:marBottom w:val="0"/>
      <w:divBdr>
        <w:top w:val="none" w:sz="0" w:space="0" w:color="auto"/>
        <w:left w:val="none" w:sz="0" w:space="0" w:color="auto"/>
        <w:bottom w:val="none" w:sz="0" w:space="0" w:color="auto"/>
        <w:right w:val="none" w:sz="0" w:space="0" w:color="auto"/>
      </w:divBdr>
    </w:div>
    <w:div w:id="257375305">
      <w:marLeft w:val="0"/>
      <w:marRight w:val="0"/>
      <w:marTop w:val="0"/>
      <w:marBottom w:val="0"/>
      <w:divBdr>
        <w:top w:val="none" w:sz="0" w:space="0" w:color="auto"/>
        <w:left w:val="none" w:sz="0" w:space="0" w:color="auto"/>
        <w:bottom w:val="none" w:sz="0" w:space="0" w:color="auto"/>
        <w:right w:val="none" w:sz="0" w:space="0" w:color="auto"/>
      </w:divBdr>
    </w:div>
    <w:div w:id="257375306">
      <w:marLeft w:val="0"/>
      <w:marRight w:val="0"/>
      <w:marTop w:val="0"/>
      <w:marBottom w:val="0"/>
      <w:divBdr>
        <w:top w:val="none" w:sz="0" w:space="0" w:color="auto"/>
        <w:left w:val="none" w:sz="0" w:space="0" w:color="auto"/>
        <w:bottom w:val="none" w:sz="0" w:space="0" w:color="auto"/>
        <w:right w:val="none" w:sz="0" w:space="0" w:color="auto"/>
      </w:divBdr>
    </w:div>
    <w:div w:id="257375307">
      <w:marLeft w:val="0"/>
      <w:marRight w:val="0"/>
      <w:marTop w:val="0"/>
      <w:marBottom w:val="0"/>
      <w:divBdr>
        <w:top w:val="none" w:sz="0" w:space="0" w:color="auto"/>
        <w:left w:val="none" w:sz="0" w:space="0" w:color="auto"/>
        <w:bottom w:val="none" w:sz="0" w:space="0" w:color="auto"/>
        <w:right w:val="none" w:sz="0" w:space="0" w:color="auto"/>
      </w:divBdr>
    </w:div>
    <w:div w:id="257375308">
      <w:marLeft w:val="0"/>
      <w:marRight w:val="0"/>
      <w:marTop w:val="0"/>
      <w:marBottom w:val="0"/>
      <w:divBdr>
        <w:top w:val="none" w:sz="0" w:space="0" w:color="auto"/>
        <w:left w:val="none" w:sz="0" w:space="0" w:color="auto"/>
        <w:bottom w:val="none" w:sz="0" w:space="0" w:color="auto"/>
        <w:right w:val="none" w:sz="0" w:space="0" w:color="auto"/>
      </w:divBdr>
    </w:div>
    <w:div w:id="257375310">
      <w:marLeft w:val="0"/>
      <w:marRight w:val="0"/>
      <w:marTop w:val="0"/>
      <w:marBottom w:val="0"/>
      <w:divBdr>
        <w:top w:val="none" w:sz="0" w:space="0" w:color="auto"/>
        <w:left w:val="none" w:sz="0" w:space="0" w:color="auto"/>
        <w:bottom w:val="none" w:sz="0" w:space="0" w:color="auto"/>
        <w:right w:val="none" w:sz="0" w:space="0" w:color="auto"/>
      </w:divBdr>
    </w:div>
    <w:div w:id="257375311">
      <w:marLeft w:val="0"/>
      <w:marRight w:val="0"/>
      <w:marTop w:val="0"/>
      <w:marBottom w:val="0"/>
      <w:divBdr>
        <w:top w:val="none" w:sz="0" w:space="0" w:color="auto"/>
        <w:left w:val="none" w:sz="0" w:space="0" w:color="auto"/>
        <w:bottom w:val="none" w:sz="0" w:space="0" w:color="auto"/>
        <w:right w:val="none" w:sz="0" w:space="0" w:color="auto"/>
      </w:divBdr>
    </w:div>
    <w:div w:id="257375312">
      <w:marLeft w:val="0"/>
      <w:marRight w:val="0"/>
      <w:marTop w:val="0"/>
      <w:marBottom w:val="0"/>
      <w:divBdr>
        <w:top w:val="none" w:sz="0" w:space="0" w:color="auto"/>
        <w:left w:val="none" w:sz="0" w:space="0" w:color="auto"/>
        <w:bottom w:val="none" w:sz="0" w:space="0" w:color="auto"/>
        <w:right w:val="none" w:sz="0" w:space="0" w:color="auto"/>
      </w:divBdr>
    </w:div>
    <w:div w:id="257375313">
      <w:marLeft w:val="0"/>
      <w:marRight w:val="0"/>
      <w:marTop w:val="0"/>
      <w:marBottom w:val="0"/>
      <w:divBdr>
        <w:top w:val="none" w:sz="0" w:space="0" w:color="auto"/>
        <w:left w:val="none" w:sz="0" w:space="0" w:color="auto"/>
        <w:bottom w:val="none" w:sz="0" w:space="0" w:color="auto"/>
        <w:right w:val="none" w:sz="0" w:space="0" w:color="auto"/>
      </w:divBdr>
    </w:div>
    <w:div w:id="257375314">
      <w:marLeft w:val="0"/>
      <w:marRight w:val="0"/>
      <w:marTop w:val="0"/>
      <w:marBottom w:val="0"/>
      <w:divBdr>
        <w:top w:val="none" w:sz="0" w:space="0" w:color="auto"/>
        <w:left w:val="none" w:sz="0" w:space="0" w:color="auto"/>
        <w:bottom w:val="none" w:sz="0" w:space="0" w:color="auto"/>
        <w:right w:val="none" w:sz="0" w:space="0" w:color="auto"/>
      </w:divBdr>
    </w:div>
    <w:div w:id="257375341">
      <w:marLeft w:val="0"/>
      <w:marRight w:val="0"/>
      <w:marTop w:val="0"/>
      <w:marBottom w:val="0"/>
      <w:divBdr>
        <w:top w:val="none" w:sz="0" w:space="0" w:color="auto"/>
        <w:left w:val="none" w:sz="0" w:space="0" w:color="auto"/>
        <w:bottom w:val="none" w:sz="0" w:space="0" w:color="auto"/>
        <w:right w:val="none" w:sz="0" w:space="0" w:color="auto"/>
      </w:divBdr>
    </w:div>
    <w:div w:id="257375346">
      <w:marLeft w:val="0"/>
      <w:marRight w:val="0"/>
      <w:marTop w:val="0"/>
      <w:marBottom w:val="0"/>
      <w:divBdr>
        <w:top w:val="none" w:sz="0" w:space="0" w:color="auto"/>
        <w:left w:val="none" w:sz="0" w:space="0" w:color="auto"/>
        <w:bottom w:val="none" w:sz="0" w:space="0" w:color="auto"/>
        <w:right w:val="none" w:sz="0" w:space="0" w:color="auto"/>
      </w:divBdr>
    </w:div>
    <w:div w:id="257375350">
      <w:marLeft w:val="0"/>
      <w:marRight w:val="0"/>
      <w:marTop w:val="0"/>
      <w:marBottom w:val="0"/>
      <w:divBdr>
        <w:top w:val="none" w:sz="0" w:space="0" w:color="auto"/>
        <w:left w:val="none" w:sz="0" w:space="0" w:color="auto"/>
        <w:bottom w:val="none" w:sz="0" w:space="0" w:color="auto"/>
        <w:right w:val="none" w:sz="0" w:space="0" w:color="auto"/>
      </w:divBdr>
      <w:divsChild>
        <w:div w:id="257375377">
          <w:marLeft w:val="0"/>
          <w:marRight w:val="0"/>
          <w:marTop w:val="0"/>
          <w:marBottom w:val="0"/>
          <w:divBdr>
            <w:top w:val="none" w:sz="0" w:space="0" w:color="auto"/>
            <w:left w:val="none" w:sz="0" w:space="0" w:color="auto"/>
            <w:bottom w:val="none" w:sz="0" w:space="0" w:color="auto"/>
            <w:right w:val="none" w:sz="0" w:space="0" w:color="auto"/>
          </w:divBdr>
          <w:divsChild>
            <w:div w:id="257375392">
              <w:marLeft w:val="0"/>
              <w:marRight w:val="0"/>
              <w:marTop w:val="0"/>
              <w:marBottom w:val="0"/>
              <w:divBdr>
                <w:top w:val="none" w:sz="0" w:space="0" w:color="auto"/>
                <w:left w:val="none" w:sz="0" w:space="0" w:color="auto"/>
                <w:bottom w:val="none" w:sz="0" w:space="0" w:color="auto"/>
                <w:right w:val="none" w:sz="0" w:space="0" w:color="auto"/>
              </w:divBdr>
              <w:divsChild>
                <w:div w:id="257375343">
                  <w:marLeft w:val="0"/>
                  <w:marRight w:val="0"/>
                  <w:marTop w:val="0"/>
                  <w:marBottom w:val="0"/>
                  <w:divBdr>
                    <w:top w:val="none" w:sz="0" w:space="0" w:color="auto"/>
                    <w:left w:val="none" w:sz="0" w:space="0" w:color="auto"/>
                    <w:bottom w:val="none" w:sz="0" w:space="0" w:color="auto"/>
                    <w:right w:val="none" w:sz="0" w:space="0" w:color="auto"/>
                  </w:divBdr>
                  <w:divsChild>
                    <w:div w:id="257375376">
                      <w:marLeft w:val="0"/>
                      <w:marRight w:val="0"/>
                      <w:marTop w:val="0"/>
                      <w:marBottom w:val="0"/>
                      <w:divBdr>
                        <w:top w:val="none" w:sz="0" w:space="0" w:color="auto"/>
                        <w:left w:val="none" w:sz="0" w:space="0" w:color="auto"/>
                        <w:bottom w:val="none" w:sz="0" w:space="0" w:color="auto"/>
                        <w:right w:val="none" w:sz="0" w:space="0" w:color="auto"/>
                      </w:divBdr>
                      <w:divsChild>
                        <w:div w:id="257375360">
                          <w:marLeft w:val="0"/>
                          <w:marRight w:val="0"/>
                          <w:marTop w:val="0"/>
                          <w:marBottom w:val="0"/>
                          <w:divBdr>
                            <w:top w:val="none" w:sz="0" w:space="0" w:color="auto"/>
                            <w:left w:val="none" w:sz="0" w:space="0" w:color="auto"/>
                            <w:bottom w:val="none" w:sz="0" w:space="0" w:color="auto"/>
                            <w:right w:val="none" w:sz="0" w:space="0" w:color="auto"/>
                          </w:divBdr>
                          <w:divsChild>
                            <w:div w:id="257375364">
                              <w:marLeft w:val="0"/>
                              <w:marRight w:val="0"/>
                              <w:marTop w:val="0"/>
                              <w:marBottom w:val="0"/>
                              <w:divBdr>
                                <w:top w:val="none" w:sz="0" w:space="0" w:color="auto"/>
                                <w:left w:val="none" w:sz="0" w:space="0" w:color="auto"/>
                                <w:bottom w:val="none" w:sz="0" w:space="0" w:color="auto"/>
                                <w:right w:val="none" w:sz="0" w:space="0" w:color="auto"/>
                              </w:divBdr>
                              <w:divsChild>
                                <w:div w:id="257375332">
                                  <w:marLeft w:val="0"/>
                                  <w:marRight w:val="0"/>
                                  <w:marTop w:val="0"/>
                                  <w:marBottom w:val="0"/>
                                  <w:divBdr>
                                    <w:top w:val="none" w:sz="0" w:space="0" w:color="auto"/>
                                    <w:left w:val="none" w:sz="0" w:space="0" w:color="auto"/>
                                    <w:bottom w:val="none" w:sz="0" w:space="0" w:color="auto"/>
                                    <w:right w:val="none" w:sz="0" w:space="0" w:color="auto"/>
                                  </w:divBdr>
                                  <w:divsChild>
                                    <w:div w:id="257375333">
                                      <w:marLeft w:val="0"/>
                                      <w:marRight w:val="0"/>
                                      <w:marTop w:val="0"/>
                                      <w:marBottom w:val="0"/>
                                      <w:divBdr>
                                        <w:top w:val="none" w:sz="0" w:space="0" w:color="auto"/>
                                        <w:left w:val="none" w:sz="0" w:space="0" w:color="auto"/>
                                        <w:bottom w:val="none" w:sz="0" w:space="0" w:color="auto"/>
                                        <w:right w:val="none" w:sz="0" w:space="0" w:color="auto"/>
                                      </w:divBdr>
                                      <w:divsChild>
                                        <w:div w:id="257375389">
                                          <w:marLeft w:val="0"/>
                                          <w:marRight w:val="0"/>
                                          <w:marTop w:val="0"/>
                                          <w:marBottom w:val="0"/>
                                          <w:divBdr>
                                            <w:top w:val="none" w:sz="0" w:space="0" w:color="auto"/>
                                            <w:left w:val="none" w:sz="0" w:space="0" w:color="auto"/>
                                            <w:bottom w:val="none" w:sz="0" w:space="0" w:color="auto"/>
                                            <w:right w:val="none" w:sz="0" w:space="0" w:color="auto"/>
                                          </w:divBdr>
                                          <w:divsChild>
                                            <w:div w:id="257375372">
                                              <w:marLeft w:val="0"/>
                                              <w:marRight w:val="0"/>
                                              <w:marTop w:val="0"/>
                                              <w:marBottom w:val="0"/>
                                              <w:divBdr>
                                                <w:top w:val="none" w:sz="0" w:space="0" w:color="auto"/>
                                                <w:left w:val="none" w:sz="0" w:space="0" w:color="auto"/>
                                                <w:bottom w:val="none" w:sz="0" w:space="0" w:color="auto"/>
                                                <w:right w:val="none" w:sz="0" w:space="0" w:color="auto"/>
                                              </w:divBdr>
                                              <w:divsChild>
                                                <w:div w:id="257375365">
                                                  <w:marLeft w:val="0"/>
                                                  <w:marRight w:val="0"/>
                                                  <w:marTop w:val="0"/>
                                                  <w:marBottom w:val="0"/>
                                                  <w:divBdr>
                                                    <w:top w:val="none" w:sz="0" w:space="0" w:color="auto"/>
                                                    <w:left w:val="none" w:sz="0" w:space="0" w:color="auto"/>
                                                    <w:bottom w:val="none" w:sz="0" w:space="0" w:color="auto"/>
                                                    <w:right w:val="none" w:sz="0" w:space="0" w:color="auto"/>
                                                  </w:divBdr>
                                                  <w:divsChild>
                                                    <w:div w:id="257375345">
                                                      <w:marLeft w:val="0"/>
                                                      <w:marRight w:val="0"/>
                                                      <w:marTop w:val="0"/>
                                                      <w:marBottom w:val="0"/>
                                                      <w:divBdr>
                                                        <w:top w:val="none" w:sz="0" w:space="0" w:color="auto"/>
                                                        <w:left w:val="none" w:sz="0" w:space="0" w:color="auto"/>
                                                        <w:bottom w:val="none" w:sz="0" w:space="0" w:color="auto"/>
                                                        <w:right w:val="none" w:sz="0" w:space="0" w:color="auto"/>
                                                      </w:divBdr>
                                                      <w:divsChild>
                                                        <w:div w:id="257375396">
                                                          <w:marLeft w:val="0"/>
                                                          <w:marRight w:val="0"/>
                                                          <w:marTop w:val="0"/>
                                                          <w:marBottom w:val="0"/>
                                                          <w:divBdr>
                                                            <w:top w:val="none" w:sz="0" w:space="0" w:color="auto"/>
                                                            <w:left w:val="none" w:sz="0" w:space="0" w:color="auto"/>
                                                            <w:bottom w:val="none" w:sz="0" w:space="0" w:color="auto"/>
                                                            <w:right w:val="none" w:sz="0" w:space="0" w:color="auto"/>
                                                          </w:divBdr>
                                                          <w:divsChild>
                                                            <w:div w:id="257375339">
                                                              <w:marLeft w:val="0"/>
                                                              <w:marRight w:val="0"/>
                                                              <w:marTop w:val="0"/>
                                                              <w:marBottom w:val="0"/>
                                                              <w:divBdr>
                                                                <w:top w:val="none" w:sz="0" w:space="0" w:color="auto"/>
                                                                <w:left w:val="none" w:sz="0" w:space="0" w:color="auto"/>
                                                                <w:bottom w:val="none" w:sz="0" w:space="0" w:color="auto"/>
                                                                <w:right w:val="none" w:sz="0" w:space="0" w:color="auto"/>
                                                              </w:divBdr>
                                                              <w:divsChild>
                                                                <w:div w:id="257375352">
                                                                  <w:marLeft w:val="0"/>
                                                                  <w:marRight w:val="0"/>
                                                                  <w:marTop w:val="0"/>
                                                                  <w:marBottom w:val="0"/>
                                                                  <w:divBdr>
                                                                    <w:top w:val="none" w:sz="0" w:space="0" w:color="auto"/>
                                                                    <w:left w:val="none" w:sz="0" w:space="0" w:color="auto"/>
                                                                    <w:bottom w:val="none" w:sz="0" w:space="0" w:color="auto"/>
                                                                    <w:right w:val="none" w:sz="0" w:space="0" w:color="auto"/>
                                                                  </w:divBdr>
                                                                  <w:divsChild>
                                                                    <w:div w:id="257375361">
                                                                      <w:marLeft w:val="0"/>
                                                                      <w:marRight w:val="0"/>
                                                                      <w:marTop w:val="0"/>
                                                                      <w:marBottom w:val="0"/>
                                                                      <w:divBdr>
                                                                        <w:top w:val="none" w:sz="0" w:space="0" w:color="auto"/>
                                                                        <w:left w:val="none" w:sz="0" w:space="0" w:color="auto"/>
                                                                        <w:bottom w:val="none" w:sz="0" w:space="0" w:color="auto"/>
                                                                        <w:right w:val="none" w:sz="0" w:space="0" w:color="auto"/>
                                                                      </w:divBdr>
                                                                      <w:divsChild>
                                                                        <w:div w:id="257375325">
                                                                          <w:marLeft w:val="0"/>
                                                                          <w:marRight w:val="0"/>
                                                                          <w:marTop w:val="0"/>
                                                                          <w:marBottom w:val="0"/>
                                                                          <w:divBdr>
                                                                            <w:top w:val="none" w:sz="0" w:space="0" w:color="auto"/>
                                                                            <w:left w:val="none" w:sz="0" w:space="0" w:color="auto"/>
                                                                            <w:bottom w:val="none" w:sz="0" w:space="0" w:color="auto"/>
                                                                            <w:right w:val="none" w:sz="0" w:space="0" w:color="auto"/>
                                                                          </w:divBdr>
                                                                          <w:divsChild>
                                                                            <w:div w:id="257375369">
                                                                              <w:marLeft w:val="0"/>
                                                                              <w:marRight w:val="0"/>
                                                                              <w:marTop w:val="0"/>
                                                                              <w:marBottom w:val="0"/>
                                                                              <w:divBdr>
                                                                                <w:top w:val="none" w:sz="0" w:space="0" w:color="auto"/>
                                                                                <w:left w:val="none" w:sz="0" w:space="0" w:color="auto"/>
                                                                                <w:bottom w:val="none" w:sz="0" w:space="0" w:color="auto"/>
                                                                                <w:right w:val="none" w:sz="0" w:space="0" w:color="auto"/>
                                                                              </w:divBdr>
                                                                              <w:divsChild>
                                                                                <w:div w:id="257375344">
                                                                                  <w:marLeft w:val="0"/>
                                                                                  <w:marRight w:val="0"/>
                                                                                  <w:marTop w:val="0"/>
                                                                                  <w:marBottom w:val="0"/>
                                                                                  <w:divBdr>
                                                                                    <w:top w:val="none" w:sz="0" w:space="0" w:color="auto"/>
                                                                                    <w:left w:val="none" w:sz="0" w:space="0" w:color="auto"/>
                                                                                    <w:bottom w:val="none" w:sz="0" w:space="0" w:color="auto"/>
                                                                                    <w:right w:val="none" w:sz="0" w:space="0" w:color="auto"/>
                                                                                  </w:divBdr>
                                                                                  <w:divsChild>
                                                                                    <w:div w:id="25737536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7375355">
      <w:marLeft w:val="0"/>
      <w:marRight w:val="0"/>
      <w:marTop w:val="0"/>
      <w:marBottom w:val="0"/>
      <w:divBdr>
        <w:top w:val="none" w:sz="0" w:space="0" w:color="auto"/>
        <w:left w:val="none" w:sz="0" w:space="0" w:color="auto"/>
        <w:bottom w:val="none" w:sz="0" w:space="0" w:color="auto"/>
        <w:right w:val="none" w:sz="0" w:space="0" w:color="auto"/>
      </w:divBdr>
      <w:divsChild>
        <w:div w:id="257375354">
          <w:marLeft w:val="0"/>
          <w:marRight w:val="0"/>
          <w:marTop w:val="0"/>
          <w:marBottom w:val="0"/>
          <w:divBdr>
            <w:top w:val="none" w:sz="0" w:space="0" w:color="auto"/>
            <w:left w:val="none" w:sz="0" w:space="0" w:color="auto"/>
            <w:bottom w:val="none" w:sz="0" w:space="0" w:color="auto"/>
            <w:right w:val="none" w:sz="0" w:space="0" w:color="auto"/>
          </w:divBdr>
          <w:divsChild>
            <w:div w:id="257375347">
              <w:marLeft w:val="150"/>
              <w:marRight w:val="0"/>
              <w:marTop w:val="0"/>
              <w:marBottom w:val="0"/>
              <w:divBdr>
                <w:top w:val="none" w:sz="0" w:space="0" w:color="auto"/>
                <w:left w:val="none" w:sz="0" w:space="0" w:color="auto"/>
                <w:bottom w:val="none" w:sz="0" w:space="0" w:color="auto"/>
                <w:right w:val="none" w:sz="0" w:space="0" w:color="auto"/>
              </w:divBdr>
              <w:divsChild>
                <w:div w:id="257375321">
                  <w:marLeft w:val="480"/>
                  <w:marRight w:val="0"/>
                  <w:marTop w:val="60"/>
                  <w:marBottom w:val="60"/>
                  <w:divBdr>
                    <w:top w:val="single" w:sz="6" w:space="3" w:color="999999"/>
                    <w:left w:val="single" w:sz="6" w:space="3" w:color="999999"/>
                    <w:bottom w:val="single" w:sz="6" w:space="3" w:color="999999"/>
                    <w:right w:val="single" w:sz="6" w:space="3" w:color="999999"/>
                  </w:divBdr>
                  <w:divsChild>
                    <w:div w:id="257375348">
                      <w:marLeft w:val="0"/>
                      <w:marRight w:val="0"/>
                      <w:marTop w:val="0"/>
                      <w:marBottom w:val="0"/>
                      <w:divBdr>
                        <w:top w:val="none" w:sz="0" w:space="0" w:color="auto"/>
                        <w:left w:val="none" w:sz="0" w:space="0" w:color="auto"/>
                        <w:bottom w:val="none" w:sz="0" w:space="0" w:color="auto"/>
                        <w:right w:val="none" w:sz="0" w:space="0" w:color="auto"/>
                      </w:divBdr>
                    </w:div>
                  </w:divsChild>
                </w:div>
                <w:div w:id="257375328">
                  <w:marLeft w:val="0"/>
                  <w:marRight w:val="0"/>
                  <w:marTop w:val="0"/>
                  <w:marBottom w:val="0"/>
                  <w:divBdr>
                    <w:top w:val="none" w:sz="0" w:space="0" w:color="auto"/>
                    <w:left w:val="none" w:sz="0" w:space="0" w:color="auto"/>
                    <w:bottom w:val="none" w:sz="0" w:space="0" w:color="auto"/>
                    <w:right w:val="none" w:sz="0" w:space="0" w:color="auto"/>
                  </w:divBdr>
                </w:div>
                <w:div w:id="2573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375356">
      <w:marLeft w:val="0"/>
      <w:marRight w:val="0"/>
      <w:marTop w:val="0"/>
      <w:marBottom w:val="0"/>
      <w:divBdr>
        <w:top w:val="none" w:sz="0" w:space="0" w:color="auto"/>
        <w:left w:val="none" w:sz="0" w:space="0" w:color="auto"/>
        <w:bottom w:val="none" w:sz="0" w:space="0" w:color="auto"/>
        <w:right w:val="none" w:sz="0" w:space="0" w:color="auto"/>
      </w:divBdr>
      <w:divsChild>
        <w:div w:id="257375330">
          <w:marLeft w:val="0"/>
          <w:marRight w:val="0"/>
          <w:marTop w:val="0"/>
          <w:marBottom w:val="0"/>
          <w:divBdr>
            <w:top w:val="none" w:sz="0" w:space="0" w:color="auto"/>
            <w:left w:val="none" w:sz="0" w:space="0" w:color="auto"/>
            <w:bottom w:val="none" w:sz="0" w:space="0" w:color="auto"/>
            <w:right w:val="none" w:sz="0" w:space="0" w:color="auto"/>
          </w:divBdr>
          <w:divsChild>
            <w:div w:id="257375316">
              <w:marLeft w:val="0"/>
              <w:marRight w:val="0"/>
              <w:marTop w:val="0"/>
              <w:marBottom w:val="0"/>
              <w:divBdr>
                <w:top w:val="none" w:sz="0" w:space="0" w:color="auto"/>
                <w:left w:val="none" w:sz="0" w:space="0" w:color="auto"/>
                <w:bottom w:val="none" w:sz="0" w:space="0" w:color="auto"/>
                <w:right w:val="none" w:sz="0" w:space="0" w:color="auto"/>
              </w:divBdr>
              <w:divsChild>
                <w:div w:id="257375393">
                  <w:marLeft w:val="0"/>
                  <w:marRight w:val="0"/>
                  <w:marTop w:val="0"/>
                  <w:marBottom w:val="0"/>
                  <w:divBdr>
                    <w:top w:val="none" w:sz="0" w:space="0" w:color="auto"/>
                    <w:left w:val="none" w:sz="0" w:space="0" w:color="auto"/>
                    <w:bottom w:val="none" w:sz="0" w:space="0" w:color="auto"/>
                    <w:right w:val="none" w:sz="0" w:space="0" w:color="auto"/>
                  </w:divBdr>
                  <w:divsChild>
                    <w:div w:id="25737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375374">
      <w:marLeft w:val="0"/>
      <w:marRight w:val="0"/>
      <w:marTop w:val="0"/>
      <w:marBottom w:val="0"/>
      <w:divBdr>
        <w:top w:val="none" w:sz="0" w:space="0" w:color="auto"/>
        <w:left w:val="none" w:sz="0" w:space="0" w:color="auto"/>
        <w:bottom w:val="none" w:sz="0" w:space="0" w:color="auto"/>
        <w:right w:val="none" w:sz="0" w:space="0" w:color="auto"/>
      </w:divBdr>
      <w:divsChild>
        <w:div w:id="257375359">
          <w:marLeft w:val="0"/>
          <w:marRight w:val="0"/>
          <w:marTop w:val="0"/>
          <w:marBottom w:val="0"/>
          <w:divBdr>
            <w:top w:val="none" w:sz="0" w:space="0" w:color="auto"/>
            <w:left w:val="none" w:sz="0" w:space="0" w:color="auto"/>
            <w:bottom w:val="none" w:sz="0" w:space="0" w:color="auto"/>
            <w:right w:val="none" w:sz="0" w:space="0" w:color="auto"/>
          </w:divBdr>
          <w:divsChild>
            <w:div w:id="257375381">
              <w:marLeft w:val="0"/>
              <w:marRight w:val="0"/>
              <w:marTop w:val="0"/>
              <w:marBottom w:val="0"/>
              <w:divBdr>
                <w:top w:val="none" w:sz="0" w:space="0" w:color="auto"/>
                <w:left w:val="none" w:sz="0" w:space="0" w:color="auto"/>
                <w:bottom w:val="none" w:sz="0" w:space="0" w:color="auto"/>
                <w:right w:val="none" w:sz="0" w:space="0" w:color="auto"/>
              </w:divBdr>
              <w:divsChild>
                <w:div w:id="257375394">
                  <w:marLeft w:val="0"/>
                  <w:marRight w:val="0"/>
                  <w:marTop w:val="0"/>
                  <w:marBottom w:val="0"/>
                  <w:divBdr>
                    <w:top w:val="none" w:sz="0" w:space="0" w:color="auto"/>
                    <w:left w:val="none" w:sz="0" w:space="0" w:color="auto"/>
                    <w:bottom w:val="none" w:sz="0" w:space="0" w:color="auto"/>
                    <w:right w:val="none" w:sz="0" w:space="0" w:color="auto"/>
                  </w:divBdr>
                  <w:divsChild>
                    <w:div w:id="257375373">
                      <w:marLeft w:val="0"/>
                      <w:marRight w:val="0"/>
                      <w:marTop w:val="0"/>
                      <w:marBottom w:val="0"/>
                      <w:divBdr>
                        <w:top w:val="none" w:sz="0" w:space="0" w:color="auto"/>
                        <w:left w:val="none" w:sz="0" w:space="0" w:color="auto"/>
                        <w:bottom w:val="none" w:sz="0" w:space="0" w:color="auto"/>
                        <w:right w:val="none" w:sz="0" w:space="0" w:color="auto"/>
                      </w:divBdr>
                      <w:divsChild>
                        <w:div w:id="257375319">
                          <w:marLeft w:val="0"/>
                          <w:marRight w:val="0"/>
                          <w:marTop w:val="0"/>
                          <w:marBottom w:val="0"/>
                          <w:divBdr>
                            <w:top w:val="none" w:sz="0" w:space="0" w:color="auto"/>
                            <w:left w:val="none" w:sz="0" w:space="0" w:color="auto"/>
                            <w:bottom w:val="none" w:sz="0" w:space="0" w:color="auto"/>
                            <w:right w:val="none" w:sz="0" w:space="0" w:color="auto"/>
                          </w:divBdr>
                          <w:divsChild>
                            <w:div w:id="257375395">
                              <w:marLeft w:val="0"/>
                              <w:marRight w:val="0"/>
                              <w:marTop w:val="0"/>
                              <w:marBottom w:val="0"/>
                              <w:divBdr>
                                <w:top w:val="none" w:sz="0" w:space="0" w:color="auto"/>
                                <w:left w:val="none" w:sz="0" w:space="0" w:color="auto"/>
                                <w:bottom w:val="none" w:sz="0" w:space="0" w:color="auto"/>
                                <w:right w:val="none" w:sz="0" w:space="0" w:color="auto"/>
                              </w:divBdr>
                              <w:divsChild>
                                <w:div w:id="257375362">
                                  <w:marLeft w:val="0"/>
                                  <w:marRight w:val="0"/>
                                  <w:marTop w:val="0"/>
                                  <w:marBottom w:val="0"/>
                                  <w:divBdr>
                                    <w:top w:val="none" w:sz="0" w:space="0" w:color="auto"/>
                                    <w:left w:val="none" w:sz="0" w:space="0" w:color="auto"/>
                                    <w:bottom w:val="none" w:sz="0" w:space="0" w:color="auto"/>
                                    <w:right w:val="none" w:sz="0" w:space="0" w:color="auto"/>
                                  </w:divBdr>
                                  <w:divsChild>
                                    <w:div w:id="257375384">
                                      <w:marLeft w:val="0"/>
                                      <w:marRight w:val="0"/>
                                      <w:marTop w:val="0"/>
                                      <w:marBottom w:val="0"/>
                                      <w:divBdr>
                                        <w:top w:val="none" w:sz="0" w:space="0" w:color="auto"/>
                                        <w:left w:val="none" w:sz="0" w:space="0" w:color="auto"/>
                                        <w:bottom w:val="none" w:sz="0" w:space="0" w:color="auto"/>
                                        <w:right w:val="none" w:sz="0" w:space="0" w:color="auto"/>
                                      </w:divBdr>
                                      <w:divsChild>
                                        <w:div w:id="257375363">
                                          <w:marLeft w:val="0"/>
                                          <w:marRight w:val="0"/>
                                          <w:marTop w:val="0"/>
                                          <w:marBottom w:val="0"/>
                                          <w:divBdr>
                                            <w:top w:val="none" w:sz="0" w:space="0" w:color="auto"/>
                                            <w:left w:val="none" w:sz="0" w:space="0" w:color="auto"/>
                                            <w:bottom w:val="none" w:sz="0" w:space="0" w:color="auto"/>
                                            <w:right w:val="none" w:sz="0" w:space="0" w:color="auto"/>
                                          </w:divBdr>
                                          <w:divsChild>
                                            <w:div w:id="257375382">
                                              <w:marLeft w:val="0"/>
                                              <w:marRight w:val="0"/>
                                              <w:marTop w:val="0"/>
                                              <w:marBottom w:val="0"/>
                                              <w:divBdr>
                                                <w:top w:val="none" w:sz="0" w:space="0" w:color="auto"/>
                                                <w:left w:val="none" w:sz="0" w:space="0" w:color="auto"/>
                                                <w:bottom w:val="none" w:sz="0" w:space="0" w:color="auto"/>
                                                <w:right w:val="none" w:sz="0" w:space="0" w:color="auto"/>
                                              </w:divBdr>
                                              <w:divsChild>
                                                <w:div w:id="257375368">
                                                  <w:marLeft w:val="0"/>
                                                  <w:marRight w:val="0"/>
                                                  <w:marTop w:val="0"/>
                                                  <w:marBottom w:val="0"/>
                                                  <w:divBdr>
                                                    <w:top w:val="none" w:sz="0" w:space="0" w:color="auto"/>
                                                    <w:left w:val="none" w:sz="0" w:space="0" w:color="auto"/>
                                                    <w:bottom w:val="none" w:sz="0" w:space="0" w:color="auto"/>
                                                    <w:right w:val="none" w:sz="0" w:space="0" w:color="auto"/>
                                                  </w:divBdr>
                                                  <w:divsChild>
                                                    <w:div w:id="257375370">
                                                      <w:marLeft w:val="0"/>
                                                      <w:marRight w:val="0"/>
                                                      <w:marTop w:val="0"/>
                                                      <w:marBottom w:val="0"/>
                                                      <w:divBdr>
                                                        <w:top w:val="none" w:sz="0" w:space="0" w:color="auto"/>
                                                        <w:left w:val="none" w:sz="0" w:space="0" w:color="auto"/>
                                                        <w:bottom w:val="none" w:sz="0" w:space="0" w:color="auto"/>
                                                        <w:right w:val="none" w:sz="0" w:space="0" w:color="auto"/>
                                                      </w:divBdr>
                                                      <w:divsChild>
                                                        <w:div w:id="257375327">
                                                          <w:marLeft w:val="0"/>
                                                          <w:marRight w:val="0"/>
                                                          <w:marTop w:val="0"/>
                                                          <w:marBottom w:val="0"/>
                                                          <w:divBdr>
                                                            <w:top w:val="none" w:sz="0" w:space="0" w:color="auto"/>
                                                            <w:left w:val="none" w:sz="0" w:space="0" w:color="auto"/>
                                                            <w:bottom w:val="none" w:sz="0" w:space="0" w:color="auto"/>
                                                            <w:right w:val="none" w:sz="0" w:space="0" w:color="auto"/>
                                                          </w:divBdr>
                                                          <w:divsChild>
                                                            <w:div w:id="257375342">
                                                              <w:marLeft w:val="0"/>
                                                              <w:marRight w:val="0"/>
                                                              <w:marTop w:val="0"/>
                                                              <w:marBottom w:val="0"/>
                                                              <w:divBdr>
                                                                <w:top w:val="none" w:sz="0" w:space="0" w:color="auto"/>
                                                                <w:left w:val="none" w:sz="0" w:space="0" w:color="auto"/>
                                                                <w:bottom w:val="none" w:sz="0" w:space="0" w:color="auto"/>
                                                                <w:right w:val="none" w:sz="0" w:space="0" w:color="auto"/>
                                                              </w:divBdr>
                                                              <w:divsChild>
                                                                <w:div w:id="257375388">
                                                                  <w:marLeft w:val="0"/>
                                                                  <w:marRight w:val="0"/>
                                                                  <w:marTop w:val="0"/>
                                                                  <w:marBottom w:val="0"/>
                                                                  <w:divBdr>
                                                                    <w:top w:val="none" w:sz="0" w:space="0" w:color="auto"/>
                                                                    <w:left w:val="none" w:sz="0" w:space="0" w:color="auto"/>
                                                                    <w:bottom w:val="none" w:sz="0" w:space="0" w:color="auto"/>
                                                                    <w:right w:val="none" w:sz="0" w:space="0" w:color="auto"/>
                                                                  </w:divBdr>
                                                                  <w:divsChild>
                                                                    <w:div w:id="257375353">
                                                                      <w:marLeft w:val="0"/>
                                                                      <w:marRight w:val="0"/>
                                                                      <w:marTop w:val="0"/>
                                                                      <w:marBottom w:val="0"/>
                                                                      <w:divBdr>
                                                                        <w:top w:val="none" w:sz="0" w:space="0" w:color="auto"/>
                                                                        <w:left w:val="none" w:sz="0" w:space="0" w:color="auto"/>
                                                                        <w:bottom w:val="none" w:sz="0" w:space="0" w:color="auto"/>
                                                                        <w:right w:val="none" w:sz="0" w:space="0" w:color="auto"/>
                                                                      </w:divBdr>
                                                                      <w:divsChild>
                                                                        <w:div w:id="257375378">
                                                                          <w:marLeft w:val="0"/>
                                                                          <w:marRight w:val="0"/>
                                                                          <w:marTop w:val="0"/>
                                                                          <w:marBottom w:val="0"/>
                                                                          <w:divBdr>
                                                                            <w:top w:val="none" w:sz="0" w:space="0" w:color="auto"/>
                                                                            <w:left w:val="none" w:sz="0" w:space="0" w:color="auto"/>
                                                                            <w:bottom w:val="none" w:sz="0" w:space="0" w:color="auto"/>
                                                                            <w:right w:val="none" w:sz="0" w:space="0" w:color="auto"/>
                                                                          </w:divBdr>
                                                                          <w:divsChild>
                                                                            <w:div w:id="257375323">
                                                                              <w:marLeft w:val="0"/>
                                                                              <w:marRight w:val="0"/>
                                                                              <w:marTop w:val="0"/>
                                                                              <w:marBottom w:val="0"/>
                                                                              <w:divBdr>
                                                                                <w:top w:val="none" w:sz="0" w:space="0" w:color="auto"/>
                                                                                <w:left w:val="none" w:sz="0" w:space="0" w:color="auto"/>
                                                                                <w:bottom w:val="none" w:sz="0" w:space="0" w:color="auto"/>
                                                                                <w:right w:val="none" w:sz="0" w:space="0" w:color="auto"/>
                                                                              </w:divBdr>
                                                                              <w:divsChild>
                                                                                <w:div w:id="257375397">
                                                                                  <w:marLeft w:val="0"/>
                                                                                  <w:marRight w:val="0"/>
                                                                                  <w:marTop w:val="0"/>
                                                                                  <w:marBottom w:val="0"/>
                                                                                  <w:divBdr>
                                                                                    <w:top w:val="none" w:sz="0" w:space="0" w:color="auto"/>
                                                                                    <w:left w:val="none" w:sz="0" w:space="0" w:color="auto"/>
                                                                                    <w:bottom w:val="none" w:sz="0" w:space="0" w:color="auto"/>
                                                                                    <w:right w:val="none" w:sz="0" w:space="0" w:color="auto"/>
                                                                                  </w:divBdr>
                                                                                  <w:divsChild>
                                                                                    <w:div w:id="25737531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7375386">
      <w:marLeft w:val="0"/>
      <w:marRight w:val="0"/>
      <w:marTop w:val="0"/>
      <w:marBottom w:val="0"/>
      <w:divBdr>
        <w:top w:val="none" w:sz="0" w:space="0" w:color="auto"/>
        <w:left w:val="none" w:sz="0" w:space="0" w:color="auto"/>
        <w:bottom w:val="none" w:sz="0" w:space="0" w:color="auto"/>
        <w:right w:val="none" w:sz="0" w:space="0" w:color="auto"/>
      </w:divBdr>
      <w:divsChild>
        <w:div w:id="257375338">
          <w:marLeft w:val="0"/>
          <w:marRight w:val="0"/>
          <w:marTop w:val="0"/>
          <w:marBottom w:val="0"/>
          <w:divBdr>
            <w:top w:val="none" w:sz="0" w:space="0" w:color="auto"/>
            <w:left w:val="none" w:sz="0" w:space="0" w:color="auto"/>
            <w:bottom w:val="none" w:sz="0" w:space="0" w:color="auto"/>
            <w:right w:val="none" w:sz="0" w:space="0" w:color="auto"/>
          </w:divBdr>
          <w:divsChild>
            <w:div w:id="257375383">
              <w:marLeft w:val="0"/>
              <w:marRight w:val="0"/>
              <w:marTop w:val="0"/>
              <w:marBottom w:val="0"/>
              <w:divBdr>
                <w:top w:val="none" w:sz="0" w:space="0" w:color="auto"/>
                <w:left w:val="none" w:sz="0" w:space="0" w:color="auto"/>
                <w:bottom w:val="none" w:sz="0" w:space="0" w:color="auto"/>
                <w:right w:val="none" w:sz="0" w:space="0" w:color="auto"/>
              </w:divBdr>
              <w:divsChild>
                <w:div w:id="257375335">
                  <w:marLeft w:val="0"/>
                  <w:marRight w:val="0"/>
                  <w:marTop w:val="0"/>
                  <w:marBottom w:val="0"/>
                  <w:divBdr>
                    <w:top w:val="none" w:sz="0" w:space="0" w:color="auto"/>
                    <w:left w:val="none" w:sz="0" w:space="0" w:color="auto"/>
                    <w:bottom w:val="none" w:sz="0" w:space="0" w:color="auto"/>
                    <w:right w:val="none" w:sz="0" w:space="0" w:color="auto"/>
                  </w:divBdr>
                  <w:divsChild>
                    <w:div w:id="257375379">
                      <w:marLeft w:val="0"/>
                      <w:marRight w:val="0"/>
                      <w:marTop w:val="0"/>
                      <w:marBottom w:val="0"/>
                      <w:divBdr>
                        <w:top w:val="none" w:sz="0" w:space="0" w:color="auto"/>
                        <w:left w:val="none" w:sz="0" w:space="0" w:color="auto"/>
                        <w:bottom w:val="none" w:sz="0" w:space="0" w:color="auto"/>
                        <w:right w:val="none" w:sz="0" w:space="0" w:color="auto"/>
                      </w:divBdr>
                      <w:divsChild>
                        <w:div w:id="257375322">
                          <w:marLeft w:val="0"/>
                          <w:marRight w:val="0"/>
                          <w:marTop w:val="0"/>
                          <w:marBottom w:val="0"/>
                          <w:divBdr>
                            <w:top w:val="none" w:sz="0" w:space="0" w:color="auto"/>
                            <w:left w:val="none" w:sz="0" w:space="0" w:color="auto"/>
                            <w:bottom w:val="none" w:sz="0" w:space="0" w:color="auto"/>
                            <w:right w:val="none" w:sz="0" w:space="0" w:color="auto"/>
                          </w:divBdr>
                          <w:divsChild>
                            <w:div w:id="257375357">
                              <w:marLeft w:val="0"/>
                              <w:marRight w:val="0"/>
                              <w:marTop w:val="0"/>
                              <w:marBottom w:val="0"/>
                              <w:divBdr>
                                <w:top w:val="none" w:sz="0" w:space="0" w:color="auto"/>
                                <w:left w:val="none" w:sz="0" w:space="0" w:color="auto"/>
                                <w:bottom w:val="none" w:sz="0" w:space="0" w:color="auto"/>
                                <w:right w:val="none" w:sz="0" w:space="0" w:color="auto"/>
                              </w:divBdr>
                              <w:divsChild>
                                <w:div w:id="257375351">
                                  <w:marLeft w:val="0"/>
                                  <w:marRight w:val="0"/>
                                  <w:marTop w:val="0"/>
                                  <w:marBottom w:val="0"/>
                                  <w:divBdr>
                                    <w:top w:val="none" w:sz="0" w:space="0" w:color="auto"/>
                                    <w:left w:val="none" w:sz="0" w:space="0" w:color="auto"/>
                                    <w:bottom w:val="none" w:sz="0" w:space="0" w:color="auto"/>
                                    <w:right w:val="none" w:sz="0" w:space="0" w:color="auto"/>
                                  </w:divBdr>
                                  <w:divsChild>
                                    <w:div w:id="257375340">
                                      <w:marLeft w:val="0"/>
                                      <w:marRight w:val="0"/>
                                      <w:marTop w:val="0"/>
                                      <w:marBottom w:val="0"/>
                                      <w:divBdr>
                                        <w:top w:val="none" w:sz="0" w:space="0" w:color="auto"/>
                                        <w:left w:val="none" w:sz="0" w:space="0" w:color="auto"/>
                                        <w:bottom w:val="none" w:sz="0" w:space="0" w:color="auto"/>
                                        <w:right w:val="none" w:sz="0" w:space="0" w:color="auto"/>
                                      </w:divBdr>
                                      <w:divsChild>
                                        <w:div w:id="257375390">
                                          <w:marLeft w:val="0"/>
                                          <w:marRight w:val="0"/>
                                          <w:marTop w:val="0"/>
                                          <w:marBottom w:val="0"/>
                                          <w:divBdr>
                                            <w:top w:val="none" w:sz="0" w:space="0" w:color="auto"/>
                                            <w:left w:val="none" w:sz="0" w:space="0" w:color="auto"/>
                                            <w:bottom w:val="none" w:sz="0" w:space="0" w:color="auto"/>
                                            <w:right w:val="none" w:sz="0" w:space="0" w:color="auto"/>
                                          </w:divBdr>
                                          <w:divsChild>
                                            <w:div w:id="257375358">
                                              <w:marLeft w:val="0"/>
                                              <w:marRight w:val="0"/>
                                              <w:marTop w:val="0"/>
                                              <w:marBottom w:val="0"/>
                                              <w:divBdr>
                                                <w:top w:val="none" w:sz="0" w:space="0" w:color="auto"/>
                                                <w:left w:val="none" w:sz="0" w:space="0" w:color="auto"/>
                                                <w:bottom w:val="none" w:sz="0" w:space="0" w:color="auto"/>
                                                <w:right w:val="none" w:sz="0" w:space="0" w:color="auto"/>
                                              </w:divBdr>
                                              <w:divsChild>
                                                <w:div w:id="257375336">
                                                  <w:marLeft w:val="0"/>
                                                  <w:marRight w:val="0"/>
                                                  <w:marTop w:val="0"/>
                                                  <w:marBottom w:val="0"/>
                                                  <w:divBdr>
                                                    <w:top w:val="none" w:sz="0" w:space="0" w:color="auto"/>
                                                    <w:left w:val="none" w:sz="0" w:space="0" w:color="auto"/>
                                                    <w:bottom w:val="none" w:sz="0" w:space="0" w:color="auto"/>
                                                    <w:right w:val="none" w:sz="0" w:space="0" w:color="auto"/>
                                                  </w:divBdr>
                                                  <w:divsChild>
                                                    <w:div w:id="257375337">
                                                      <w:marLeft w:val="0"/>
                                                      <w:marRight w:val="0"/>
                                                      <w:marTop w:val="0"/>
                                                      <w:marBottom w:val="0"/>
                                                      <w:divBdr>
                                                        <w:top w:val="none" w:sz="0" w:space="0" w:color="auto"/>
                                                        <w:left w:val="none" w:sz="0" w:space="0" w:color="auto"/>
                                                        <w:bottom w:val="none" w:sz="0" w:space="0" w:color="auto"/>
                                                        <w:right w:val="none" w:sz="0" w:space="0" w:color="auto"/>
                                                      </w:divBdr>
                                                      <w:divsChild>
                                                        <w:div w:id="257375371">
                                                          <w:marLeft w:val="0"/>
                                                          <w:marRight w:val="0"/>
                                                          <w:marTop w:val="0"/>
                                                          <w:marBottom w:val="0"/>
                                                          <w:divBdr>
                                                            <w:top w:val="none" w:sz="0" w:space="0" w:color="auto"/>
                                                            <w:left w:val="none" w:sz="0" w:space="0" w:color="auto"/>
                                                            <w:bottom w:val="none" w:sz="0" w:space="0" w:color="auto"/>
                                                            <w:right w:val="none" w:sz="0" w:space="0" w:color="auto"/>
                                                          </w:divBdr>
                                                          <w:divsChild>
                                                            <w:div w:id="257375329">
                                                              <w:marLeft w:val="0"/>
                                                              <w:marRight w:val="0"/>
                                                              <w:marTop w:val="0"/>
                                                              <w:marBottom w:val="0"/>
                                                              <w:divBdr>
                                                                <w:top w:val="none" w:sz="0" w:space="0" w:color="auto"/>
                                                                <w:left w:val="none" w:sz="0" w:space="0" w:color="auto"/>
                                                                <w:bottom w:val="none" w:sz="0" w:space="0" w:color="auto"/>
                                                                <w:right w:val="none" w:sz="0" w:space="0" w:color="auto"/>
                                                              </w:divBdr>
                                                              <w:divsChild>
                                                                <w:div w:id="257375380">
                                                                  <w:marLeft w:val="0"/>
                                                                  <w:marRight w:val="0"/>
                                                                  <w:marTop w:val="0"/>
                                                                  <w:marBottom w:val="0"/>
                                                                  <w:divBdr>
                                                                    <w:top w:val="none" w:sz="0" w:space="0" w:color="auto"/>
                                                                    <w:left w:val="none" w:sz="0" w:space="0" w:color="auto"/>
                                                                    <w:bottom w:val="none" w:sz="0" w:space="0" w:color="auto"/>
                                                                    <w:right w:val="none" w:sz="0" w:space="0" w:color="auto"/>
                                                                  </w:divBdr>
                                                                  <w:divsChild>
                                                                    <w:div w:id="257375317">
                                                                      <w:marLeft w:val="0"/>
                                                                      <w:marRight w:val="0"/>
                                                                      <w:marTop w:val="0"/>
                                                                      <w:marBottom w:val="0"/>
                                                                      <w:divBdr>
                                                                        <w:top w:val="none" w:sz="0" w:space="0" w:color="auto"/>
                                                                        <w:left w:val="none" w:sz="0" w:space="0" w:color="auto"/>
                                                                        <w:bottom w:val="none" w:sz="0" w:space="0" w:color="auto"/>
                                                                        <w:right w:val="none" w:sz="0" w:space="0" w:color="auto"/>
                                                                      </w:divBdr>
                                                                      <w:divsChild>
                                                                        <w:div w:id="257375320">
                                                                          <w:marLeft w:val="0"/>
                                                                          <w:marRight w:val="0"/>
                                                                          <w:marTop w:val="0"/>
                                                                          <w:marBottom w:val="0"/>
                                                                          <w:divBdr>
                                                                            <w:top w:val="none" w:sz="0" w:space="0" w:color="auto"/>
                                                                            <w:left w:val="none" w:sz="0" w:space="0" w:color="auto"/>
                                                                            <w:bottom w:val="none" w:sz="0" w:space="0" w:color="auto"/>
                                                                            <w:right w:val="none" w:sz="0" w:space="0" w:color="auto"/>
                                                                          </w:divBdr>
                                                                          <w:divsChild>
                                                                            <w:div w:id="257375334">
                                                                              <w:marLeft w:val="0"/>
                                                                              <w:marRight w:val="0"/>
                                                                              <w:marTop w:val="0"/>
                                                                              <w:marBottom w:val="0"/>
                                                                              <w:divBdr>
                                                                                <w:top w:val="none" w:sz="0" w:space="0" w:color="auto"/>
                                                                                <w:left w:val="none" w:sz="0" w:space="0" w:color="auto"/>
                                                                                <w:bottom w:val="none" w:sz="0" w:space="0" w:color="auto"/>
                                                                                <w:right w:val="none" w:sz="0" w:space="0" w:color="auto"/>
                                                                              </w:divBdr>
                                                                              <w:divsChild>
                                                                                <w:div w:id="257375385">
                                                                                  <w:marLeft w:val="0"/>
                                                                                  <w:marRight w:val="0"/>
                                                                                  <w:marTop w:val="0"/>
                                                                                  <w:marBottom w:val="0"/>
                                                                                  <w:divBdr>
                                                                                    <w:top w:val="none" w:sz="0" w:space="0" w:color="auto"/>
                                                                                    <w:left w:val="none" w:sz="0" w:space="0" w:color="auto"/>
                                                                                    <w:bottom w:val="none" w:sz="0" w:space="0" w:color="auto"/>
                                                                                    <w:right w:val="none" w:sz="0" w:space="0" w:color="auto"/>
                                                                                  </w:divBdr>
                                                                                  <w:divsChild>
                                                                                    <w:div w:id="25737537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7375391">
      <w:marLeft w:val="0"/>
      <w:marRight w:val="0"/>
      <w:marTop w:val="0"/>
      <w:marBottom w:val="0"/>
      <w:divBdr>
        <w:top w:val="none" w:sz="0" w:space="0" w:color="auto"/>
        <w:left w:val="none" w:sz="0" w:space="0" w:color="auto"/>
        <w:bottom w:val="none" w:sz="0" w:space="0" w:color="auto"/>
        <w:right w:val="none" w:sz="0" w:space="0" w:color="auto"/>
      </w:divBdr>
      <w:divsChild>
        <w:div w:id="257375324">
          <w:marLeft w:val="0"/>
          <w:marRight w:val="0"/>
          <w:marTop w:val="0"/>
          <w:marBottom w:val="0"/>
          <w:divBdr>
            <w:top w:val="none" w:sz="0" w:space="0" w:color="auto"/>
            <w:left w:val="none" w:sz="0" w:space="0" w:color="auto"/>
            <w:bottom w:val="none" w:sz="0" w:space="0" w:color="auto"/>
            <w:right w:val="none" w:sz="0" w:space="0" w:color="auto"/>
          </w:divBdr>
          <w:divsChild>
            <w:div w:id="257375387">
              <w:marLeft w:val="150"/>
              <w:marRight w:val="0"/>
              <w:marTop w:val="0"/>
              <w:marBottom w:val="0"/>
              <w:divBdr>
                <w:top w:val="none" w:sz="0" w:space="0" w:color="auto"/>
                <w:left w:val="none" w:sz="0" w:space="0" w:color="auto"/>
                <w:bottom w:val="none" w:sz="0" w:space="0" w:color="auto"/>
                <w:right w:val="none" w:sz="0" w:space="0" w:color="auto"/>
              </w:divBdr>
              <w:divsChild>
                <w:div w:id="257375349">
                  <w:marLeft w:val="0"/>
                  <w:marRight w:val="0"/>
                  <w:marTop w:val="0"/>
                  <w:marBottom w:val="0"/>
                  <w:divBdr>
                    <w:top w:val="none" w:sz="0" w:space="0" w:color="auto"/>
                    <w:left w:val="none" w:sz="0" w:space="0" w:color="auto"/>
                    <w:bottom w:val="none" w:sz="0" w:space="0" w:color="auto"/>
                    <w:right w:val="none" w:sz="0" w:space="0" w:color="auto"/>
                  </w:divBdr>
                </w:div>
                <w:div w:id="257375366">
                  <w:marLeft w:val="480"/>
                  <w:marRight w:val="0"/>
                  <w:marTop w:val="60"/>
                  <w:marBottom w:val="60"/>
                  <w:divBdr>
                    <w:top w:val="single" w:sz="6" w:space="3" w:color="999999"/>
                    <w:left w:val="single" w:sz="6" w:space="3" w:color="999999"/>
                    <w:bottom w:val="single" w:sz="6" w:space="3" w:color="999999"/>
                    <w:right w:val="single" w:sz="6" w:space="3" w:color="999999"/>
                  </w:divBdr>
                  <w:divsChild>
                    <w:div w:id="257375326">
                      <w:marLeft w:val="0"/>
                      <w:marRight w:val="0"/>
                      <w:marTop w:val="0"/>
                      <w:marBottom w:val="0"/>
                      <w:divBdr>
                        <w:top w:val="none" w:sz="0" w:space="0" w:color="auto"/>
                        <w:left w:val="none" w:sz="0" w:space="0" w:color="auto"/>
                        <w:bottom w:val="none" w:sz="0" w:space="0" w:color="auto"/>
                        <w:right w:val="none" w:sz="0" w:space="0" w:color="auto"/>
                      </w:divBdr>
                    </w:div>
                  </w:divsChild>
                </w:div>
                <w:div w:id="25737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375399">
      <w:marLeft w:val="0"/>
      <w:marRight w:val="0"/>
      <w:marTop w:val="0"/>
      <w:marBottom w:val="0"/>
      <w:divBdr>
        <w:top w:val="none" w:sz="0" w:space="0" w:color="auto"/>
        <w:left w:val="none" w:sz="0" w:space="0" w:color="auto"/>
        <w:bottom w:val="none" w:sz="0" w:space="0" w:color="auto"/>
        <w:right w:val="none" w:sz="0" w:space="0" w:color="auto"/>
      </w:divBdr>
    </w:div>
    <w:div w:id="257375400">
      <w:marLeft w:val="0"/>
      <w:marRight w:val="0"/>
      <w:marTop w:val="0"/>
      <w:marBottom w:val="0"/>
      <w:divBdr>
        <w:top w:val="none" w:sz="0" w:space="0" w:color="auto"/>
        <w:left w:val="none" w:sz="0" w:space="0" w:color="auto"/>
        <w:bottom w:val="none" w:sz="0" w:space="0" w:color="auto"/>
        <w:right w:val="none" w:sz="0" w:space="0" w:color="auto"/>
      </w:divBdr>
    </w:div>
    <w:div w:id="257375401">
      <w:marLeft w:val="0"/>
      <w:marRight w:val="0"/>
      <w:marTop w:val="0"/>
      <w:marBottom w:val="0"/>
      <w:divBdr>
        <w:top w:val="none" w:sz="0" w:space="0" w:color="auto"/>
        <w:left w:val="none" w:sz="0" w:space="0" w:color="auto"/>
        <w:bottom w:val="none" w:sz="0" w:space="0" w:color="auto"/>
        <w:right w:val="none" w:sz="0" w:space="0" w:color="auto"/>
      </w:divBdr>
    </w:div>
    <w:div w:id="257375402">
      <w:marLeft w:val="0"/>
      <w:marRight w:val="0"/>
      <w:marTop w:val="0"/>
      <w:marBottom w:val="0"/>
      <w:divBdr>
        <w:top w:val="none" w:sz="0" w:space="0" w:color="auto"/>
        <w:left w:val="none" w:sz="0" w:space="0" w:color="auto"/>
        <w:bottom w:val="none" w:sz="0" w:space="0" w:color="auto"/>
        <w:right w:val="none" w:sz="0" w:space="0" w:color="auto"/>
      </w:divBdr>
    </w:div>
    <w:div w:id="257375403">
      <w:marLeft w:val="0"/>
      <w:marRight w:val="0"/>
      <w:marTop w:val="0"/>
      <w:marBottom w:val="0"/>
      <w:divBdr>
        <w:top w:val="none" w:sz="0" w:space="0" w:color="auto"/>
        <w:left w:val="none" w:sz="0" w:space="0" w:color="auto"/>
        <w:bottom w:val="none" w:sz="0" w:space="0" w:color="auto"/>
        <w:right w:val="none" w:sz="0" w:space="0" w:color="auto"/>
      </w:divBdr>
    </w:div>
    <w:div w:id="257375404">
      <w:marLeft w:val="0"/>
      <w:marRight w:val="0"/>
      <w:marTop w:val="0"/>
      <w:marBottom w:val="0"/>
      <w:divBdr>
        <w:top w:val="none" w:sz="0" w:space="0" w:color="auto"/>
        <w:left w:val="none" w:sz="0" w:space="0" w:color="auto"/>
        <w:bottom w:val="none" w:sz="0" w:space="0" w:color="auto"/>
        <w:right w:val="none" w:sz="0" w:space="0" w:color="auto"/>
      </w:divBdr>
    </w:div>
    <w:div w:id="257375405">
      <w:marLeft w:val="0"/>
      <w:marRight w:val="0"/>
      <w:marTop w:val="0"/>
      <w:marBottom w:val="0"/>
      <w:divBdr>
        <w:top w:val="none" w:sz="0" w:space="0" w:color="auto"/>
        <w:left w:val="none" w:sz="0" w:space="0" w:color="auto"/>
        <w:bottom w:val="none" w:sz="0" w:space="0" w:color="auto"/>
        <w:right w:val="none" w:sz="0" w:space="0" w:color="auto"/>
      </w:divBdr>
    </w:div>
    <w:div w:id="280234124">
      <w:bodyDiv w:val="1"/>
      <w:marLeft w:val="0"/>
      <w:marRight w:val="0"/>
      <w:marTop w:val="0"/>
      <w:marBottom w:val="0"/>
      <w:divBdr>
        <w:top w:val="none" w:sz="0" w:space="0" w:color="auto"/>
        <w:left w:val="none" w:sz="0" w:space="0" w:color="auto"/>
        <w:bottom w:val="none" w:sz="0" w:space="0" w:color="auto"/>
        <w:right w:val="none" w:sz="0" w:space="0" w:color="auto"/>
      </w:divBdr>
    </w:div>
    <w:div w:id="99807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itextrade2014.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saksa.bg/targovia-na-edro/goriva-neftohim"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ksa.bg/targovia-na-edro/goriva-neftohim"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litextrade2014.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saksa.bg/targovia-na-edro/goriva-neftoh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4698</Words>
  <Characters>26785</Characters>
  <Application>Microsoft Office Word</Application>
  <DocSecurity>0</DocSecurity>
  <Lines>223</Lines>
  <Paragraphs>62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Festo AG &amp; Co. KG</Company>
  <LinksUpToDate>false</LinksUpToDate>
  <CharactersWithSpaces>31421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dc:creator>
  <cp:keywords/>
  <dc:description/>
  <cp:lastModifiedBy>RALITSA MILEVA - Marketing</cp:lastModifiedBy>
  <cp:revision>2</cp:revision>
  <cp:lastPrinted>2020-07-20T06:52:00Z</cp:lastPrinted>
  <dcterms:created xsi:type="dcterms:W3CDTF">2024-12-10T07:52:00Z</dcterms:created>
  <dcterms:modified xsi:type="dcterms:W3CDTF">2024-12-10T07:52:00Z</dcterms:modified>
</cp:coreProperties>
</file>